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FCECCC9" w14:textId="1B59B807" w:rsidR="00344938" w:rsidRDefault="00344938" w:rsidP="0036287E">
      <w:pPr>
        <w:spacing w:before="120"/>
        <w:jc w:val="right"/>
        <w:rPr>
          <w:b/>
          <w:bCs/>
          <w:sz w:val="24"/>
          <w:szCs w:val="24"/>
        </w:rPr>
      </w:pPr>
    </w:p>
    <w:p w14:paraId="5BB76EA8" w14:textId="6A38602F" w:rsidR="00916821" w:rsidRPr="00344938" w:rsidRDefault="00916821" w:rsidP="0036287E">
      <w:pPr>
        <w:spacing w:before="120"/>
        <w:jc w:val="right"/>
        <w:rPr>
          <w:rFonts w:ascii="Arial" w:hAnsi="Arial" w:cs="Arial"/>
          <w:b/>
          <w:bCs/>
          <w:sz w:val="24"/>
          <w:szCs w:val="24"/>
        </w:rPr>
      </w:pPr>
      <w:r w:rsidRPr="00344938">
        <w:rPr>
          <w:rFonts w:ascii="Arial" w:hAnsi="Arial" w:cs="Arial"/>
          <w:b/>
          <w:bCs/>
          <w:sz w:val="24"/>
          <w:szCs w:val="24"/>
        </w:rPr>
        <w:t>Załącznik nr 1</w:t>
      </w:r>
      <w:r w:rsidR="00CA0C66" w:rsidRPr="00344938">
        <w:rPr>
          <w:rFonts w:ascii="Arial" w:hAnsi="Arial" w:cs="Arial"/>
          <w:b/>
          <w:bCs/>
          <w:sz w:val="24"/>
          <w:szCs w:val="24"/>
        </w:rPr>
        <w:t xml:space="preserve"> </w:t>
      </w:r>
      <w:r w:rsidR="000E1C61" w:rsidRPr="00344938">
        <w:rPr>
          <w:rFonts w:ascii="Arial" w:hAnsi="Arial" w:cs="Arial"/>
          <w:b/>
          <w:bCs/>
          <w:sz w:val="24"/>
          <w:szCs w:val="24"/>
        </w:rPr>
        <w:t xml:space="preserve">do </w:t>
      </w:r>
      <w:r w:rsidR="00944360" w:rsidRPr="00344938">
        <w:rPr>
          <w:rFonts w:ascii="Arial" w:hAnsi="Arial" w:cs="Arial"/>
          <w:b/>
          <w:bCs/>
          <w:sz w:val="24"/>
          <w:szCs w:val="24"/>
        </w:rPr>
        <w:t xml:space="preserve">SIWZ </w:t>
      </w:r>
      <w:r w:rsidR="00EE4813" w:rsidRPr="00344938">
        <w:rPr>
          <w:rFonts w:ascii="Arial" w:hAnsi="Arial" w:cs="Arial"/>
          <w:b/>
          <w:bCs/>
          <w:sz w:val="24"/>
          <w:szCs w:val="24"/>
        </w:rPr>
        <w:t>IDW</w:t>
      </w:r>
      <w:r w:rsidR="000E1C61" w:rsidRPr="00344938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271D020B" w14:textId="77777777" w:rsidR="00DF0B14" w:rsidRPr="00464CD9" w:rsidRDefault="00DF0B14" w:rsidP="00887A6D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</w:p>
    <w:p w14:paraId="1EE41FC3" w14:textId="77777777" w:rsidR="007C6936" w:rsidRPr="00464CD9" w:rsidRDefault="007C6936" w:rsidP="007C6936">
      <w:pPr>
        <w:ind w:left="113"/>
        <w:jc w:val="center"/>
        <w:rPr>
          <w:rFonts w:ascii="Arial" w:hAnsi="Arial" w:cs="Arial"/>
          <w:b/>
          <w:bCs/>
          <w:sz w:val="22"/>
          <w:szCs w:val="22"/>
        </w:rPr>
      </w:pPr>
      <w:r w:rsidRPr="00464CD9">
        <w:rPr>
          <w:rFonts w:ascii="Arial" w:hAnsi="Arial" w:cs="Arial"/>
          <w:b/>
          <w:bCs/>
          <w:sz w:val="22"/>
          <w:szCs w:val="22"/>
        </w:rPr>
        <w:t>FORMULARZ OFERTY</w:t>
      </w:r>
    </w:p>
    <w:p w14:paraId="30A3456C" w14:textId="77777777" w:rsidR="00EE4813" w:rsidRPr="00464CD9" w:rsidRDefault="00EE4813" w:rsidP="00EE4813">
      <w:pPr>
        <w:ind w:left="113"/>
        <w:jc w:val="center"/>
        <w:rPr>
          <w:rFonts w:ascii="Arial" w:hAnsi="Arial" w:cs="Arial"/>
          <w:b/>
          <w:bCs/>
          <w:sz w:val="22"/>
          <w:szCs w:val="22"/>
        </w:rPr>
      </w:pPr>
    </w:p>
    <w:p w14:paraId="02AB01F3" w14:textId="0B7253A7" w:rsidR="00EE4813" w:rsidRPr="00464CD9" w:rsidRDefault="002464ED" w:rsidP="00EE4813">
      <w:pPr>
        <w:ind w:left="113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W postępowaniu pn.:</w:t>
      </w:r>
    </w:p>
    <w:p w14:paraId="75768637" w14:textId="77777777" w:rsidR="00EE4813" w:rsidRPr="00464CD9" w:rsidRDefault="00EE4813" w:rsidP="00EE4813">
      <w:pPr>
        <w:ind w:left="113"/>
        <w:jc w:val="center"/>
        <w:rPr>
          <w:rFonts w:ascii="Arial" w:hAnsi="Arial" w:cs="Arial"/>
          <w:b/>
          <w:bCs/>
          <w:sz w:val="22"/>
          <w:szCs w:val="22"/>
        </w:rPr>
      </w:pPr>
    </w:p>
    <w:p w14:paraId="4B8FCBAF" w14:textId="3BFFF334" w:rsidR="007C6936" w:rsidRPr="00464CD9" w:rsidRDefault="00EE4813" w:rsidP="008A79A4">
      <w:pPr>
        <w:ind w:left="113"/>
        <w:jc w:val="center"/>
        <w:rPr>
          <w:rFonts w:ascii="Arial" w:hAnsi="Arial" w:cs="Arial"/>
          <w:b/>
          <w:bCs/>
          <w:sz w:val="22"/>
          <w:szCs w:val="22"/>
        </w:rPr>
      </w:pPr>
      <w:r w:rsidRPr="00464CD9">
        <w:rPr>
          <w:rFonts w:ascii="Arial" w:hAnsi="Arial" w:cs="Arial"/>
          <w:b/>
          <w:sz w:val="22"/>
          <w:szCs w:val="22"/>
        </w:rPr>
        <w:t>„</w:t>
      </w:r>
      <w:r w:rsidR="002464ED" w:rsidRPr="002464ED">
        <w:rPr>
          <w:rFonts w:ascii="Arial" w:hAnsi="Arial" w:cs="Arial"/>
          <w:b/>
          <w:sz w:val="22"/>
          <w:szCs w:val="22"/>
        </w:rPr>
        <w:t>Załogowy statek powietrzny ZSP - platforma badawcza z napędem silnikowym”</w:t>
      </w:r>
      <w:r w:rsidR="002464ED">
        <w:rPr>
          <w:rFonts w:ascii="Arial" w:hAnsi="Arial" w:cs="Arial"/>
          <w:b/>
          <w:sz w:val="22"/>
          <w:szCs w:val="22"/>
        </w:rPr>
        <w:t xml:space="preserve">, </w:t>
      </w:r>
      <w:r w:rsidR="008A79A4">
        <w:rPr>
          <w:rFonts w:ascii="Arial" w:hAnsi="Arial" w:cs="Arial"/>
          <w:b/>
          <w:sz w:val="22"/>
          <w:szCs w:val="22"/>
        </w:rPr>
        <w:t>numer postepowania:</w:t>
      </w:r>
      <w:r w:rsidR="002464ED">
        <w:rPr>
          <w:rFonts w:ascii="Arial" w:hAnsi="Arial" w:cs="Arial"/>
          <w:b/>
          <w:sz w:val="22"/>
          <w:szCs w:val="22"/>
        </w:rPr>
        <w:t xml:space="preserve"> AD/ZP/66/19</w:t>
      </w:r>
    </w:p>
    <w:tbl>
      <w:tblPr>
        <w:tblW w:w="925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38"/>
        <w:gridCol w:w="2521"/>
      </w:tblGrid>
      <w:tr w:rsidR="007C6936" w:rsidRPr="00464CD9" w14:paraId="4801809D" w14:textId="77777777" w:rsidTr="00895119">
        <w:trPr>
          <w:trHeight w:val="303"/>
        </w:trPr>
        <w:tc>
          <w:tcPr>
            <w:tcW w:w="6738" w:type="dxa"/>
            <w:hideMark/>
          </w:tcPr>
          <w:p w14:paraId="6685D0B0" w14:textId="77777777" w:rsidR="00EE4813" w:rsidRPr="00464CD9" w:rsidRDefault="00EE4813" w:rsidP="00895119">
            <w:pPr>
              <w:pStyle w:val="Tekstpodstawowy2"/>
              <w:rPr>
                <w:b/>
                <w:sz w:val="22"/>
                <w:szCs w:val="22"/>
              </w:rPr>
            </w:pPr>
          </w:p>
        </w:tc>
        <w:tc>
          <w:tcPr>
            <w:tcW w:w="2521" w:type="dxa"/>
            <w:hideMark/>
          </w:tcPr>
          <w:p w14:paraId="36A3E128" w14:textId="77777777" w:rsidR="007C6936" w:rsidRPr="00464CD9" w:rsidRDefault="007C6936" w:rsidP="00EE481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C6936" w:rsidRPr="00464CD9" w14:paraId="7AA19649" w14:textId="77777777" w:rsidTr="00895119">
        <w:trPr>
          <w:trHeight w:val="290"/>
        </w:trPr>
        <w:tc>
          <w:tcPr>
            <w:tcW w:w="6738" w:type="dxa"/>
          </w:tcPr>
          <w:p w14:paraId="7CAFF301" w14:textId="77777777" w:rsidR="00EE4813" w:rsidRPr="00464CD9" w:rsidRDefault="00EE4813" w:rsidP="00895119">
            <w:pPr>
              <w:pStyle w:val="Tekstpodstawowy2"/>
              <w:rPr>
                <w:b/>
                <w:sz w:val="22"/>
                <w:szCs w:val="22"/>
              </w:rPr>
            </w:pPr>
          </w:p>
        </w:tc>
        <w:tc>
          <w:tcPr>
            <w:tcW w:w="2521" w:type="dxa"/>
          </w:tcPr>
          <w:p w14:paraId="050A63C1" w14:textId="77777777" w:rsidR="007C6936" w:rsidRPr="00464CD9" w:rsidRDefault="00EE4813" w:rsidP="00895119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464CD9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                   </w:t>
            </w:r>
          </w:p>
        </w:tc>
      </w:tr>
    </w:tbl>
    <w:p w14:paraId="240F710C" w14:textId="77777777" w:rsidR="007C6936" w:rsidRPr="00464CD9" w:rsidRDefault="007C6936" w:rsidP="00EE4813">
      <w:pPr>
        <w:rPr>
          <w:rFonts w:ascii="Arial" w:hAnsi="Arial" w:cs="Arial"/>
          <w:sz w:val="22"/>
          <w:szCs w:val="22"/>
        </w:rPr>
      </w:pPr>
    </w:p>
    <w:p w14:paraId="7F709D04" w14:textId="77777777" w:rsidR="007C6936" w:rsidRPr="00464CD9" w:rsidRDefault="007C6936" w:rsidP="00F377AF">
      <w:pPr>
        <w:pStyle w:val="Akapitzlist"/>
        <w:numPr>
          <w:ilvl w:val="3"/>
          <w:numId w:val="11"/>
        </w:numPr>
        <w:ind w:left="284" w:hanging="284"/>
        <w:rPr>
          <w:rFonts w:ascii="Arial" w:hAnsi="Arial" w:cs="Arial"/>
          <w:sz w:val="22"/>
          <w:szCs w:val="22"/>
        </w:rPr>
      </w:pPr>
      <w:r w:rsidRPr="00464CD9">
        <w:rPr>
          <w:rFonts w:ascii="Arial" w:hAnsi="Arial" w:cs="Arial"/>
          <w:sz w:val="22"/>
          <w:szCs w:val="22"/>
        </w:rPr>
        <w:t>ZAMAWIAJĄCY:</w:t>
      </w:r>
    </w:p>
    <w:p w14:paraId="35B3B05E" w14:textId="77777777" w:rsidR="00F07B7D" w:rsidRDefault="00F07B7D" w:rsidP="008A79A4">
      <w:pPr>
        <w:pStyle w:val="Akapitzlist"/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14:paraId="41F8A8ED" w14:textId="3D2453E8" w:rsidR="008A79A4" w:rsidRPr="008A79A4" w:rsidRDefault="008A79A4" w:rsidP="008A79A4">
      <w:pPr>
        <w:pStyle w:val="Akapitzlist"/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8A79A4">
        <w:rPr>
          <w:rFonts w:ascii="Arial" w:hAnsi="Arial" w:cs="Arial"/>
          <w:b/>
          <w:sz w:val="22"/>
          <w:szCs w:val="22"/>
        </w:rPr>
        <w:t>Politechnika Poznańska</w:t>
      </w:r>
    </w:p>
    <w:p w14:paraId="7B7554A0" w14:textId="77777777" w:rsidR="008A79A4" w:rsidRPr="008A79A4" w:rsidRDefault="008A79A4" w:rsidP="008A79A4">
      <w:pPr>
        <w:pStyle w:val="Akapitzlist"/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8A79A4">
        <w:rPr>
          <w:rFonts w:ascii="Arial" w:hAnsi="Arial" w:cs="Arial"/>
          <w:b/>
          <w:sz w:val="22"/>
          <w:szCs w:val="22"/>
        </w:rPr>
        <w:t>pl. Marii Skłodowskiej-Curie 5</w:t>
      </w:r>
    </w:p>
    <w:p w14:paraId="5F3C77BB" w14:textId="77777777" w:rsidR="008A79A4" w:rsidRPr="008A79A4" w:rsidRDefault="008A79A4" w:rsidP="008A79A4">
      <w:pPr>
        <w:pStyle w:val="Akapitzlist"/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8A79A4">
        <w:rPr>
          <w:rFonts w:ascii="Arial" w:hAnsi="Arial" w:cs="Arial"/>
          <w:b/>
          <w:sz w:val="22"/>
          <w:szCs w:val="22"/>
        </w:rPr>
        <w:t>60-965 Poznań</w:t>
      </w:r>
    </w:p>
    <w:p w14:paraId="26329752" w14:textId="77777777" w:rsidR="007C6936" w:rsidRPr="00464CD9" w:rsidRDefault="007C6936" w:rsidP="007C6936">
      <w:pPr>
        <w:spacing w:before="120"/>
        <w:rPr>
          <w:rFonts w:ascii="Arial" w:hAnsi="Arial" w:cs="Arial"/>
          <w:sz w:val="22"/>
          <w:szCs w:val="22"/>
        </w:rPr>
      </w:pPr>
    </w:p>
    <w:p w14:paraId="7DE3EEE4" w14:textId="77777777" w:rsidR="007C6936" w:rsidRPr="00464CD9" w:rsidRDefault="007C6936" w:rsidP="00F377AF">
      <w:pPr>
        <w:pStyle w:val="Akapitzlist"/>
        <w:numPr>
          <w:ilvl w:val="3"/>
          <w:numId w:val="11"/>
        </w:numPr>
        <w:ind w:left="284" w:hanging="284"/>
        <w:rPr>
          <w:sz w:val="22"/>
          <w:szCs w:val="22"/>
        </w:rPr>
      </w:pPr>
      <w:r w:rsidRPr="00464CD9">
        <w:rPr>
          <w:rFonts w:ascii="Arial" w:hAnsi="Arial" w:cs="Arial"/>
          <w:sz w:val="22"/>
          <w:szCs w:val="22"/>
        </w:rPr>
        <w:t>WYKONAWCA:</w:t>
      </w:r>
    </w:p>
    <w:p w14:paraId="2C509352" w14:textId="77777777" w:rsidR="007C6936" w:rsidRPr="00464CD9" w:rsidRDefault="007C6936" w:rsidP="007C6936">
      <w:pPr>
        <w:spacing w:before="120" w:after="120"/>
        <w:ind w:left="284"/>
        <w:rPr>
          <w:rFonts w:ascii="Arial" w:hAnsi="Arial" w:cs="Arial"/>
          <w:b/>
          <w:sz w:val="22"/>
          <w:szCs w:val="22"/>
        </w:rPr>
      </w:pPr>
      <w:r w:rsidRPr="00464CD9">
        <w:rPr>
          <w:rFonts w:ascii="Arial" w:hAnsi="Arial" w:cs="Arial"/>
          <w:b/>
          <w:sz w:val="22"/>
          <w:szCs w:val="22"/>
        </w:rPr>
        <w:t>Niniejsza oferta zostaje złożona przez</w:t>
      </w:r>
      <w:r w:rsidRPr="00464CD9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r w:rsidRPr="00464CD9">
        <w:rPr>
          <w:rFonts w:ascii="Arial" w:hAnsi="Arial" w:cs="Arial"/>
          <w:b/>
          <w:sz w:val="22"/>
          <w:szCs w:val="22"/>
        </w:rPr>
        <w:t>:</w:t>
      </w: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9"/>
        <w:gridCol w:w="5709"/>
        <w:gridCol w:w="3172"/>
      </w:tblGrid>
      <w:tr w:rsidR="007C6936" w:rsidRPr="00464CD9" w14:paraId="66F809B3" w14:textId="77777777" w:rsidTr="00895119">
        <w:trPr>
          <w:cantSplit/>
          <w:trHeight w:val="309"/>
        </w:trPr>
        <w:tc>
          <w:tcPr>
            <w:tcW w:w="759" w:type="dxa"/>
          </w:tcPr>
          <w:p w14:paraId="2A30793F" w14:textId="77777777" w:rsidR="007C6936" w:rsidRPr="00464CD9" w:rsidRDefault="007C6936" w:rsidP="0089511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64CD9">
              <w:rPr>
                <w:rFonts w:ascii="Arial" w:hAnsi="Arial" w:cs="Arial"/>
                <w:b/>
                <w:sz w:val="22"/>
                <w:szCs w:val="22"/>
              </w:rPr>
              <w:t>L.p.</w:t>
            </w:r>
          </w:p>
        </w:tc>
        <w:tc>
          <w:tcPr>
            <w:tcW w:w="5709" w:type="dxa"/>
          </w:tcPr>
          <w:p w14:paraId="20A8322A" w14:textId="77777777" w:rsidR="007C6936" w:rsidRPr="00464CD9" w:rsidRDefault="007C6936" w:rsidP="008951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4CD9">
              <w:rPr>
                <w:rFonts w:ascii="Arial" w:hAnsi="Arial" w:cs="Arial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3172" w:type="dxa"/>
          </w:tcPr>
          <w:p w14:paraId="6F994BA6" w14:textId="77777777" w:rsidR="007C6936" w:rsidRPr="00464CD9" w:rsidRDefault="007C6936" w:rsidP="008951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4CD9">
              <w:rPr>
                <w:rFonts w:ascii="Arial" w:hAnsi="Arial" w:cs="Arial"/>
                <w:b/>
                <w:sz w:val="22"/>
                <w:szCs w:val="22"/>
              </w:rPr>
              <w:t>Adres(y) Wykonawcy(ów)</w:t>
            </w:r>
          </w:p>
        </w:tc>
      </w:tr>
      <w:tr w:rsidR="007C6936" w:rsidRPr="00464CD9" w14:paraId="5DFE8574" w14:textId="77777777" w:rsidTr="00895119">
        <w:trPr>
          <w:cantSplit/>
          <w:trHeight w:val="297"/>
        </w:trPr>
        <w:tc>
          <w:tcPr>
            <w:tcW w:w="759" w:type="dxa"/>
          </w:tcPr>
          <w:p w14:paraId="54991588" w14:textId="77777777" w:rsidR="007C6936" w:rsidRPr="00464CD9" w:rsidRDefault="007C6936" w:rsidP="0089511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709" w:type="dxa"/>
          </w:tcPr>
          <w:p w14:paraId="0FDBE5C4" w14:textId="77777777" w:rsidR="007C6936" w:rsidRPr="00464CD9" w:rsidRDefault="007C6936" w:rsidP="0089511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72" w:type="dxa"/>
          </w:tcPr>
          <w:p w14:paraId="020A3E23" w14:textId="77777777" w:rsidR="007C6936" w:rsidRPr="00464CD9" w:rsidRDefault="007C6936" w:rsidP="0089511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55D7A5A" w14:textId="77777777" w:rsidR="00B53F99" w:rsidRDefault="00B53F99" w:rsidP="007C6936">
      <w:pPr>
        <w:tabs>
          <w:tab w:val="num" w:pos="360"/>
        </w:tabs>
        <w:spacing w:before="120" w:after="120"/>
        <w:ind w:left="358" w:hanging="74"/>
        <w:rPr>
          <w:rFonts w:ascii="Arial" w:hAnsi="Arial" w:cs="Arial"/>
          <w:sz w:val="22"/>
          <w:szCs w:val="22"/>
        </w:rPr>
      </w:pPr>
    </w:p>
    <w:p w14:paraId="08528A97" w14:textId="7EB809D0" w:rsidR="007C6936" w:rsidRPr="00464CD9" w:rsidRDefault="007C6936" w:rsidP="007C6936">
      <w:pPr>
        <w:tabs>
          <w:tab w:val="num" w:pos="360"/>
        </w:tabs>
        <w:spacing w:before="120" w:after="120"/>
        <w:ind w:left="358" w:hanging="74"/>
        <w:rPr>
          <w:rFonts w:ascii="Arial" w:hAnsi="Arial" w:cs="Arial"/>
          <w:sz w:val="22"/>
          <w:szCs w:val="22"/>
        </w:rPr>
      </w:pPr>
      <w:r w:rsidRPr="00464CD9">
        <w:rPr>
          <w:rFonts w:ascii="Arial" w:hAnsi="Arial" w:cs="Arial"/>
          <w:sz w:val="22"/>
          <w:szCs w:val="22"/>
        </w:rPr>
        <w:t>OSOBA UPRAWNIONA DO KONTAKTÓW:</w:t>
      </w:r>
    </w:p>
    <w:tbl>
      <w:tblPr>
        <w:tblW w:w="9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97"/>
        <w:gridCol w:w="7173"/>
      </w:tblGrid>
      <w:tr w:rsidR="007C6936" w:rsidRPr="00464CD9" w14:paraId="49B60A73" w14:textId="77777777" w:rsidTr="00895119">
        <w:trPr>
          <w:trHeight w:val="258"/>
        </w:trPr>
        <w:tc>
          <w:tcPr>
            <w:tcW w:w="2497" w:type="dxa"/>
          </w:tcPr>
          <w:p w14:paraId="619B65FF" w14:textId="77777777" w:rsidR="007C6936" w:rsidRPr="00464CD9" w:rsidRDefault="007C6936" w:rsidP="0089511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64CD9">
              <w:rPr>
                <w:rFonts w:ascii="Arial" w:hAnsi="Arial" w:cs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7173" w:type="dxa"/>
          </w:tcPr>
          <w:p w14:paraId="21A4C8BF" w14:textId="77777777" w:rsidR="007C6936" w:rsidRPr="00464CD9" w:rsidRDefault="007C6936" w:rsidP="0089511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C6936" w:rsidRPr="00464CD9" w14:paraId="40DFF418" w14:textId="77777777" w:rsidTr="00895119">
        <w:trPr>
          <w:trHeight w:val="247"/>
        </w:trPr>
        <w:tc>
          <w:tcPr>
            <w:tcW w:w="2497" w:type="dxa"/>
          </w:tcPr>
          <w:p w14:paraId="67BBA70E" w14:textId="77777777" w:rsidR="007C6936" w:rsidRPr="00464CD9" w:rsidRDefault="007C6936" w:rsidP="0089511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64CD9">
              <w:rPr>
                <w:rFonts w:ascii="Arial" w:hAnsi="Arial" w:cs="Arial"/>
                <w:b/>
                <w:sz w:val="22"/>
                <w:szCs w:val="22"/>
              </w:rPr>
              <w:t>Adres</w:t>
            </w:r>
          </w:p>
        </w:tc>
        <w:tc>
          <w:tcPr>
            <w:tcW w:w="7173" w:type="dxa"/>
          </w:tcPr>
          <w:p w14:paraId="2504B6A7" w14:textId="77777777" w:rsidR="007C6936" w:rsidRPr="00464CD9" w:rsidRDefault="007C6936" w:rsidP="0089511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C6936" w:rsidRPr="00464CD9" w14:paraId="2C1937F5" w14:textId="77777777" w:rsidTr="00895119">
        <w:trPr>
          <w:trHeight w:val="258"/>
        </w:trPr>
        <w:tc>
          <w:tcPr>
            <w:tcW w:w="2497" w:type="dxa"/>
          </w:tcPr>
          <w:p w14:paraId="6AA404DF" w14:textId="77777777" w:rsidR="007C6936" w:rsidRPr="00464CD9" w:rsidRDefault="007C6936" w:rsidP="0089511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64CD9">
              <w:rPr>
                <w:rFonts w:ascii="Arial" w:hAnsi="Arial" w:cs="Arial"/>
                <w:b/>
                <w:sz w:val="22"/>
                <w:szCs w:val="22"/>
              </w:rPr>
              <w:t>Nr telefonu</w:t>
            </w:r>
          </w:p>
        </w:tc>
        <w:tc>
          <w:tcPr>
            <w:tcW w:w="7173" w:type="dxa"/>
          </w:tcPr>
          <w:p w14:paraId="315BDC25" w14:textId="77777777" w:rsidR="007C6936" w:rsidRPr="00464CD9" w:rsidRDefault="007C6936" w:rsidP="0089511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07B7D" w:rsidRPr="00464CD9" w14:paraId="7DC22D78" w14:textId="77777777" w:rsidTr="00895119">
        <w:trPr>
          <w:trHeight w:val="258"/>
        </w:trPr>
        <w:tc>
          <w:tcPr>
            <w:tcW w:w="2497" w:type="dxa"/>
          </w:tcPr>
          <w:p w14:paraId="5E84748A" w14:textId="6521DAF2" w:rsidR="00F07B7D" w:rsidRPr="00464CD9" w:rsidRDefault="00F07B7D" w:rsidP="0089511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64CD9">
              <w:rPr>
                <w:rFonts w:ascii="Arial" w:hAnsi="Arial" w:cs="Arial"/>
                <w:b/>
                <w:sz w:val="22"/>
                <w:szCs w:val="22"/>
              </w:rPr>
              <w:t>Adres e-mail</w:t>
            </w:r>
          </w:p>
        </w:tc>
        <w:tc>
          <w:tcPr>
            <w:tcW w:w="7173" w:type="dxa"/>
          </w:tcPr>
          <w:p w14:paraId="1A77B75D" w14:textId="77777777" w:rsidR="00F07B7D" w:rsidRPr="00464CD9" w:rsidRDefault="00F07B7D" w:rsidP="0089511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47AD2A32" w14:textId="77777777" w:rsidR="007C6936" w:rsidRPr="00464CD9" w:rsidRDefault="007C6936" w:rsidP="00F377AF">
      <w:pPr>
        <w:pStyle w:val="Akapitzlist"/>
        <w:numPr>
          <w:ilvl w:val="3"/>
          <w:numId w:val="11"/>
        </w:numPr>
        <w:spacing w:before="120"/>
        <w:ind w:left="284" w:hanging="284"/>
        <w:contextualSpacing w:val="0"/>
        <w:rPr>
          <w:rFonts w:ascii="Arial" w:hAnsi="Arial" w:cs="Arial"/>
          <w:sz w:val="22"/>
          <w:szCs w:val="22"/>
        </w:rPr>
      </w:pPr>
      <w:r w:rsidRPr="00464CD9">
        <w:rPr>
          <w:rFonts w:ascii="Arial" w:hAnsi="Arial" w:cs="Arial"/>
          <w:sz w:val="22"/>
          <w:szCs w:val="22"/>
        </w:rPr>
        <w:t>Ja (my) niżej podpisany(i) oświadczam(y), że:</w:t>
      </w:r>
    </w:p>
    <w:p w14:paraId="59388B3E" w14:textId="77777777" w:rsidR="007C6936" w:rsidRPr="00464CD9" w:rsidRDefault="007C6936" w:rsidP="00F377AF">
      <w:pPr>
        <w:pStyle w:val="Akapitzlist"/>
        <w:numPr>
          <w:ilvl w:val="3"/>
          <w:numId w:val="12"/>
        </w:numPr>
        <w:spacing w:before="120"/>
        <w:ind w:left="709" w:hanging="425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464CD9">
        <w:rPr>
          <w:rFonts w:ascii="Arial" w:hAnsi="Arial" w:cs="Arial"/>
          <w:b/>
          <w:bCs/>
          <w:sz w:val="22"/>
          <w:szCs w:val="22"/>
        </w:rPr>
        <w:t>Cena całkowita mojej (naszej) oferty za realizację całości niniejszego zamówienia wynosi</w:t>
      </w:r>
      <w:r w:rsidRPr="00464CD9">
        <w:rPr>
          <w:rFonts w:ascii="Arial" w:hAnsi="Arial" w:cs="Arial"/>
          <w:bCs/>
          <w:sz w:val="22"/>
          <w:szCs w:val="22"/>
        </w:rPr>
        <w:t xml:space="preserve"> </w:t>
      </w:r>
      <w:r w:rsidRPr="00464CD9">
        <w:rPr>
          <w:rFonts w:ascii="Arial" w:hAnsi="Arial" w:cs="Arial"/>
          <w:b/>
          <w:bCs/>
          <w:sz w:val="22"/>
          <w:szCs w:val="22"/>
        </w:rPr>
        <w:t>netto</w:t>
      </w:r>
      <w:r w:rsidRPr="00464CD9">
        <w:rPr>
          <w:rFonts w:ascii="Arial" w:hAnsi="Arial" w:cs="Arial"/>
          <w:bCs/>
          <w:sz w:val="22"/>
          <w:szCs w:val="22"/>
        </w:rPr>
        <w:t>:</w:t>
      </w:r>
    </w:p>
    <w:p w14:paraId="6942A383" w14:textId="77777777" w:rsidR="007C6936" w:rsidRPr="00464CD9" w:rsidRDefault="007C6936" w:rsidP="007C6936">
      <w:pPr>
        <w:spacing w:before="120" w:after="120"/>
        <w:ind w:left="3402"/>
        <w:jc w:val="both"/>
        <w:rPr>
          <w:rFonts w:ascii="Arial" w:hAnsi="Arial" w:cs="Arial"/>
          <w:b/>
          <w:bCs/>
          <w:sz w:val="22"/>
          <w:szCs w:val="22"/>
        </w:rPr>
      </w:pPr>
      <w:r w:rsidRPr="00464CD9">
        <w:rPr>
          <w:rFonts w:ascii="Arial" w:hAnsi="Arial" w:cs="Arial"/>
          <w:b/>
          <w:bCs/>
          <w:sz w:val="22"/>
          <w:szCs w:val="22"/>
        </w:rPr>
        <w:t>........................................... PLN</w:t>
      </w:r>
    </w:p>
    <w:p w14:paraId="3C87B833" w14:textId="77777777" w:rsidR="007C6936" w:rsidRPr="00464CD9" w:rsidRDefault="007C6936" w:rsidP="007C6936">
      <w:pPr>
        <w:spacing w:before="120" w:after="120"/>
        <w:ind w:left="851" w:hanging="142"/>
        <w:jc w:val="both"/>
        <w:rPr>
          <w:rFonts w:ascii="Arial" w:hAnsi="Arial" w:cs="Arial"/>
          <w:bCs/>
          <w:sz w:val="22"/>
        </w:rPr>
      </w:pPr>
      <w:r w:rsidRPr="00464CD9">
        <w:rPr>
          <w:rFonts w:ascii="Arial" w:hAnsi="Arial" w:cs="Arial"/>
          <w:bCs/>
          <w:sz w:val="22"/>
        </w:rPr>
        <w:t xml:space="preserve">należny podatek VAT 23% </w:t>
      </w:r>
    </w:p>
    <w:p w14:paraId="3DB24DAD" w14:textId="77777777" w:rsidR="007C6936" w:rsidRPr="00464CD9" w:rsidRDefault="007C6936" w:rsidP="007C6936">
      <w:pPr>
        <w:spacing w:before="120" w:after="120"/>
        <w:ind w:left="709"/>
        <w:jc w:val="both"/>
        <w:rPr>
          <w:rFonts w:ascii="Arial" w:hAnsi="Arial" w:cs="Arial"/>
          <w:bCs/>
          <w:sz w:val="22"/>
        </w:rPr>
      </w:pPr>
      <w:r w:rsidRPr="00464CD9">
        <w:rPr>
          <w:rFonts w:ascii="Arial" w:hAnsi="Arial" w:cs="Arial"/>
          <w:bCs/>
          <w:sz w:val="22"/>
        </w:rPr>
        <w:t xml:space="preserve">co daje kwotę brutto: </w:t>
      </w:r>
    </w:p>
    <w:p w14:paraId="7C5AB4D2" w14:textId="77777777" w:rsidR="007C6936" w:rsidRPr="00464CD9" w:rsidRDefault="007C6936" w:rsidP="007C6936">
      <w:pPr>
        <w:spacing w:before="120" w:after="120"/>
        <w:ind w:left="709" w:firstLine="2693"/>
        <w:jc w:val="both"/>
        <w:rPr>
          <w:rFonts w:ascii="Arial" w:hAnsi="Arial" w:cs="Arial"/>
          <w:b/>
          <w:bCs/>
          <w:sz w:val="22"/>
          <w:szCs w:val="22"/>
        </w:rPr>
      </w:pPr>
      <w:r w:rsidRPr="00464CD9">
        <w:rPr>
          <w:rFonts w:ascii="Arial" w:hAnsi="Arial" w:cs="Arial"/>
          <w:b/>
          <w:bCs/>
          <w:sz w:val="22"/>
          <w:szCs w:val="22"/>
        </w:rPr>
        <w:t>........................................... PLN</w:t>
      </w:r>
    </w:p>
    <w:p w14:paraId="3ED7C75D" w14:textId="77777777" w:rsidR="007C6936" w:rsidRPr="00464CD9" w:rsidRDefault="009E0EF6" w:rsidP="009E0EF6">
      <w:pPr>
        <w:spacing w:before="120" w:after="120"/>
        <w:jc w:val="both"/>
        <w:rPr>
          <w:rFonts w:ascii="Arial" w:hAnsi="Arial" w:cs="Arial"/>
          <w:b/>
          <w:bCs/>
          <w:sz w:val="22"/>
          <w:szCs w:val="22"/>
        </w:rPr>
      </w:pPr>
      <w:r w:rsidRPr="00464CD9">
        <w:rPr>
          <w:rFonts w:ascii="Arial" w:hAnsi="Arial" w:cs="Arial"/>
          <w:b/>
          <w:bCs/>
          <w:sz w:val="22"/>
          <w:szCs w:val="22"/>
        </w:rPr>
        <w:t xml:space="preserve">           W tym:</w:t>
      </w:r>
    </w:p>
    <w:p w14:paraId="27E6C474" w14:textId="77777777" w:rsidR="00844339" w:rsidRPr="00464CD9" w:rsidRDefault="007C6936" w:rsidP="00F377AF">
      <w:pPr>
        <w:pStyle w:val="Akapitzlist"/>
        <w:numPr>
          <w:ilvl w:val="3"/>
          <w:numId w:val="12"/>
        </w:numPr>
        <w:spacing w:before="120"/>
        <w:ind w:left="709" w:hanging="425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464CD9">
        <w:rPr>
          <w:rFonts w:ascii="Arial" w:hAnsi="Arial" w:cs="Arial"/>
          <w:bCs/>
          <w:sz w:val="22"/>
          <w:szCs w:val="22"/>
        </w:rPr>
        <w:t>Podana cena obejmuje wszystkie koszty niezbędne do należytego wykonania niniejszego zamówienia.</w:t>
      </w:r>
    </w:p>
    <w:p w14:paraId="6D10BEE0" w14:textId="5B0B5B99" w:rsidR="00844339" w:rsidRPr="00464CD9" w:rsidRDefault="00844339" w:rsidP="00F377AF">
      <w:pPr>
        <w:pStyle w:val="Akapitzlist"/>
        <w:numPr>
          <w:ilvl w:val="3"/>
          <w:numId w:val="12"/>
        </w:numPr>
        <w:spacing w:before="120"/>
        <w:ind w:left="709" w:hanging="425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464CD9">
        <w:rPr>
          <w:rFonts w:ascii="Arial" w:hAnsi="Arial" w:cs="Arial"/>
          <w:bCs/>
          <w:sz w:val="22"/>
          <w:szCs w:val="22"/>
        </w:rPr>
        <w:t xml:space="preserve">Informujemy, że wybór oferty nie będzie/będzie* prowadzić do powstania u Zamawiającego obowiązku podatkowego zgodnie z przepisami o podatku od towarów i usług, </w:t>
      </w:r>
    </w:p>
    <w:p w14:paraId="36777AA8" w14:textId="036A9B31" w:rsidR="00844339" w:rsidRPr="00D61863" w:rsidRDefault="00844339" w:rsidP="00844339">
      <w:pPr>
        <w:spacing w:before="120"/>
        <w:ind w:left="851"/>
        <w:jc w:val="both"/>
        <w:rPr>
          <w:rFonts w:ascii="Arial" w:hAnsi="Arial" w:cs="Arial"/>
          <w:bCs/>
          <w:sz w:val="22"/>
          <w:szCs w:val="22"/>
        </w:rPr>
      </w:pPr>
      <w:r w:rsidRPr="00D61863">
        <w:rPr>
          <w:rFonts w:ascii="Arial" w:hAnsi="Arial" w:cs="Arial"/>
          <w:bCs/>
          <w:sz w:val="22"/>
          <w:szCs w:val="22"/>
        </w:rPr>
        <w:lastRenderedPageBreak/>
        <w:t>Rodzaj towaru lub usługi których świadczenie będzie prowadzić do powstania u Zamawiającego obowiązku podatkowego zgodnie z przepisami o podatku od towarów i usług: ________________________________</w:t>
      </w:r>
      <w:r w:rsidR="00344938">
        <w:rPr>
          <w:rFonts w:ascii="Arial" w:hAnsi="Arial" w:cs="Arial"/>
          <w:bCs/>
          <w:sz w:val="22"/>
          <w:szCs w:val="22"/>
        </w:rPr>
        <w:t>_____________</w:t>
      </w:r>
      <w:r w:rsidRPr="00D61863">
        <w:rPr>
          <w:rFonts w:ascii="Arial" w:hAnsi="Arial" w:cs="Arial"/>
          <w:bCs/>
          <w:sz w:val="22"/>
          <w:szCs w:val="22"/>
        </w:rPr>
        <w:t>. Wartość ww. towaru lub usług bez kwoty podatku wynosi: ____________________________ PLN.</w:t>
      </w:r>
    </w:p>
    <w:p w14:paraId="22BB014A" w14:textId="77777777" w:rsidR="00844339" w:rsidRPr="00464CD9" w:rsidRDefault="00844339" w:rsidP="00F377AF">
      <w:pPr>
        <w:pStyle w:val="Akapitzlist"/>
        <w:numPr>
          <w:ilvl w:val="3"/>
          <w:numId w:val="12"/>
        </w:numPr>
        <w:spacing w:before="120"/>
        <w:ind w:left="641" w:hanging="357"/>
        <w:jc w:val="both"/>
        <w:rPr>
          <w:rFonts w:ascii="Arial" w:hAnsi="Arial" w:cs="Arial"/>
          <w:bCs/>
          <w:sz w:val="22"/>
          <w:szCs w:val="22"/>
        </w:rPr>
      </w:pPr>
      <w:r w:rsidRPr="00464CD9">
        <w:rPr>
          <w:rFonts w:ascii="Arial" w:hAnsi="Arial" w:cs="Arial"/>
          <w:bCs/>
          <w:sz w:val="22"/>
          <w:szCs w:val="22"/>
        </w:rPr>
        <w:t>Oświadczamy, że zapoznaliśmy się ze specyfikacją istotnych warunków zamówienia, w tym także ze wzorem umowy i uzyskaliśmy wszelkie informacje niezbędne do przygotowania niniejszej oferty. W przypadku wyboru naszej oferty zobowiązujemy się do zawarcia umowy zgodnej z niniejszą ofertą, na warunkach określonych w specyfikacji istotnych warunków zamówienia oraz w miejscu i terminie wyznaczonym przez Zamawiającego, a przed zawarciem umowy wniesienia zabezpieczenia należytego wykonania umowy.</w:t>
      </w:r>
    </w:p>
    <w:p w14:paraId="1E924684" w14:textId="77777777" w:rsidR="00844339" w:rsidRDefault="00844339" w:rsidP="00F377AF">
      <w:pPr>
        <w:pStyle w:val="Akapitzlist"/>
        <w:numPr>
          <w:ilvl w:val="3"/>
          <w:numId w:val="12"/>
        </w:numPr>
        <w:spacing w:before="120"/>
        <w:ind w:left="641" w:hanging="357"/>
        <w:jc w:val="both"/>
        <w:rPr>
          <w:rFonts w:ascii="Arial" w:hAnsi="Arial" w:cs="Arial"/>
          <w:bCs/>
          <w:sz w:val="22"/>
          <w:szCs w:val="22"/>
        </w:rPr>
      </w:pPr>
      <w:r w:rsidRPr="00844339">
        <w:rPr>
          <w:rFonts w:ascii="Arial" w:hAnsi="Arial" w:cs="Arial"/>
          <w:bCs/>
          <w:sz w:val="22"/>
          <w:szCs w:val="22"/>
        </w:rPr>
        <w:t>Oświadczamy, że uważamy się za związanych niniejszą ofertą przez czas wskazany w specyfikacji istotnych warunków zamówienia.</w:t>
      </w:r>
    </w:p>
    <w:p w14:paraId="53060B2A" w14:textId="6A3C63DC" w:rsidR="00844339" w:rsidRDefault="007C6936" w:rsidP="00F377AF">
      <w:pPr>
        <w:pStyle w:val="Akapitzlist"/>
        <w:numPr>
          <w:ilvl w:val="3"/>
          <w:numId w:val="12"/>
        </w:numPr>
        <w:spacing w:before="120"/>
        <w:ind w:left="641" w:hanging="357"/>
        <w:jc w:val="both"/>
        <w:rPr>
          <w:rFonts w:ascii="Arial" w:hAnsi="Arial" w:cs="Arial"/>
          <w:bCs/>
          <w:sz w:val="22"/>
          <w:szCs w:val="22"/>
        </w:rPr>
      </w:pPr>
      <w:r w:rsidRPr="0064720D">
        <w:rPr>
          <w:rFonts w:ascii="Arial" w:hAnsi="Arial" w:cs="Arial"/>
          <w:bCs/>
          <w:sz w:val="22"/>
          <w:szCs w:val="22"/>
        </w:rPr>
        <w:t>Udzielamy gwarancji na</w:t>
      </w:r>
      <w:r w:rsidR="0060798E" w:rsidRPr="0064720D">
        <w:rPr>
          <w:rFonts w:ascii="Arial" w:hAnsi="Arial" w:cs="Arial"/>
          <w:bCs/>
          <w:sz w:val="22"/>
          <w:szCs w:val="22"/>
        </w:rPr>
        <w:t xml:space="preserve"> silnik</w:t>
      </w:r>
      <w:r w:rsidR="004B4BBC">
        <w:rPr>
          <w:rFonts w:ascii="Arial" w:hAnsi="Arial" w:cs="Arial"/>
          <w:bCs/>
          <w:sz w:val="22"/>
          <w:szCs w:val="22"/>
        </w:rPr>
        <w:t xml:space="preserve"> </w:t>
      </w:r>
      <w:r w:rsidR="0060798E">
        <w:rPr>
          <w:rFonts w:ascii="Arial" w:hAnsi="Arial" w:cs="Arial"/>
          <w:bCs/>
          <w:sz w:val="22"/>
          <w:szCs w:val="22"/>
        </w:rPr>
        <w:t>na</w:t>
      </w:r>
      <w:r w:rsidRPr="00844339">
        <w:rPr>
          <w:rFonts w:ascii="Arial" w:hAnsi="Arial" w:cs="Arial"/>
          <w:bCs/>
          <w:sz w:val="22"/>
          <w:szCs w:val="22"/>
        </w:rPr>
        <w:t xml:space="preserve"> okres </w:t>
      </w:r>
      <w:r w:rsidR="0060798E">
        <w:rPr>
          <w:rFonts w:ascii="Arial" w:hAnsi="Arial" w:cs="Arial"/>
          <w:b/>
          <w:bCs/>
          <w:sz w:val="22"/>
          <w:szCs w:val="22"/>
        </w:rPr>
        <w:t>…………</w:t>
      </w:r>
      <w:r w:rsidRPr="00844339">
        <w:rPr>
          <w:rFonts w:ascii="Arial" w:hAnsi="Arial" w:cs="Arial"/>
          <w:b/>
          <w:bCs/>
          <w:sz w:val="22"/>
          <w:szCs w:val="22"/>
        </w:rPr>
        <w:t>miesięcy</w:t>
      </w:r>
      <w:r w:rsidR="0060798E">
        <w:rPr>
          <w:rFonts w:ascii="Arial" w:hAnsi="Arial" w:cs="Arial"/>
          <w:b/>
          <w:bCs/>
          <w:sz w:val="22"/>
          <w:szCs w:val="22"/>
        </w:rPr>
        <w:t>*</w:t>
      </w:r>
      <w:r w:rsidRPr="00844339">
        <w:rPr>
          <w:rFonts w:ascii="Arial" w:hAnsi="Arial" w:cs="Arial"/>
          <w:bCs/>
          <w:sz w:val="22"/>
          <w:szCs w:val="22"/>
        </w:rPr>
        <w:t xml:space="preserve"> </w:t>
      </w:r>
      <w:r w:rsidR="0060798E">
        <w:rPr>
          <w:rFonts w:ascii="Arial" w:hAnsi="Arial" w:cs="Arial"/>
          <w:bCs/>
          <w:sz w:val="22"/>
          <w:szCs w:val="22"/>
        </w:rPr>
        <w:t>(2</w:t>
      </w:r>
      <w:r w:rsidR="00F07B7D">
        <w:rPr>
          <w:rFonts w:ascii="Arial" w:hAnsi="Arial" w:cs="Arial"/>
          <w:bCs/>
          <w:sz w:val="22"/>
          <w:szCs w:val="22"/>
        </w:rPr>
        <w:t xml:space="preserve">4 lub </w:t>
      </w:r>
      <w:r w:rsidR="004B4BBC">
        <w:rPr>
          <w:rFonts w:ascii="Arial" w:hAnsi="Arial" w:cs="Arial"/>
          <w:bCs/>
          <w:sz w:val="22"/>
          <w:szCs w:val="22"/>
        </w:rPr>
        <w:t>60</w:t>
      </w:r>
      <w:r w:rsidR="0060798E">
        <w:rPr>
          <w:rFonts w:ascii="Arial" w:hAnsi="Arial" w:cs="Arial"/>
          <w:bCs/>
          <w:sz w:val="22"/>
          <w:szCs w:val="22"/>
        </w:rPr>
        <w:t xml:space="preserve">), liczony od </w:t>
      </w:r>
      <w:r w:rsidRPr="00844339">
        <w:rPr>
          <w:rFonts w:ascii="Arial" w:hAnsi="Arial" w:cs="Arial"/>
          <w:bCs/>
          <w:sz w:val="22"/>
          <w:szCs w:val="22"/>
        </w:rPr>
        <w:t xml:space="preserve">daty podpisania </w:t>
      </w:r>
      <w:r w:rsidR="0060798E">
        <w:rPr>
          <w:rFonts w:ascii="Arial" w:hAnsi="Arial" w:cs="Arial"/>
          <w:bCs/>
          <w:sz w:val="22"/>
          <w:szCs w:val="22"/>
        </w:rPr>
        <w:t xml:space="preserve">bez zastrzeżeń </w:t>
      </w:r>
      <w:r w:rsidRPr="00844339">
        <w:rPr>
          <w:rFonts w:ascii="Arial" w:hAnsi="Arial" w:cs="Arial"/>
          <w:bCs/>
          <w:sz w:val="22"/>
          <w:szCs w:val="22"/>
        </w:rPr>
        <w:t>p</w:t>
      </w:r>
      <w:r w:rsidR="0060798E">
        <w:rPr>
          <w:rFonts w:ascii="Arial" w:hAnsi="Arial" w:cs="Arial"/>
          <w:bCs/>
          <w:sz w:val="22"/>
          <w:szCs w:val="22"/>
        </w:rPr>
        <w:t>rzez Strony protokołu</w:t>
      </w:r>
      <w:r w:rsidR="00976F6E">
        <w:rPr>
          <w:rFonts w:ascii="Arial" w:hAnsi="Arial" w:cs="Arial"/>
          <w:bCs/>
          <w:sz w:val="22"/>
          <w:szCs w:val="22"/>
        </w:rPr>
        <w:t xml:space="preserve"> odbioru</w:t>
      </w:r>
      <w:r w:rsidR="0060798E">
        <w:rPr>
          <w:rFonts w:ascii="Arial" w:hAnsi="Arial" w:cs="Arial"/>
          <w:bCs/>
          <w:sz w:val="22"/>
          <w:szCs w:val="22"/>
        </w:rPr>
        <w:t>.</w:t>
      </w:r>
    </w:p>
    <w:p w14:paraId="2874EE9C" w14:textId="37B1CDD2" w:rsidR="0060798E" w:rsidRDefault="0060798E" w:rsidP="0060798E">
      <w:pPr>
        <w:pStyle w:val="Akapitzlist"/>
        <w:spacing w:before="120"/>
        <w:ind w:left="641"/>
        <w:jc w:val="both"/>
        <w:rPr>
          <w:rFonts w:ascii="Arial" w:hAnsi="Arial" w:cs="Arial"/>
          <w:bCs/>
          <w:i/>
          <w:sz w:val="22"/>
          <w:szCs w:val="22"/>
        </w:rPr>
      </w:pPr>
      <w:r w:rsidRPr="0060798E">
        <w:rPr>
          <w:rFonts w:ascii="Arial" w:hAnsi="Arial" w:cs="Arial"/>
          <w:bCs/>
          <w:i/>
          <w:sz w:val="22"/>
          <w:szCs w:val="22"/>
        </w:rPr>
        <w:t>Zgodnie z kryterium opisanym w punkcie 14.2. lit b) części i SIWZ.</w:t>
      </w:r>
    </w:p>
    <w:p w14:paraId="3B31D4F2" w14:textId="0343EEF0" w:rsidR="0060798E" w:rsidRPr="0060798E" w:rsidRDefault="0060798E" w:rsidP="0060798E">
      <w:pPr>
        <w:spacing w:before="120"/>
        <w:ind w:left="641"/>
        <w:jc w:val="both"/>
        <w:rPr>
          <w:rFonts w:ascii="Arial" w:hAnsi="Arial" w:cs="Arial"/>
          <w:bCs/>
          <w:i/>
          <w:sz w:val="16"/>
          <w:szCs w:val="16"/>
        </w:rPr>
      </w:pPr>
      <w:r w:rsidRPr="0060798E">
        <w:rPr>
          <w:rFonts w:ascii="Arial" w:hAnsi="Arial" w:cs="Arial"/>
          <w:bCs/>
          <w:i/>
          <w:sz w:val="16"/>
          <w:szCs w:val="16"/>
        </w:rPr>
        <w:t>* Wpisać deklarowaną wysokość udzielanej gwarancji</w:t>
      </w:r>
    </w:p>
    <w:p w14:paraId="78BC1CDB" w14:textId="2EDCE70A" w:rsidR="0060798E" w:rsidRPr="0060798E" w:rsidRDefault="00844339" w:rsidP="0060798E">
      <w:pPr>
        <w:pStyle w:val="Akapitzlist"/>
        <w:numPr>
          <w:ilvl w:val="3"/>
          <w:numId w:val="12"/>
        </w:numPr>
        <w:spacing w:before="120"/>
        <w:ind w:left="641" w:hanging="357"/>
        <w:jc w:val="both"/>
        <w:rPr>
          <w:rFonts w:ascii="Arial" w:hAnsi="Arial" w:cs="Arial"/>
          <w:bCs/>
          <w:sz w:val="22"/>
          <w:szCs w:val="22"/>
        </w:rPr>
      </w:pPr>
      <w:r w:rsidRPr="00464CD9">
        <w:rPr>
          <w:rFonts w:ascii="Arial" w:hAnsi="Arial" w:cs="Arial"/>
          <w:bCs/>
          <w:sz w:val="22"/>
          <w:szCs w:val="22"/>
        </w:rPr>
        <w:t xml:space="preserve">Akceptujemy </w:t>
      </w:r>
      <w:r w:rsidR="0060798E">
        <w:rPr>
          <w:rFonts w:ascii="Arial" w:hAnsi="Arial" w:cs="Arial"/>
          <w:bCs/>
          <w:sz w:val="22"/>
          <w:szCs w:val="22"/>
        </w:rPr>
        <w:t xml:space="preserve">warunki płatności </w:t>
      </w:r>
      <w:r w:rsidR="0060798E" w:rsidRPr="0060798E">
        <w:rPr>
          <w:rFonts w:ascii="Arial" w:hAnsi="Arial" w:cs="Arial"/>
          <w:bCs/>
          <w:sz w:val="22"/>
          <w:szCs w:val="22"/>
        </w:rPr>
        <w:t>określone przez Zamawiającego w Specyfikacji Istotnych Warunków Zamówienia.</w:t>
      </w:r>
    </w:p>
    <w:p w14:paraId="7D503CE1" w14:textId="1CF8E18A" w:rsidR="00844339" w:rsidRPr="00464CD9" w:rsidRDefault="00844339" w:rsidP="00F377AF">
      <w:pPr>
        <w:pStyle w:val="Akapitzlist"/>
        <w:numPr>
          <w:ilvl w:val="3"/>
          <w:numId w:val="12"/>
        </w:numPr>
        <w:spacing w:before="120"/>
        <w:ind w:left="641" w:hanging="357"/>
        <w:jc w:val="both"/>
        <w:rPr>
          <w:rFonts w:ascii="Arial" w:hAnsi="Arial" w:cs="Arial"/>
          <w:bCs/>
          <w:sz w:val="22"/>
          <w:szCs w:val="22"/>
        </w:rPr>
      </w:pPr>
      <w:r w:rsidRPr="00464CD9">
        <w:rPr>
          <w:rFonts w:ascii="Arial" w:hAnsi="Arial" w:cs="Arial"/>
          <w:bCs/>
          <w:sz w:val="22"/>
          <w:szCs w:val="22"/>
        </w:rPr>
        <w:t xml:space="preserve">Następujące zakresy rzeczowe wchodzące w przedmiot zamówienia zamierzamy zlecić następującym podwykonawcom: 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106"/>
        <w:gridCol w:w="4018"/>
      </w:tblGrid>
      <w:tr w:rsidR="00844339" w:rsidRPr="00D61863" w14:paraId="7B822B71" w14:textId="77777777" w:rsidTr="009B23A3">
        <w:tc>
          <w:tcPr>
            <w:tcW w:w="4208" w:type="dxa"/>
          </w:tcPr>
          <w:p w14:paraId="0A3C8179" w14:textId="77777777" w:rsidR="00844339" w:rsidRPr="00D61863" w:rsidRDefault="00844339" w:rsidP="009B23A3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D61863">
              <w:rPr>
                <w:rFonts w:ascii="Arial" w:hAnsi="Arial" w:cs="Arial"/>
                <w:bCs/>
                <w:sz w:val="22"/>
                <w:szCs w:val="22"/>
              </w:rPr>
              <w:t>Podwykonawca (firma lub nazwa)</w:t>
            </w:r>
          </w:p>
        </w:tc>
        <w:tc>
          <w:tcPr>
            <w:tcW w:w="4142" w:type="dxa"/>
          </w:tcPr>
          <w:p w14:paraId="4E3FAAA4" w14:textId="77777777" w:rsidR="00844339" w:rsidRPr="00D61863" w:rsidRDefault="00844339" w:rsidP="009B23A3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D61863">
              <w:rPr>
                <w:rFonts w:ascii="Arial" w:hAnsi="Arial" w:cs="Arial"/>
                <w:bCs/>
                <w:sz w:val="22"/>
                <w:szCs w:val="22"/>
              </w:rPr>
              <w:t>Zakres rzeczowy</w:t>
            </w:r>
          </w:p>
        </w:tc>
      </w:tr>
      <w:tr w:rsidR="00844339" w:rsidRPr="00D61863" w14:paraId="5F2B05D0" w14:textId="77777777" w:rsidTr="009B23A3">
        <w:trPr>
          <w:trHeight w:val="837"/>
        </w:trPr>
        <w:tc>
          <w:tcPr>
            <w:tcW w:w="4208" w:type="dxa"/>
          </w:tcPr>
          <w:p w14:paraId="4BC99466" w14:textId="77777777" w:rsidR="00844339" w:rsidRPr="00D61863" w:rsidRDefault="00844339" w:rsidP="009B23A3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42" w:type="dxa"/>
          </w:tcPr>
          <w:p w14:paraId="0F4EDAC2" w14:textId="77777777" w:rsidR="00844339" w:rsidRPr="00D61863" w:rsidRDefault="00844339" w:rsidP="009B23A3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844339" w:rsidRPr="00D61863" w14:paraId="73FCA8E0" w14:textId="77777777" w:rsidTr="009B23A3">
        <w:trPr>
          <w:trHeight w:val="848"/>
        </w:trPr>
        <w:tc>
          <w:tcPr>
            <w:tcW w:w="4208" w:type="dxa"/>
          </w:tcPr>
          <w:p w14:paraId="108AE564" w14:textId="77777777" w:rsidR="00844339" w:rsidRPr="00D61863" w:rsidRDefault="00844339" w:rsidP="009B23A3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42" w:type="dxa"/>
          </w:tcPr>
          <w:p w14:paraId="3B8EE53A" w14:textId="77777777" w:rsidR="00844339" w:rsidRPr="00D61863" w:rsidRDefault="00844339" w:rsidP="009B23A3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3EE78C2A" w14:textId="77777777" w:rsidR="00844339" w:rsidRPr="00D61863" w:rsidRDefault="00844339" w:rsidP="00844339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D61863">
        <w:rPr>
          <w:rFonts w:ascii="Arial" w:hAnsi="Arial" w:cs="Arial"/>
          <w:bCs/>
          <w:sz w:val="22"/>
          <w:szCs w:val="22"/>
        </w:rPr>
        <w:t>Nazwy (firmy) podwykonawców, na których zasoby powołujemy się na zasadach określonych w art. 22a ust. 1 PZP, w celu wykazania spełniania warunków udziału w postępowaniu, o których mowa w art. 22 ust. 1b PZP: ________________________________________</w:t>
      </w:r>
      <w:r>
        <w:rPr>
          <w:rFonts w:ascii="Arial" w:hAnsi="Arial" w:cs="Arial"/>
          <w:bCs/>
          <w:sz w:val="22"/>
          <w:szCs w:val="22"/>
        </w:rPr>
        <w:t>__________________________</w:t>
      </w:r>
      <w:r w:rsidRPr="00D61863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3F90B96" w14:textId="547EA73D" w:rsidR="00844339" w:rsidRDefault="00844339" w:rsidP="00F377AF">
      <w:pPr>
        <w:pStyle w:val="Akapitzlist"/>
        <w:numPr>
          <w:ilvl w:val="3"/>
          <w:numId w:val="12"/>
        </w:numPr>
        <w:spacing w:before="120"/>
        <w:ind w:left="641" w:hanging="357"/>
        <w:jc w:val="both"/>
        <w:rPr>
          <w:rFonts w:ascii="Arial" w:hAnsi="Arial" w:cs="Arial"/>
          <w:bCs/>
          <w:sz w:val="22"/>
          <w:szCs w:val="22"/>
        </w:rPr>
      </w:pPr>
      <w:r w:rsidRPr="00E917DE">
        <w:rPr>
          <w:rFonts w:ascii="Arial" w:hAnsi="Arial" w:cs="Arial"/>
          <w:bCs/>
          <w:sz w:val="22"/>
          <w:szCs w:val="22"/>
        </w:rPr>
        <w:t>Na podstawie art. 8 ust. 3 ustawy z dnia 29 stycznia 2004 r. prawo zamówień publicznych (</w:t>
      </w:r>
      <w:proofErr w:type="spellStart"/>
      <w:r w:rsidR="00E11253">
        <w:rPr>
          <w:rFonts w:ascii="Arial" w:hAnsi="Arial" w:cs="Arial"/>
          <w:bCs/>
          <w:sz w:val="22"/>
          <w:szCs w:val="22"/>
        </w:rPr>
        <w:t>t.j</w:t>
      </w:r>
      <w:proofErr w:type="spellEnd"/>
      <w:r w:rsidR="00E11253">
        <w:rPr>
          <w:rFonts w:ascii="Arial" w:hAnsi="Arial" w:cs="Arial"/>
          <w:bCs/>
          <w:sz w:val="22"/>
          <w:szCs w:val="22"/>
        </w:rPr>
        <w:t xml:space="preserve">. </w:t>
      </w:r>
      <w:r w:rsidRPr="00E917DE">
        <w:rPr>
          <w:rFonts w:ascii="Arial" w:hAnsi="Arial" w:cs="Arial"/>
          <w:bCs/>
          <w:sz w:val="22"/>
          <w:szCs w:val="22"/>
        </w:rPr>
        <w:t>Dz. U. z 201</w:t>
      </w:r>
      <w:r w:rsidR="00E11253">
        <w:rPr>
          <w:rFonts w:ascii="Arial" w:hAnsi="Arial" w:cs="Arial"/>
          <w:bCs/>
          <w:sz w:val="22"/>
          <w:szCs w:val="22"/>
        </w:rPr>
        <w:t>8</w:t>
      </w:r>
      <w:r w:rsidRPr="00E917DE">
        <w:rPr>
          <w:rFonts w:ascii="Arial" w:hAnsi="Arial" w:cs="Arial"/>
          <w:bCs/>
          <w:sz w:val="22"/>
          <w:szCs w:val="22"/>
        </w:rPr>
        <w:t xml:space="preserve"> r. poz. </w:t>
      </w:r>
      <w:r w:rsidR="00E11253">
        <w:rPr>
          <w:rFonts w:ascii="Arial" w:hAnsi="Arial" w:cs="Arial"/>
          <w:bCs/>
          <w:sz w:val="22"/>
          <w:szCs w:val="22"/>
        </w:rPr>
        <w:t>1843</w:t>
      </w:r>
      <w:r w:rsidRPr="00E917DE">
        <w:rPr>
          <w:rFonts w:ascii="Arial" w:hAnsi="Arial" w:cs="Arial"/>
          <w:bCs/>
          <w:sz w:val="22"/>
          <w:szCs w:val="22"/>
        </w:rPr>
        <w:t>), żadne z informacji zawartych w ofercie nie stanowią tajemnicy przedsiębiorstwa w rozumieniu przepisów o zwalczaniu nieuczciwej konkurencji / wskazane poniżej informacje zawarte w ofercie stanowią tajemnicę przedsiębiorstwa w rozumieniu przepisów o zwalczaniu nieuczciwej konkurencji i w związku z niniejszym nie mogą być one udostępniane, w szczególności innym uczestnikom postępowania*</w:t>
      </w:r>
    </w:p>
    <w:p w14:paraId="0A71D8DE" w14:textId="77777777" w:rsidR="00F07B7D" w:rsidRPr="00E917DE" w:rsidRDefault="00F07B7D" w:rsidP="0064720D">
      <w:pPr>
        <w:pStyle w:val="Akapitzlist"/>
        <w:spacing w:before="120"/>
        <w:ind w:left="641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7994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2954"/>
      </w:tblGrid>
      <w:tr w:rsidR="00844339" w:rsidRPr="00E917DE" w14:paraId="05A50AC5" w14:textId="77777777" w:rsidTr="009B23A3">
        <w:trPr>
          <w:cantSplit/>
          <w:trHeight w:val="694"/>
        </w:trPr>
        <w:tc>
          <w:tcPr>
            <w:tcW w:w="900" w:type="dxa"/>
            <w:vAlign w:val="center"/>
          </w:tcPr>
          <w:p w14:paraId="143E5BA7" w14:textId="77777777" w:rsidR="00844339" w:rsidRPr="0064720D" w:rsidRDefault="00844339" w:rsidP="009B23A3">
            <w:pPr>
              <w:keepLines/>
              <w:jc w:val="center"/>
              <w:rPr>
                <w:rFonts w:ascii="Arial" w:hAnsi="Arial" w:cs="Arial"/>
                <w:b/>
              </w:rPr>
            </w:pPr>
            <w:r w:rsidRPr="0064720D">
              <w:rPr>
                <w:rFonts w:ascii="Arial" w:hAnsi="Arial" w:cs="Arial"/>
                <w:b/>
              </w:rPr>
              <w:lastRenderedPageBreak/>
              <w:t>L.p.</w:t>
            </w:r>
          </w:p>
        </w:tc>
        <w:tc>
          <w:tcPr>
            <w:tcW w:w="4140" w:type="dxa"/>
            <w:vAlign w:val="center"/>
          </w:tcPr>
          <w:p w14:paraId="374EC732" w14:textId="77777777" w:rsidR="00844339" w:rsidRPr="0064720D" w:rsidRDefault="00844339" w:rsidP="009B23A3">
            <w:pPr>
              <w:keepLines/>
              <w:jc w:val="center"/>
              <w:rPr>
                <w:rFonts w:ascii="Arial" w:hAnsi="Arial" w:cs="Arial"/>
                <w:b/>
              </w:rPr>
            </w:pPr>
            <w:r w:rsidRPr="0064720D">
              <w:rPr>
                <w:rFonts w:ascii="Arial" w:hAnsi="Arial" w:cs="Arial"/>
                <w:b/>
              </w:rPr>
              <w:t>Oznaczenie rodzaju (nazwy) informacji</w:t>
            </w:r>
          </w:p>
        </w:tc>
        <w:tc>
          <w:tcPr>
            <w:tcW w:w="2954" w:type="dxa"/>
          </w:tcPr>
          <w:p w14:paraId="643CA579" w14:textId="77777777" w:rsidR="00844339" w:rsidRPr="0064720D" w:rsidRDefault="00844339" w:rsidP="009B23A3">
            <w:pPr>
              <w:keepLines/>
              <w:jc w:val="center"/>
              <w:rPr>
                <w:rFonts w:ascii="Arial" w:hAnsi="Arial" w:cs="Arial"/>
                <w:b/>
              </w:rPr>
            </w:pPr>
            <w:r w:rsidRPr="0064720D">
              <w:rPr>
                <w:rFonts w:ascii="Arial" w:hAnsi="Arial" w:cs="Arial"/>
                <w:b/>
              </w:rPr>
              <w:t>Nazwa pliku</w:t>
            </w:r>
          </w:p>
        </w:tc>
      </w:tr>
      <w:tr w:rsidR="00844339" w:rsidRPr="00E917DE" w14:paraId="121038D9" w14:textId="77777777" w:rsidTr="009B23A3">
        <w:trPr>
          <w:cantSplit/>
          <w:trHeight w:val="260"/>
        </w:trPr>
        <w:tc>
          <w:tcPr>
            <w:tcW w:w="900" w:type="dxa"/>
            <w:vAlign w:val="center"/>
          </w:tcPr>
          <w:p w14:paraId="279AEC0D" w14:textId="77777777" w:rsidR="00844339" w:rsidRPr="0064720D" w:rsidRDefault="00844339" w:rsidP="009B23A3">
            <w:pPr>
              <w:jc w:val="center"/>
              <w:rPr>
                <w:rFonts w:ascii="Arial" w:hAnsi="Arial" w:cs="Arial"/>
                <w:b/>
              </w:rPr>
            </w:pPr>
            <w:r w:rsidRPr="0064720D">
              <w:rPr>
                <w:rFonts w:ascii="Arial" w:hAnsi="Arial" w:cs="Arial"/>
                <w:b/>
              </w:rPr>
              <w:t>a)</w:t>
            </w:r>
          </w:p>
        </w:tc>
        <w:tc>
          <w:tcPr>
            <w:tcW w:w="4140" w:type="dxa"/>
            <w:vAlign w:val="center"/>
          </w:tcPr>
          <w:p w14:paraId="7D5E894F" w14:textId="77777777" w:rsidR="00844339" w:rsidRPr="0064720D" w:rsidRDefault="00844339" w:rsidP="009B23A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54" w:type="dxa"/>
          </w:tcPr>
          <w:p w14:paraId="2EC68CB1" w14:textId="77777777" w:rsidR="00844339" w:rsidRPr="0064720D" w:rsidRDefault="00844339" w:rsidP="009B23A3">
            <w:pPr>
              <w:jc w:val="both"/>
              <w:rPr>
                <w:rFonts w:ascii="Arial" w:hAnsi="Arial" w:cs="Arial"/>
              </w:rPr>
            </w:pPr>
          </w:p>
        </w:tc>
      </w:tr>
      <w:tr w:rsidR="00844339" w:rsidRPr="00E917DE" w14:paraId="3AA2DFDA" w14:textId="77777777" w:rsidTr="009B23A3">
        <w:trPr>
          <w:cantSplit/>
          <w:trHeight w:val="310"/>
        </w:trPr>
        <w:tc>
          <w:tcPr>
            <w:tcW w:w="900" w:type="dxa"/>
            <w:vAlign w:val="center"/>
          </w:tcPr>
          <w:p w14:paraId="13618871" w14:textId="77777777" w:rsidR="00844339" w:rsidRPr="0064720D" w:rsidRDefault="00844339" w:rsidP="009B23A3">
            <w:pPr>
              <w:jc w:val="center"/>
              <w:rPr>
                <w:rFonts w:ascii="Arial" w:hAnsi="Arial" w:cs="Arial"/>
                <w:b/>
              </w:rPr>
            </w:pPr>
            <w:r w:rsidRPr="0064720D">
              <w:rPr>
                <w:rFonts w:ascii="Arial" w:hAnsi="Arial" w:cs="Arial"/>
                <w:b/>
              </w:rPr>
              <w:t>b)</w:t>
            </w:r>
          </w:p>
        </w:tc>
        <w:tc>
          <w:tcPr>
            <w:tcW w:w="4140" w:type="dxa"/>
            <w:vAlign w:val="center"/>
          </w:tcPr>
          <w:p w14:paraId="1FBC25F4" w14:textId="77777777" w:rsidR="00844339" w:rsidRPr="0064720D" w:rsidRDefault="00844339" w:rsidP="009B23A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54" w:type="dxa"/>
          </w:tcPr>
          <w:p w14:paraId="1008BF63" w14:textId="77777777" w:rsidR="00844339" w:rsidRPr="0064720D" w:rsidRDefault="00844339" w:rsidP="009B23A3">
            <w:pPr>
              <w:jc w:val="both"/>
              <w:rPr>
                <w:rFonts w:ascii="Arial" w:hAnsi="Arial" w:cs="Arial"/>
              </w:rPr>
            </w:pPr>
          </w:p>
        </w:tc>
      </w:tr>
    </w:tbl>
    <w:p w14:paraId="098AC32F" w14:textId="77777777" w:rsidR="00844339" w:rsidRDefault="00844339" w:rsidP="00844339">
      <w:pPr>
        <w:spacing w:before="120"/>
        <w:ind w:left="709" w:hanging="1"/>
        <w:jc w:val="both"/>
        <w:rPr>
          <w:rFonts w:ascii="Arial" w:hAnsi="Arial" w:cs="Arial"/>
          <w:bCs/>
          <w:sz w:val="22"/>
          <w:szCs w:val="22"/>
        </w:rPr>
      </w:pPr>
      <w:r w:rsidRPr="00E917DE">
        <w:rPr>
          <w:rFonts w:ascii="Arial" w:hAnsi="Arial" w:cs="Arial"/>
          <w:bCs/>
          <w:sz w:val="22"/>
          <w:szCs w:val="22"/>
        </w:rPr>
        <w:t xml:space="preserve">Uzasadnienie zastrzeżenia ww. informacji jako tajemnicy przedsiębiorstwa stanowi załącznik do naszej oferty.* </w:t>
      </w:r>
    </w:p>
    <w:p w14:paraId="2E6DC7A1" w14:textId="35B28C39" w:rsidR="00844339" w:rsidRDefault="00844339" w:rsidP="00F377AF">
      <w:pPr>
        <w:pStyle w:val="Akapitzlist"/>
        <w:numPr>
          <w:ilvl w:val="3"/>
          <w:numId w:val="12"/>
        </w:numPr>
        <w:spacing w:before="120"/>
        <w:ind w:left="641" w:hanging="357"/>
        <w:jc w:val="both"/>
        <w:rPr>
          <w:rFonts w:ascii="Arial" w:hAnsi="Arial" w:cs="Arial"/>
          <w:bCs/>
          <w:sz w:val="22"/>
          <w:szCs w:val="22"/>
        </w:rPr>
      </w:pPr>
      <w:r w:rsidRPr="00844339">
        <w:rPr>
          <w:rFonts w:ascii="Arial" w:hAnsi="Arial" w:cs="Arial"/>
          <w:bCs/>
          <w:sz w:val="22"/>
          <w:szCs w:val="22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postępowaniu.** </w:t>
      </w:r>
    </w:p>
    <w:p w14:paraId="1DBA3768" w14:textId="77777777" w:rsidR="0060798E" w:rsidRDefault="0060798E" w:rsidP="0060798E">
      <w:pPr>
        <w:pStyle w:val="Akapitzlist"/>
        <w:spacing w:before="120"/>
        <w:ind w:left="641"/>
        <w:jc w:val="both"/>
        <w:rPr>
          <w:rFonts w:ascii="Arial" w:hAnsi="Arial" w:cs="Arial"/>
          <w:bCs/>
          <w:sz w:val="22"/>
          <w:szCs w:val="22"/>
        </w:rPr>
      </w:pPr>
    </w:p>
    <w:p w14:paraId="47227FBE" w14:textId="4490451A" w:rsidR="00844339" w:rsidRPr="00844339" w:rsidRDefault="00844339" w:rsidP="00F377AF">
      <w:pPr>
        <w:pStyle w:val="Akapitzlist"/>
        <w:numPr>
          <w:ilvl w:val="3"/>
          <w:numId w:val="12"/>
        </w:numPr>
        <w:spacing w:before="120"/>
        <w:ind w:left="641" w:hanging="357"/>
        <w:jc w:val="both"/>
        <w:rPr>
          <w:rFonts w:ascii="Arial" w:hAnsi="Arial" w:cs="Arial"/>
          <w:bCs/>
          <w:sz w:val="22"/>
          <w:szCs w:val="22"/>
        </w:rPr>
      </w:pPr>
      <w:r w:rsidRPr="00844339">
        <w:rPr>
          <w:rFonts w:ascii="Arial" w:hAnsi="Arial" w:cs="Arial"/>
          <w:bCs/>
          <w:sz w:val="22"/>
          <w:szCs w:val="22"/>
        </w:rPr>
        <w:t>Wadium wniesione w formie pieniądza należy zwrócić na rachunek</w:t>
      </w:r>
      <w:r w:rsidRPr="00D61863">
        <w:rPr>
          <w:vertAlign w:val="superscript"/>
        </w:rPr>
        <w:footnoteReference w:id="2"/>
      </w:r>
      <w:r w:rsidRPr="00844339">
        <w:rPr>
          <w:rFonts w:ascii="Arial" w:hAnsi="Arial" w:cs="Arial"/>
          <w:bCs/>
          <w:sz w:val="22"/>
          <w:szCs w:val="22"/>
        </w:rPr>
        <w:t>:</w:t>
      </w:r>
    </w:p>
    <w:p w14:paraId="272390DF" w14:textId="525CB82B" w:rsidR="0060798E" w:rsidRDefault="00844339" w:rsidP="0060798E">
      <w:pPr>
        <w:spacing w:before="120"/>
        <w:ind w:left="284"/>
        <w:jc w:val="both"/>
        <w:rPr>
          <w:rFonts w:ascii="Arial" w:hAnsi="Arial" w:cs="Arial"/>
          <w:sz w:val="22"/>
          <w:szCs w:val="22"/>
        </w:rPr>
      </w:pPr>
      <w:r w:rsidRPr="00D6186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…………………………………………………………………………………………………………………….…………</w:t>
      </w:r>
      <w:r>
        <w:rPr>
          <w:rFonts w:ascii="Arial" w:hAnsi="Arial" w:cs="Arial"/>
          <w:sz w:val="22"/>
          <w:szCs w:val="22"/>
        </w:rPr>
        <w:t>………………………………………………………………</w:t>
      </w:r>
    </w:p>
    <w:p w14:paraId="3ECEF0D7" w14:textId="3F81FEEF" w:rsidR="0060798E" w:rsidRDefault="0060798E" w:rsidP="0060798E">
      <w:pPr>
        <w:pStyle w:val="Akapitzlist"/>
        <w:numPr>
          <w:ilvl w:val="3"/>
          <w:numId w:val="12"/>
        </w:numPr>
        <w:spacing w:before="120"/>
        <w:ind w:left="709" w:hanging="425"/>
        <w:jc w:val="both"/>
        <w:rPr>
          <w:rFonts w:ascii="Arial" w:hAnsi="Arial" w:cs="Arial"/>
          <w:sz w:val="22"/>
          <w:szCs w:val="22"/>
        </w:rPr>
      </w:pPr>
      <w:r w:rsidRPr="0060798E">
        <w:rPr>
          <w:rFonts w:ascii="Arial" w:hAnsi="Arial" w:cs="Arial"/>
          <w:sz w:val="22"/>
          <w:szCs w:val="22"/>
        </w:rPr>
        <w:t xml:space="preserve">Adres skrzynki </w:t>
      </w:r>
      <w:proofErr w:type="spellStart"/>
      <w:r w:rsidRPr="0060798E">
        <w:rPr>
          <w:rFonts w:ascii="Arial" w:hAnsi="Arial" w:cs="Arial"/>
          <w:sz w:val="22"/>
          <w:szCs w:val="22"/>
        </w:rPr>
        <w:t>ePUAP</w:t>
      </w:r>
      <w:proofErr w:type="spellEnd"/>
      <w:r w:rsidRPr="0060798E">
        <w:rPr>
          <w:rFonts w:ascii="Arial" w:hAnsi="Arial" w:cs="Arial"/>
          <w:sz w:val="22"/>
          <w:szCs w:val="22"/>
        </w:rPr>
        <w:t>………………………..</w:t>
      </w:r>
    </w:p>
    <w:p w14:paraId="791DFAED" w14:textId="77777777" w:rsidR="0060798E" w:rsidRPr="0060798E" w:rsidRDefault="0060798E" w:rsidP="0060798E">
      <w:pPr>
        <w:pStyle w:val="Akapitzlist"/>
        <w:spacing w:before="120"/>
        <w:ind w:left="709"/>
        <w:jc w:val="both"/>
        <w:rPr>
          <w:rFonts w:ascii="Arial" w:hAnsi="Arial" w:cs="Arial"/>
          <w:sz w:val="22"/>
          <w:szCs w:val="22"/>
        </w:rPr>
      </w:pPr>
    </w:p>
    <w:p w14:paraId="1AA214BD" w14:textId="24EAAD3E" w:rsidR="0060798E" w:rsidRDefault="0060798E" w:rsidP="0060798E">
      <w:pPr>
        <w:pStyle w:val="Akapitzlist"/>
        <w:numPr>
          <w:ilvl w:val="3"/>
          <w:numId w:val="12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60798E">
        <w:rPr>
          <w:rFonts w:ascii="Arial" w:hAnsi="Arial" w:cs="Arial"/>
          <w:sz w:val="22"/>
          <w:szCs w:val="22"/>
        </w:rPr>
        <w:t>OŚWIADCZAMY, iż następujące dokumenty w formie elektronicznej są dostępne pod określonymi adresami internetowymi ogólnodostępnych i bezpłatnych baz danych (dotyczy CEIDG, KRS):</w:t>
      </w:r>
      <w:r>
        <w:rPr>
          <w:rFonts w:ascii="Arial" w:hAnsi="Arial" w:cs="Arial"/>
          <w:sz w:val="22"/>
          <w:szCs w:val="22"/>
        </w:rPr>
        <w:t>……………………………………………………………</w:t>
      </w:r>
    </w:p>
    <w:p w14:paraId="5A04EBFA" w14:textId="18DA34BA" w:rsidR="0060798E" w:rsidRPr="0060798E" w:rsidRDefault="0060798E" w:rsidP="0060798E">
      <w:pPr>
        <w:jc w:val="both"/>
        <w:rPr>
          <w:rFonts w:ascii="Arial" w:hAnsi="Arial" w:cs="Arial"/>
          <w:sz w:val="22"/>
          <w:szCs w:val="22"/>
        </w:rPr>
      </w:pPr>
    </w:p>
    <w:p w14:paraId="2E85ED56" w14:textId="57FC324F" w:rsidR="00844339" w:rsidRPr="0060798E" w:rsidRDefault="00844339" w:rsidP="0060798E">
      <w:pPr>
        <w:pStyle w:val="Akapitzlist"/>
        <w:numPr>
          <w:ilvl w:val="3"/>
          <w:numId w:val="12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60798E">
        <w:rPr>
          <w:rFonts w:ascii="Arial" w:hAnsi="Arial" w:cs="Arial"/>
          <w:bCs/>
          <w:sz w:val="22"/>
          <w:szCs w:val="22"/>
        </w:rPr>
        <w:t>Załącznikami do niniejszej oferty są:</w:t>
      </w:r>
    </w:p>
    <w:p w14:paraId="62EED555" w14:textId="77777777" w:rsidR="00844339" w:rsidRPr="00D61863" w:rsidRDefault="00844339" w:rsidP="0084433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61863">
        <w:rPr>
          <w:rFonts w:ascii="Arial" w:hAnsi="Arial" w:cs="Arial"/>
          <w:bCs/>
          <w:sz w:val="22"/>
          <w:szCs w:val="22"/>
        </w:rPr>
        <w:t>___________________________________</w:t>
      </w:r>
      <w:r>
        <w:rPr>
          <w:rFonts w:ascii="Arial" w:hAnsi="Arial" w:cs="Arial"/>
          <w:bCs/>
          <w:sz w:val="22"/>
          <w:szCs w:val="22"/>
        </w:rPr>
        <w:t>______________________________</w:t>
      </w:r>
    </w:p>
    <w:p w14:paraId="07FB74DE" w14:textId="7F7AF697" w:rsidR="007C6936" w:rsidRPr="005960C9" w:rsidRDefault="00844339" w:rsidP="00844339">
      <w:pPr>
        <w:rPr>
          <w:highlight w:val="yellow"/>
        </w:rPr>
      </w:pPr>
      <w:r w:rsidRPr="00D61863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</w:t>
      </w:r>
      <w:r>
        <w:rPr>
          <w:rFonts w:ascii="Arial" w:hAnsi="Arial" w:cs="Arial"/>
          <w:bCs/>
          <w:sz w:val="22"/>
          <w:szCs w:val="22"/>
        </w:rPr>
        <w:t>____________________________</w:t>
      </w:r>
    </w:p>
    <w:p w14:paraId="4AFDA49E" w14:textId="77777777" w:rsidR="00844339" w:rsidRDefault="00844339" w:rsidP="007C6936">
      <w:pPr>
        <w:spacing w:before="120"/>
        <w:rPr>
          <w:rFonts w:ascii="Arial" w:hAnsi="Arial" w:cs="Arial"/>
          <w:bCs/>
          <w:sz w:val="16"/>
          <w:szCs w:val="22"/>
          <w:highlight w:val="yellow"/>
        </w:rPr>
      </w:pPr>
    </w:p>
    <w:p w14:paraId="43D09A92" w14:textId="77777777" w:rsidR="001A3F49" w:rsidRPr="004B4D6B" w:rsidRDefault="007C6936" w:rsidP="007C6936">
      <w:pPr>
        <w:spacing w:before="120"/>
        <w:rPr>
          <w:rFonts w:ascii="Arial" w:hAnsi="Arial" w:cs="Arial"/>
          <w:bCs/>
          <w:sz w:val="16"/>
          <w:szCs w:val="22"/>
        </w:rPr>
      </w:pPr>
      <w:r w:rsidRPr="004B4D6B">
        <w:rPr>
          <w:rFonts w:ascii="Arial" w:hAnsi="Arial" w:cs="Arial"/>
          <w:bCs/>
          <w:sz w:val="16"/>
          <w:szCs w:val="22"/>
        </w:rPr>
        <w:t>* - niepotrzebne skreślić</w:t>
      </w:r>
    </w:p>
    <w:p w14:paraId="34C6B113" w14:textId="77777777" w:rsidR="00F02EE8" w:rsidRPr="004B4D6B" w:rsidRDefault="00F02EE8" w:rsidP="00805043">
      <w:pPr>
        <w:ind w:left="-540"/>
      </w:pPr>
    </w:p>
    <w:p w14:paraId="4583FE2B" w14:textId="77777777" w:rsidR="00F02EE8" w:rsidRDefault="00F02EE8" w:rsidP="00805043">
      <w:pPr>
        <w:ind w:left="-540"/>
        <w:rPr>
          <w:highlight w:val="yellow"/>
        </w:rPr>
      </w:pPr>
    </w:p>
    <w:p w14:paraId="7FA1226D" w14:textId="77777777" w:rsidR="00844339" w:rsidRDefault="00844339" w:rsidP="00805043">
      <w:pPr>
        <w:ind w:left="-540"/>
        <w:rPr>
          <w:highlight w:val="yellow"/>
        </w:rPr>
      </w:pPr>
    </w:p>
    <w:p w14:paraId="63B2B86A" w14:textId="77777777" w:rsidR="00844339" w:rsidRDefault="00844339" w:rsidP="00805043">
      <w:pPr>
        <w:ind w:left="-540"/>
        <w:rPr>
          <w:highlight w:val="yellow"/>
        </w:rPr>
      </w:pPr>
    </w:p>
    <w:p w14:paraId="5A59AE6C" w14:textId="77777777" w:rsidR="00844339" w:rsidRDefault="00844339" w:rsidP="00805043">
      <w:pPr>
        <w:ind w:left="-540"/>
        <w:rPr>
          <w:highlight w:val="yellow"/>
        </w:rPr>
      </w:pPr>
    </w:p>
    <w:p w14:paraId="3D853F00" w14:textId="77777777" w:rsidR="00844339" w:rsidRDefault="00844339" w:rsidP="00805043">
      <w:pPr>
        <w:ind w:left="-540"/>
        <w:rPr>
          <w:highlight w:val="yellow"/>
        </w:rPr>
      </w:pPr>
    </w:p>
    <w:p w14:paraId="3BCEADB4" w14:textId="77777777" w:rsidR="00844339" w:rsidRDefault="00844339" w:rsidP="00805043">
      <w:pPr>
        <w:ind w:left="-540"/>
        <w:rPr>
          <w:highlight w:val="yellow"/>
        </w:rPr>
      </w:pPr>
    </w:p>
    <w:p w14:paraId="02EAAFE8" w14:textId="77777777" w:rsidR="00844339" w:rsidRDefault="00844339" w:rsidP="00805043">
      <w:pPr>
        <w:ind w:left="-540"/>
        <w:rPr>
          <w:highlight w:val="yellow"/>
        </w:rPr>
      </w:pPr>
    </w:p>
    <w:p w14:paraId="006AFEC6" w14:textId="77777777" w:rsidR="00844339" w:rsidRDefault="00844339" w:rsidP="00805043">
      <w:pPr>
        <w:ind w:left="-540"/>
        <w:rPr>
          <w:highlight w:val="yellow"/>
        </w:rPr>
      </w:pPr>
    </w:p>
    <w:p w14:paraId="23BC9AD8" w14:textId="77777777" w:rsidR="00844339" w:rsidRDefault="00844339" w:rsidP="00805043">
      <w:pPr>
        <w:ind w:left="-540"/>
        <w:rPr>
          <w:highlight w:val="yellow"/>
        </w:rPr>
      </w:pPr>
    </w:p>
    <w:p w14:paraId="158D21B0" w14:textId="77777777" w:rsidR="00844339" w:rsidRDefault="00844339" w:rsidP="00805043">
      <w:pPr>
        <w:ind w:left="-540"/>
        <w:rPr>
          <w:highlight w:val="yellow"/>
        </w:rPr>
      </w:pPr>
    </w:p>
    <w:p w14:paraId="62521FBC" w14:textId="77777777" w:rsidR="00844339" w:rsidRDefault="00844339" w:rsidP="00805043">
      <w:pPr>
        <w:ind w:left="-540"/>
        <w:rPr>
          <w:highlight w:val="yellow"/>
        </w:rPr>
      </w:pPr>
    </w:p>
    <w:p w14:paraId="039859BD" w14:textId="77777777" w:rsidR="00844339" w:rsidRDefault="00844339" w:rsidP="00805043">
      <w:pPr>
        <w:ind w:left="-540"/>
        <w:rPr>
          <w:highlight w:val="yellow"/>
        </w:rPr>
      </w:pPr>
    </w:p>
    <w:p w14:paraId="06B748C8" w14:textId="77777777" w:rsidR="00844339" w:rsidRDefault="00844339" w:rsidP="00805043">
      <w:pPr>
        <w:ind w:left="-540"/>
        <w:rPr>
          <w:highlight w:val="yellow"/>
        </w:rPr>
      </w:pPr>
    </w:p>
    <w:p w14:paraId="406FDF12" w14:textId="77777777" w:rsidR="00844339" w:rsidRDefault="00844339" w:rsidP="00805043">
      <w:pPr>
        <w:ind w:left="-540"/>
        <w:rPr>
          <w:highlight w:val="yellow"/>
        </w:rPr>
      </w:pPr>
    </w:p>
    <w:p w14:paraId="1ECD9B25" w14:textId="77777777" w:rsidR="00844339" w:rsidRDefault="00844339" w:rsidP="00805043">
      <w:pPr>
        <w:ind w:left="-540"/>
        <w:rPr>
          <w:highlight w:val="yellow"/>
        </w:rPr>
      </w:pPr>
    </w:p>
    <w:p w14:paraId="50C5999B" w14:textId="77777777" w:rsidR="00844339" w:rsidRDefault="00844339" w:rsidP="00805043">
      <w:pPr>
        <w:ind w:left="-540"/>
        <w:rPr>
          <w:highlight w:val="yellow"/>
        </w:rPr>
      </w:pPr>
    </w:p>
    <w:p w14:paraId="3CC0F347" w14:textId="35F14222" w:rsidR="00844339" w:rsidRPr="00844339" w:rsidRDefault="00844339" w:rsidP="00331623">
      <w:pPr>
        <w:spacing w:before="120"/>
        <w:rPr>
          <w:rFonts w:ascii="Arial" w:hAnsi="Arial" w:cs="Arial"/>
          <w:b/>
          <w:bCs/>
          <w:sz w:val="22"/>
          <w:szCs w:val="22"/>
        </w:rPr>
      </w:pPr>
    </w:p>
    <w:p w14:paraId="5141C5AE" w14:textId="77777777" w:rsidR="00844339" w:rsidRPr="00844339" w:rsidRDefault="00844339" w:rsidP="0049604C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1D03544A" w14:textId="02FD71FB" w:rsidR="00944360" w:rsidRDefault="00944360" w:rsidP="00DF0B14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</w:p>
    <w:p w14:paraId="058A1F06" w14:textId="77777777" w:rsidR="007731AD" w:rsidRPr="00410CAA" w:rsidRDefault="007731AD" w:rsidP="00DF0B14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410CAA">
        <w:rPr>
          <w:rFonts w:ascii="Arial" w:hAnsi="Arial" w:cs="Arial"/>
          <w:b/>
          <w:bCs/>
          <w:sz w:val="22"/>
          <w:szCs w:val="22"/>
        </w:rPr>
        <w:lastRenderedPageBreak/>
        <w:t>Załącznik nr</w:t>
      </w:r>
      <w:r w:rsidR="002B2E80" w:rsidRPr="00410CAA">
        <w:rPr>
          <w:rFonts w:ascii="Arial" w:hAnsi="Arial" w:cs="Arial"/>
          <w:b/>
          <w:bCs/>
          <w:sz w:val="22"/>
          <w:szCs w:val="22"/>
        </w:rPr>
        <w:t xml:space="preserve"> 2</w:t>
      </w:r>
      <w:r w:rsidRPr="00410CAA">
        <w:rPr>
          <w:rFonts w:ascii="Arial" w:hAnsi="Arial" w:cs="Arial"/>
          <w:b/>
          <w:bCs/>
          <w:sz w:val="22"/>
          <w:szCs w:val="22"/>
        </w:rPr>
        <w:t xml:space="preserve"> do SIWZ </w:t>
      </w:r>
    </w:p>
    <w:p w14:paraId="1ED4E0DB" w14:textId="77777777" w:rsidR="007731AD" w:rsidRPr="00410CAA" w:rsidRDefault="007731AD" w:rsidP="00400603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67C2E375" w14:textId="77777777" w:rsidR="001558DB" w:rsidRPr="00410CAA" w:rsidRDefault="001558DB" w:rsidP="001558DB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 w:rsidRPr="00410CAA"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3A9CFEA8" w14:textId="77777777" w:rsidR="001558DB" w:rsidRPr="00410CAA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 w:rsidRPr="00410CAA"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33E2563D" w14:textId="77777777" w:rsidR="001558DB" w:rsidRPr="00410CAA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410CAA">
        <w:rPr>
          <w:rFonts w:ascii="Arial" w:hAnsi="Arial" w:cs="Arial"/>
          <w:w w:val="0"/>
          <w:lang w:eastAsia="en-GB"/>
        </w:rPr>
        <w:t xml:space="preserve"> </w:t>
      </w:r>
      <w:r w:rsidRPr="00410CAA"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410CAA"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3"/>
      </w:r>
      <w:r w:rsidRPr="00410CAA">
        <w:rPr>
          <w:rFonts w:ascii="Arial" w:hAnsi="Arial" w:cs="Arial"/>
          <w:b/>
          <w:i/>
          <w:w w:val="0"/>
          <w:lang w:eastAsia="en-GB"/>
        </w:rPr>
        <w:t>.</w:t>
      </w:r>
      <w:r w:rsidRPr="00410CAA">
        <w:rPr>
          <w:rFonts w:ascii="Arial" w:hAnsi="Arial" w:cs="Arial"/>
          <w:b/>
          <w:w w:val="0"/>
          <w:lang w:eastAsia="en-GB"/>
        </w:rPr>
        <w:t xml:space="preserve"> </w:t>
      </w:r>
      <w:r w:rsidRPr="00410CAA">
        <w:rPr>
          <w:rFonts w:ascii="Arial" w:hAnsi="Arial" w:cs="Arial"/>
          <w:b/>
          <w:lang w:eastAsia="en-GB"/>
        </w:rPr>
        <w:t>Adres publikacyjny stosownego ogłoszenia</w:t>
      </w:r>
      <w:r w:rsidRPr="00410CAA">
        <w:rPr>
          <w:rFonts w:ascii="Arial" w:hAnsi="Arial" w:cs="Arial"/>
          <w:b/>
          <w:i/>
          <w:vertAlign w:val="superscript"/>
          <w:lang w:eastAsia="en-GB"/>
        </w:rPr>
        <w:footnoteReference w:id="4"/>
      </w:r>
      <w:r w:rsidRPr="00410CAA"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0D132885" w14:textId="77777777" w:rsidR="001558DB" w:rsidRPr="00410CAA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410CAA"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33063F4C" w14:textId="40955A9C" w:rsidR="001558DB" w:rsidRPr="00410CAA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410CAA">
        <w:rPr>
          <w:rFonts w:ascii="Arial" w:hAnsi="Arial" w:cs="Arial"/>
          <w:b/>
          <w:lang w:eastAsia="en-GB"/>
        </w:rPr>
        <w:t xml:space="preserve">Numer ogłoszenia w Dz.U. S: </w:t>
      </w:r>
      <w:r w:rsidR="005F67AE" w:rsidRPr="005F67AE">
        <w:rPr>
          <w:rFonts w:ascii="Arial" w:hAnsi="Arial" w:cs="Arial"/>
          <w:b/>
          <w:lang w:eastAsia="en-GB"/>
        </w:rPr>
        <w:t>2019/S 216-529491.</w:t>
      </w:r>
    </w:p>
    <w:p w14:paraId="11B71D4E" w14:textId="77777777" w:rsidR="001558DB" w:rsidRPr="00410CAA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 w:rsidRPr="00410CAA"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8EBF2E2" w14:textId="77777777" w:rsidR="001558DB" w:rsidRPr="00410CAA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 w:rsidRPr="00410CAA"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4ED18EC2" w14:textId="77777777" w:rsidR="001558DB" w:rsidRPr="00410CAA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410CAA"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585E8D54" w14:textId="77777777" w:rsidR="001558DB" w:rsidRPr="00410CAA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 w:rsidRPr="00410CAA"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7"/>
        <w:gridCol w:w="4406"/>
      </w:tblGrid>
      <w:tr w:rsidR="008C51AD" w:rsidRPr="00B71470" w14:paraId="755726D9" w14:textId="77777777" w:rsidTr="001558DB">
        <w:trPr>
          <w:trHeight w:val="349"/>
        </w:trPr>
        <w:tc>
          <w:tcPr>
            <w:tcW w:w="4644" w:type="dxa"/>
          </w:tcPr>
          <w:p w14:paraId="3E60BC16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 w:rsidRPr="00410CAA">
              <w:rPr>
                <w:rFonts w:ascii="Arial" w:hAnsi="Arial" w:cs="Arial"/>
                <w:b/>
                <w:lang w:eastAsia="en-GB"/>
              </w:rPr>
              <w:t>Tożsamość zamawiającego</w:t>
            </w:r>
            <w:r w:rsidRPr="00410CAA"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5"/>
            </w:r>
          </w:p>
        </w:tc>
        <w:tc>
          <w:tcPr>
            <w:tcW w:w="4645" w:type="dxa"/>
          </w:tcPr>
          <w:p w14:paraId="201C7967" w14:textId="77777777" w:rsidR="00A01FB2" w:rsidRPr="00410CAA" w:rsidRDefault="001558DB" w:rsidP="00A01FB2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410CAA">
              <w:rPr>
                <w:rFonts w:ascii="Arial" w:hAnsi="Arial" w:cs="Arial"/>
                <w:b/>
                <w:lang w:eastAsia="en-GB"/>
              </w:rPr>
              <w:t>Odpowiedź:</w:t>
            </w:r>
            <w:r w:rsidR="00F93853" w:rsidRPr="00410CAA">
              <w:rPr>
                <w:rFonts w:ascii="Arial" w:hAnsi="Arial" w:cs="Arial"/>
                <w:b/>
                <w:lang w:eastAsia="en-GB"/>
              </w:rPr>
              <w:t xml:space="preserve">  </w:t>
            </w:r>
          </w:p>
          <w:p w14:paraId="7F6A1CFC" w14:textId="77777777" w:rsidR="001A3F49" w:rsidRPr="00410CAA" w:rsidRDefault="00A01FB2" w:rsidP="00A01FB2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410CAA">
              <w:rPr>
                <w:rFonts w:ascii="Arial" w:hAnsi="Arial" w:cs="Arial"/>
                <w:b/>
                <w:lang w:eastAsia="en-GB"/>
              </w:rPr>
              <w:t>Nazwa, adresy i punkty kontaktowe:</w:t>
            </w:r>
          </w:p>
          <w:p w14:paraId="24E6F512" w14:textId="696F18D8" w:rsidR="00250448" w:rsidRPr="00897DCE" w:rsidRDefault="00A01FB2" w:rsidP="00250448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 xml:space="preserve"> </w:t>
            </w:r>
          </w:p>
          <w:p w14:paraId="6088A60D" w14:textId="73357F52" w:rsidR="005558C7" w:rsidRPr="00897DCE" w:rsidRDefault="005558C7" w:rsidP="001A3F49">
            <w:pPr>
              <w:suppressAutoHyphens w:val="0"/>
              <w:rPr>
                <w:rFonts w:ascii="Arial" w:hAnsi="Arial" w:cs="Arial"/>
                <w:lang w:eastAsia="en-GB"/>
              </w:rPr>
            </w:pPr>
          </w:p>
        </w:tc>
      </w:tr>
      <w:tr w:rsidR="008C51AD" w:rsidRPr="00410CAA" w14:paraId="48658250" w14:textId="77777777" w:rsidTr="001558DB">
        <w:trPr>
          <w:trHeight w:val="349"/>
        </w:trPr>
        <w:tc>
          <w:tcPr>
            <w:tcW w:w="4644" w:type="dxa"/>
          </w:tcPr>
          <w:p w14:paraId="2B7A42C7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9276D54" w14:textId="77777777" w:rsidR="00E11253" w:rsidRPr="00E11253" w:rsidRDefault="00E11253" w:rsidP="00E11253">
            <w:pPr>
              <w:suppressAutoHyphens w:val="0"/>
              <w:jc w:val="both"/>
              <w:rPr>
                <w:rFonts w:ascii="Arial" w:hAnsi="Arial" w:cs="Arial"/>
                <w:lang w:eastAsia="en-GB"/>
              </w:rPr>
            </w:pPr>
            <w:r w:rsidRPr="00E11253">
              <w:rPr>
                <w:rFonts w:ascii="Arial" w:hAnsi="Arial" w:cs="Arial"/>
                <w:lang w:eastAsia="en-GB"/>
              </w:rPr>
              <w:t>Politechnika Poznańska</w:t>
            </w:r>
          </w:p>
          <w:p w14:paraId="289A187E" w14:textId="77777777" w:rsidR="00E11253" w:rsidRPr="00E11253" w:rsidRDefault="00E11253" w:rsidP="00E11253">
            <w:pPr>
              <w:suppressAutoHyphens w:val="0"/>
              <w:jc w:val="both"/>
              <w:rPr>
                <w:rFonts w:ascii="Arial" w:hAnsi="Arial" w:cs="Arial"/>
                <w:lang w:eastAsia="en-GB"/>
              </w:rPr>
            </w:pPr>
            <w:r w:rsidRPr="00E11253">
              <w:rPr>
                <w:rFonts w:ascii="Arial" w:hAnsi="Arial" w:cs="Arial"/>
                <w:lang w:eastAsia="en-GB"/>
              </w:rPr>
              <w:t>pl. Marii Skłodowskiej-Curie 5</w:t>
            </w:r>
          </w:p>
          <w:p w14:paraId="5A49483F" w14:textId="3AAA5F9B" w:rsidR="00A01FB2" w:rsidRPr="00410CAA" w:rsidRDefault="00E11253" w:rsidP="00E11253">
            <w:pPr>
              <w:suppressAutoHyphens w:val="0"/>
              <w:jc w:val="both"/>
              <w:rPr>
                <w:rFonts w:ascii="Arial" w:hAnsi="Arial" w:cs="Arial"/>
                <w:lang w:eastAsia="en-GB"/>
              </w:rPr>
            </w:pPr>
            <w:r w:rsidRPr="00E11253">
              <w:rPr>
                <w:rFonts w:ascii="Arial" w:hAnsi="Arial" w:cs="Arial"/>
                <w:lang w:eastAsia="en-GB"/>
              </w:rPr>
              <w:t>60-965 Poznań</w:t>
            </w:r>
          </w:p>
        </w:tc>
      </w:tr>
      <w:tr w:rsidR="008C51AD" w:rsidRPr="00410CAA" w14:paraId="7718F37B" w14:textId="77777777" w:rsidTr="001558DB">
        <w:trPr>
          <w:trHeight w:val="485"/>
        </w:trPr>
        <w:tc>
          <w:tcPr>
            <w:tcW w:w="4644" w:type="dxa"/>
          </w:tcPr>
          <w:p w14:paraId="79450057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 w:rsidRPr="00410CAA"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672AFC2B" w14:textId="19E2B690" w:rsidR="001558DB" w:rsidRPr="00410CAA" w:rsidRDefault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 w:rsidRPr="00410CAA">
              <w:rPr>
                <w:rFonts w:ascii="Arial" w:hAnsi="Arial" w:cs="Arial"/>
                <w:b/>
                <w:i/>
                <w:lang w:eastAsia="en-GB"/>
              </w:rPr>
              <w:t>Odpowiedź:</w:t>
            </w:r>
            <w:r w:rsidR="00F93853" w:rsidRPr="00410CAA">
              <w:rPr>
                <w:rFonts w:ascii="Arial" w:hAnsi="Arial" w:cs="Arial"/>
                <w:b/>
                <w:i/>
                <w:lang w:eastAsia="en-GB"/>
              </w:rPr>
              <w:t xml:space="preserve"> </w:t>
            </w:r>
          </w:p>
        </w:tc>
      </w:tr>
      <w:tr w:rsidR="008C51AD" w:rsidRPr="00410CAA" w14:paraId="01BCCCBE" w14:textId="77777777" w:rsidTr="001558DB">
        <w:trPr>
          <w:trHeight w:val="484"/>
        </w:trPr>
        <w:tc>
          <w:tcPr>
            <w:tcW w:w="4644" w:type="dxa"/>
          </w:tcPr>
          <w:p w14:paraId="1341AB2D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lastRenderedPageBreak/>
              <w:t>Tytuł lub krótki opis udzielanego zamówienia</w:t>
            </w:r>
            <w:r w:rsidRPr="00410CAA"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 w:rsidRPr="00410CAA"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595089A1" w14:textId="359C269E" w:rsidR="001558DB" w:rsidRPr="00410CAA" w:rsidRDefault="00E11253" w:rsidP="007412DA">
            <w:pPr>
              <w:spacing w:before="120"/>
              <w:rPr>
                <w:rFonts w:ascii="Arial" w:hAnsi="Arial" w:cs="Arial"/>
                <w:b/>
                <w:bCs/>
                <w:lang w:eastAsia="pl-PL"/>
              </w:rPr>
            </w:pPr>
            <w:r w:rsidRPr="00E11253">
              <w:rPr>
                <w:rFonts w:ascii="Arial" w:hAnsi="Arial" w:cs="Arial"/>
                <w:b/>
                <w:bCs/>
                <w:lang w:eastAsia="pl-PL"/>
              </w:rPr>
              <w:t>„Załogowy statek powietrzny ZSP - platforma badawcza z napędem silnikowym”</w:t>
            </w:r>
          </w:p>
        </w:tc>
      </w:tr>
      <w:tr w:rsidR="008C51AD" w:rsidRPr="00410CAA" w14:paraId="44EEC38A" w14:textId="77777777" w:rsidTr="001558DB">
        <w:trPr>
          <w:trHeight w:val="484"/>
        </w:trPr>
        <w:tc>
          <w:tcPr>
            <w:tcW w:w="4644" w:type="dxa"/>
          </w:tcPr>
          <w:p w14:paraId="4307540A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 w:rsidRPr="00410CAA">
              <w:rPr>
                <w:rFonts w:ascii="Arial" w:hAnsi="Arial" w:cs="Arial"/>
                <w:i/>
                <w:lang w:eastAsia="en-GB"/>
              </w:rPr>
              <w:t>jeżeli dotyczy</w:t>
            </w:r>
            <w:r w:rsidRPr="00410CAA">
              <w:rPr>
                <w:rFonts w:ascii="Arial" w:hAnsi="Arial" w:cs="Arial"/>
                <w:lang w:eastAsia="en-GB"/>
              </w:rPr>
              <w:t>)</w:t>
            </w:r>
            <w:r w:rsidRPr="00410CAA"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 w:rsidRPr="00410CAA"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0B2FD443" w14:textId="01221700" w:rsidR="001558DB" w:rsidRPr="00410CAA" w:rsidRDefault="00E11253" w:rsidP="0084433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AD/ZP/66/19</w:t>
            </w:r>
          </w:p>
        </w:tc>
      </w:tr>
    </w:tbl>
    <w:p w14:paraId="16D05DA0" w14:textId="77777777" w:rsidR="001558DB" w:rsidRPr="00410CAA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 w:rsidRPr="00410CAA"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 w:rsidRPr="00410CAA">
        <w:rPr>
          <w:rFonts w:ascii="Arial" w:hAnsi="Arial" w:cs="Arial"/>
          <w:b/>
          <w:i/>
          <w:lang w:eastAsia="en-GB"/>
        </w:rPr>
        <w:t>.</w:t>
      </w:r>
    </w:p>
    <w:p w14:paraId="52A48A75" w14:textId="77777777" w:rsidR="001558DB" w:rsidRPr="00410CAA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 w:rsidRPr="00410CAA">
        <w:rPr>
          <w:rFonts w:ascii="Arial" w:hAnsi="Arial" w:cs="Arial"/>
          <w:b/>
          <w:lang w:eastAsia="en-GB"/>
        </w:rPr>
        <w:t>Część II: Informacje dotyczące wykonawcy</w:t>
      </w:r>
    </w:p>
    <w:p w14:paraId="0D608159" w14:textId="77777777" w:rsidR="001558DB" w:rsidRPr="00410CAA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410CAA"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2"/>
        <w:gridCol w:w="4411"/>
      </w:tblGrid>
      <w:tr w:rsidR="008C51AD" w:rsidRPr="00410CAA" w14:paraId="31100936" w14:textId="77777777" w:rsidTr="001558DB">
        <w:tc>
          <w:tcPr>
            <w:tcW w:w="4644" w:type="dxa"/>
          </w:tcPr>
          <w:p w14:paraId="4A4EFAD0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410CAA"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52F8E257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410CAA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8C51AD" w:rsidRPr="00410CAA" w14:paraId="0C416EAA" w14:textId="77777777" w:rsidTr="001558DB">
        <w:tc>
          <w:tcPr>
            <w:tcW w:w="4644" w:type="dxa"/>
          </w:tcPr>
          <w:p w14:paraId="4F3E1BC8" w14:textId="77777777" w:rsidR="001558DB" w:rsidRPr="00410CAA" w:rsidRDefault="001558DB" w:rsidP="001558DB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1CBCA638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8C51AD" w:rsidRPr="00410CAA" w14:paraId="228C4775" w14:textId="77777777" w:rsidTr="001558DB">
        <w:trPr>
          <w:trHeight w:val="1372"/>
        </w:trPr>
        <w:tc>
          <w:tcPr>
            <w:tcW w:w="4644" w:type="dxa"/>
          </w:tcPr>
          <w:p w14:paraId="453F2BB3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237C57DB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744340A0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>[   ]</w:t>
            </w:r>
          </w:p>
          <w:p w14:paraId="531332AF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8C51AD" w:rsidRPr="00410CAA" w14:paraId="633539EA" w14:textId="77777777" w:rsidTr="001558DB">
        <w:tc>
          <w:tcPr>
            <w:tcW w:w="4644" w:type="dxa"/>
          </w:tcPr>
          <w:p w14:paraId="7A9E0BD9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C397474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8C51AD" w:rsidRPr="00410CAA" w14:paraId="2DA31922" w14:textId="77777777" w:rsidTr="001558DB">
        <w:trPr>
          <w:trHeight w:val="2002"/>
        </w:trPr>
        <w:tc>
          <w:tcPr>
            <w:tcW w:w="4644" w:type="dxa"/>
          </w:tcPr>
          <w:p w14:paraId="0BFBB38E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>Osoba lub osoby wyznaczone do kontaktów</w:t>
            </w:r>
            <w:r w:rsidRPr="00410CAA">
              <w:rPr>
                <w:rFonts w:ascii="Arial" w:hAnsi="Arial" w:cs="Arial"/>
                <w:vertAlign w:val="superscript"/>
                <w:lang w:eastAsia="en-GB"/>
              </w:rPr>
              <w:footnoteReference w:id="8"/>
            </w:r>
            <w:r w:rsidRPr="00410CAA">
              <w:rPr>
                <w:rFonts w:ascii="Arial" w:hAnsi="Arial" w:cs="Arial"/>
                <w:lang w:eastAsia="en-GB"/>
              </w:rPr>
              <w:t>:</w:t>
            </w:r>
          </w:p>
          <w:p w14:paraId="5224177E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>Telefon:</w:t>
            </w:r>
          </w:p>
          <w:p w14:paraId="4DA60C7F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>Adres e-mail:</w:t>
            </w:r>
          </w:p>
          <w:p w14:paraId="763A482A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>Adres internetowy (adres www) (</w:t>
            </w:r>
            <w:r w:rsidRPr="00410CAA">
              <w:rPr>
                <w:rFonts w:ascii="Arial" w:hAnsi="Arial" w:cs="Arial"/>
                <w:i/>
                <w:lang w:eastAsia="en-GB"/>
              </w:rPr>
              <w:t>jeżeli dotyczy</w:t>
            </w:r>
            <w:r w:rsidRPr="00410CAA"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34EF5FE8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>[……]</w:t>
            </w:r>
          </w:p>
          <w:p w14:paraId="5E3F0971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>[……]</w:t>
            </w:r>
          </w:p>
          <w:p w14:paraId="335A1CCD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>[……]</w:t>
            </w:r>
          </w:p>
          <w:p w14:paraId="230FBBC4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8C51AD" w:rsidRPr="00410CAA" w14:paraId="26644377" w14:textId="77777777" w:rsidTr="001558DB">
        <w:tc>
          <w:tcPr>
            <w:tcW w:w="4644" w:type="dxa"/>
          </w:tcPr>
          <w:p w14:paraId="6507F967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410CAA"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7DF7CC44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410CAA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8C51AD" w:rsidRPr="00410CAA" w14:paraId="0426EC7A" w14:textId="77777777" w:rsidTr="001558DB">
        <w:tc>
          <w:tcPr>
            <w:tcW w:w="4644" w:type="dxa"/>
          </w:tcPr>
          <w:p w14:paraId="6F7D0252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 w:rsidRPr="00410CAA"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 w:rsidRPr="00410CAA"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29CEF8AE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8C51AD" w:rsidRPr="00410CAA" w14:paraId="72D2BA58" w14:textId="77777777" w:rsidTr="001558DB">
        <w:tc>
          <w:tcPr>
            <w:tcW w:w="4644" w:type="dxa"/>
          </w:tcPr>
          <w:p w14:paraId="644ABFD0" w14:textId="77777777" w:rsidR="001558DB" w:rsidRPr="00410CAA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 w:rsidRPr="00410CAA"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10"/>
            </w:r>
            <w:r w:rsidRPr="00410CAA"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 w:rsidRPr="00410CAA">
              <w:rPr>
                <w:rFonts w:ascii="Arial" w:hAnsi="Arial" w:cs="Arial"/>
                <w:b/>
                <w:lang w:eastAsia="en-GB"/>
              </w:rPr>
              <w:t xml:space="preserve"> </w:t>
            </w:r>
            <w:r w:rsidRPr="00410CAA">
              <w:rPr>
                <w:rFonts w:ascii="Arial" w:hAnsi="Arial" w:cs="Arial"/>
                <w:lang w:eastAsia="en-GB"/>
              </w:rPr>
              <w:t xml:space="preserve">czy wykonawca jest zakładem pracy chronionej, „przedsiębiorstwem </w:t>
            </w:r>
            <w:r w:rsidRPr="00410CAA">
              <w:rPr>
                <w:rFonts w:ascii="Arial" w:hAnsi="Arial" w:cs="Arial"/>
                <w:lang w:eastAsia="en-GB"/>
              </w:rPr>
              <w:lastRenderedPageBreak/>
              <w:t>społecznym”</w:t>
            </w:r>
            <w:r w:rsidRPr="00410CAA"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 w:rsidRPr="00410CAA"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b/>
                <w:lang w:eastAsia="en-GB"/>
              </w:rPr>
              <w:t>Jeżeli tak,</w:t>
            </w:r>
            <w:r w:rsidRPr="00410CAA"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 w:rsidRPr="00410CAA"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 w:rsidRPr="00410CAA">
              <w:rPr>
                <w:rFonts w:ascii="Arial" w:hAnsi="Arial" w:cs="Arial"/>
                <w:lang w:eastAsia="en-GB"/>
              </w:rPr>
              <w:t>?</w:t>
            </w:r>
            <w:r w:rsidRPr="00410CAA"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410CAA"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 w:rsidRPr="00410CAA"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22AD70F2" w14:textId="77777777" w:rsidR="001558DB" w:rsidRPr="00410CAA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lastRenderedPageBreak/>
              <w:br/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  <w:t>[…]</w:t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  <w:t>[….]</w:t>
            </w:r>
            <w:r w:rsidRPr="00410CAA">
              <w:rPr>
                <w:rFonts w:ascii="Arial" w:hAnsi="Arial" w:cs="Arial"/>
                <w:lang w:eastAsia="en-GB"/>
              </w:rPr>
              <w:br/>
            </w:r>
          </w:p>
        </w:tc>
      </w:tr>
      <w:tr w:rsidR="008C51AD" w:rsidRPr="00410CAA" w14:paraId="10EAC3BA" w14:textId="77777777" w:rsidTr="001558DB">
        <w:tc>
          <w:tcPr>
            <w:tcW w:w="4644" w:type="dxa"/>
          </w:tcPr>
          <w:p w14:paraId="1943B849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560174CD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8C51AD" w:rsidRPr="00410CAA" w14:paraId="1F6C9B14" w14:textId="77777777" w:rsidTr="001558DB">
        <w:tc>
          <w:tcPr>
            <w:tcW w:w="4644" w:type="dxa"/>
          </w:tcPr>
          <w:p w14:paraId="19637596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b/>
                <w:lang w:eastAsia="en-GB"/>
              </w:rPr>
              <w:t>Jeżeli tak</w:t>
            </w:r>
            <w:r w:rsidRPr="00410CAA">
              <w:rPr>
                <w:rFonts w:ascii="Arial" w:hAnsi="Arial" w:cs="Arial"/>
                <w:lang w:eastAsia="en-GB"/>
              </w:rPr>
              <w:t>:</w:t>
            </w:r>
          </w:p>
          <w:p w14:paraId="17A2CC1E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410CAA"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5B7D5F75" w14:textId="77777777" w:rsidR="001558DB" w:rsidRPr="00410CAA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 w:rsidRPr="00410CAA"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410CAA">
              <w:rPr>
                <w:rFonts w:ascii="Arial" w:hAnsi="Arial" w:cs="Arial"/>
                <w:vertAlign w:val="superscript"/>
                <w:lang w:eastAsia="en-GB"/>
              </w:rPr>
              <w:footnoteReference w:id="12"/>
            </w:r>
            <w:r w:rsidRPr="00410CAA">
              <w:rPr>
                <w:rFonts w:ascii="Arial" w:hAnsi="Arial" w:cs="Arial"/>
                <w:lang w:eastAsia="en-GB"/>
              </w:rPr>
              <w:t>:</w:t>
            </w:r>
            <w:r w:rsidRPr="00410CAA"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 w:rsidRPr="00410CAA">
              <w:rPr>
                <w:rFonts w:ascii="Arial" w:hAnsi="Arial" w:cs="Arial"/>
                <w:lang w:eastAsia="en-GB"/>
              </w:rPr>
              <w:t xml:space="preserve"> </w:t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 w:rsidRPr="00410CAA">
              <w:rPr>
                <w:rFonts w:ascii="Arial" w:hAnsi="Arial" w:cs="Arial"/>
                <w:b/>
                <w:i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t xml:space="preserve">e) Czy wykonawca będzie w stanie przedstawić zaświadczenie odnoszące się do płatności składek na ubezpieczenie społeczne i podatków lub przedstawić informacje, które umożliwią instytucji zamawiającej lub podmiotowi zamawiającemu uzyskanie tego </w:t>
            </w:r>
            <w:r w:rsidRPr="00410CAA">
              <w:rPr>
                <w:rFonts w:ascii="Arial" w:hAnsi="Arial" w:cs="Arial"/>
                <w:lang w:eastAsia="en-GB"/>
              </w:rPr>
              <w:lastRenderedPageBreak/>
              <w:t>zaświadczenia bezpośrednio za pomocą bezpłatnej krajowej bazy danych w dowolnym państwie członkowskim?</w:t>
            </w:r>
            <w:r w:rsidRPr="00410CAA"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73C3ED0F" w14:textId="77777777" w:rsidR="001558DB" w:rsidRPr="00410CAA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lastRenderedPageBreak/>
              <w:br/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</w:r>
          </w:p>
          <w:p w14:paraId="3E6A4552" w14:textId="77777777" w:rsidR="001558DB" w:rsidRPr="00410CAA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>a) [……]</w:t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</w:r>
          </w:p>
          <w:p w14:paraId="0DF231C9" w14:textId="77777777" w:rsidR="001558DB" w:rsidRPr="00410CAA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 w:rsidRPr="00410CAA"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 w:rsidRPr="00410CAA">
              <w:rPr>
                <w:rFonts w:ascii="Arial" w:hAnsi="Arial" w:cs="Arial"/>
                <w:lang w:eastAsia="en-GB"/>
              </w:rPr>
              <w:br/>
              <w:t>c) [……]</w:t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  <w:t>d) [] Tak [] Nie</w:t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  <w:t>e) [] Tak [] Nie</w:t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lastRenderedPageBreak/>
              <w:br/>
              <w:t>(adres internetowy, wydający urząd lub organ, dokładne dane referencyjne dokumentacji):</w:t>
            </w:r>
            <w:r w:rsidRPr="00410CAA"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8C51AD" w:rsidRPr="00410CAA" w14:paraId="76FE151D" w14:textId="77777777" w:rsidTr="001558DB">
        <w:tc>
          <w:tcPr>
            <w:tcW w:w="4644" w:type="dxa"/>
          </w:tcPr>
          <w:p w14:paraId="24860471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410CAA"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4465230A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410CAA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8C51AD" w:rsidRPr="00410CAA" w14:paraId="32388289" w14:textId="77777777" w:rsidTr="001558DB">
        <w:tc>
          <w:tcPr>
            <w:tcW w:w="4644" w:type="dxa"/>
          </w:tcPr>
          <w:p w14:paraId="0C7CFB9D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 w:rsidRPr="00410CAA">
              <w:rPr>
                <w:rFonts w:ascii="Arial" w:hAnsi="Arial" w:cs="Arial"/>
                <w:vertAlign w:val="superscript"/>
                <w:lang w:eastAsia="en-GB"/>
              </w:rPr>
              <w:footnoteReference w:id="13"/>
            </w:r>
            <w:r w:rsidRPr="00410CAA"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31CD761A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8C51AD" w:rsidRPr="00410CAA" w14:paraId="0EAC453A" w14:textId="77777777" w:rsidTr="001558DB">
        <w:tc>
          <w:tcPr>
            <w:tcW w:w="9289" w:type="dxa"/>
            <w:gridSpan w:val="2"/>
            <w:shd w:val="clear" w:color="auto" w:fill="BFBFBF"/>
          </w:tcPr>
          <w:p w14:paraId="3CF4995C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8C51AD" w:rsidRPr="00410CAA" w14:paraId="6949DFFD" w14:textId="77777777" w:rsidTr="001558DB">
        <w:tc>
          <w:tcPr>
            <w:tcW w:w="4644" w:type="dxa"/>
          </w:tcPr>
          <w:p w14:paraId="01E87DA4" w14:textId="77777777" w:rsidR="001558DB" w:rsidRPr="00410CAA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b/>
                <w:lang w:eastAsia="en-GB"/>
              </w:rPr>
              <w:t>Jeżeli tak</w:t>
            </w:r>
            <w:r w:rsidRPr="00410CAA">
              <w:rPr>
                <w:rFonts w:ascii="Arial" w:hAnsi="Arial" w:cs="Arial"/>
                <w:lang w:eastAsia="en-GB"/>
              </w:rPr>
              <w:t>:</w:t>
            </w:r>
            <w:r w:rsidRPr="00410CAA"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 w:rsidRPr="00410CAA"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410CAA"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4F28BF90" w14:textId="77777777" w:rsidR="001558DB" w:rsidRPr="00410CAA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br/>
              <w:t>a): [……]</w:t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  <w:t>b): [……]</w:t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8C51AD" w:rsidRPr="00410CAA" w14:paraId="12A0CDF2" w14:textId="77777777" w:rsidTr="001558DB">
        <w:tc>
          <w:tcPr>
            <w:tcW w:w="4644" w:type="dxa"/>
          </w:tcPr>
          <w:p w14:paraId="5222D43C" w14:textId="77777777" w:rsidR="001558DB" w:rsidRPr="00410CAA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410CAA"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1D34EE25" w14:textId="77777777" w:rsidR="001558DB" w:rsidRPr="00410CAA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410CAA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8C51AD" w:rsidRPr="00410CAA" w14:paraId="2FE9FFEA" w14:textId="77777777" w:rsidTr="001558DB">
        <w:tc>
          <w:tcPr>
            <w:tcW w:w="4644" w:type="dxa"/>
          </w:tcPr>
          <w:p w14:paraId="3E0981D9" w14:textId="77777777" w:rsidR="001558DB" w:rsidRPr="00410CAA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0DC73FDF" w14:textId="77777777" w:rsidR="001558DB" w:rsidRPr="00410CAA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F0B8CCC" w14:textId="77777777" w:rsidR="001558DB" w:rsidRPr="00410CAA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410CAA">
        <w:rPr>
          <w:rFonts w:ascii="Arial" w:hAnsi="Arial" w:cs="Arial"/>
          <w:smallCaps/>
          <w:lang w:eastAsia="en-GB"/>
        </w:rPr>
        <w:t>B: Informacje na temat przedstawicieli wykonawcy</w:t>
      </w:r>
    </w:p>
    <w:p w14:paraId="39255151" w14:textId="77777777" w:rsidR="001558DB" w:rsidRPr="00410CAA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 w:rsidRPr="00410CAA"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 w:rsidRPr="00410CAA">
        <w:rPr>
          <w:rFonts w:ascii="Arial" w:hAnsi="Arial" w:cs="Arial"/>
          <w:i/>
          <w:lang w:eastAsia="en-GB"/>
        </w:rPr>
        <w:t>ych</w:t>
      </w:r>
      <w:proofErr w:type="spellEnd"/>
      <w:r w:rsidRPr="00410CAA"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6"/>
        <w:gridCol w:w="4377"/>
      </w:tblGrid>
      <w:tr w:rsidR="008C51AD" w:rsidRPr="00410CAA" w14:paraId="61A9A4B1" w14:textId="77777777" w:rsidTr="001558DB">
        <w:tc>
          <w:tcPr>
            <w:tcW w:w="4644" w:type="dxa"/>
          </w:tcPr>
          <w:p w14:paraId="67AD56C8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410CAA"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7FE725FF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410CAA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8C51AD" w:rsidRPr="00410CAA" w14:paraId="1793BC2D" w14:textId="77777777" w:rsidTr="001558DB">
        <w:tc>
          <w:tcPr>
            <w:tcW w:w="4644" w:type="dxa"/>
          </w:tcPr>
          <w:p w14:paraId="441FFA49" w14:textId="77777777" w:rsidR="001558DB" w:rsidRPr="00410CAA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 xml:space="preserve">Imię i nazwisko, </w:t>
            </w:r>
            <w:r w:rsidRPr="00410CAA"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19D19026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>[……],</w:t>
            </w:r>
            <w:r w:rsidRPr="00410CAA"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8C51AD" w:rsidRPr="00410CAA" w14:paraId="2B74D8AA" w14:textId="77777777" w:rsidTr="001558DB">
        <w:tc>
          <w:tcPr>
            <w:tcW w:w="4644" w:type="dxa"/>
          </w:tcPr>
          <w:p w14:paraId="19A6D0EF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2FAA1859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8C51AD" w:rsidRPr="00410CAA" w14:paraId="46674A7D" w14:textId="77777777" w:rsidTr="001558DB">
        <w:tc>
          <w:tcPr>
            <w:tcW w:w="4644" w:type="dxa"/>
          </w:tcPr>
          <w:p w14:paraId="3CA8AC6D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2DEBB40E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8C51AD" w:rsidRPr="00410CAA" w14:paraId="0FF61493" w14:textId="77777777" w:rsidTr="001558DB">
        <w:tc>
          <w:tcPr>
            <w:tcW w:w="4644" w:type="dxa"/>
          </w:tcPr>
          <w:p w14:paraId="03A1693E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24F1C1B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8C51AD" w:rsidRPr="00410CAA" w14:paraId="38377BC0" w14:textId="77777777" w:rsidTr="001558DB">
        <w:tc>
          <w:tcPr>
            <w:tcW w:w="4644" w:type="dxa"/>
          </w:tcPr>
          <w:p w14:paraId="6E7FF9EE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3EA417F2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8C51AD" w:rsidRPr="00410CAA" w14:paraId="5C98E77B" w14:textId="77777777" w:rsidTr="001558DB">
        <w:tc>
          <w:tcPr>
            <w:tcW w:w="4644" w:type="dxa"/>
          </w:tcPr>
          <w:p w14:paraId="4393509D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lastRenderedPageBreak/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0588650A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0F53205" w14:textId="77777777" w:rsidR="001558DB" w:rsidRPr="00410CAA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410CAA"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4"/>
        <w:gridCol w:w="4409"/>
      </w:tblGrid>
      <w:tr w:rsidR="008C51AD" w:rsidRPr="00410CAA" w14:paraId="18B968E8" w14:textId="77777777" w:rsidTr="001558DB">
        <w:tc>
          <w:tcPr>
            <w:tcW w:w="4644" w:type="dxa"/>
          </w:tcPr>
          <w:p w14:paraId="098CEFF1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410CAA"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EDDA96B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410CAA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8C51AD" w:rsidRPr="00410CAA" w14:paraId="466F6FC3" w14:textId="77777777" w:rsidTr="001558DB">
        <w:tc>
          <w:tcPr>
            <w:tcW w:w="4644" w:type="dxa"/>
          </w:tcPr>
          <w:p w14:paraId="1BFA49A6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6BE83613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F653B" w14:textId="77777777" w:rsidR="001558DB" w:rsidRPr="00410CAA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410CAA">
        <w:rPr>
          <w:rFonts w:ascii="Arial" w:hAnsi="Arial" w:cs="Arial"/>
          <w:b/>
          <w:lang w:eastAsia="en-GB"/>
        </w:rPr>
        <w:t>Jeżeli tak</w:t>
      </w:r>
      <w:r w:rsidRPr="00410CAA">
        <w:rPr>
          <w:rFonts w:ascii="Arial" w:hAnsi="Arial" w:cs="Arial"/>
          <w:lang w:eastAsia="en-GB"/>
        </w:rPr>
        <w:t xml:space="preserve">, proszę przedstawić – </w:t>
      </w:r>
      <w:r w:rsidRPr="00410CAA">
        <w:rPr>
          <w:rFonts w:ascii="Arial" w:hAnsi="Arial" w:cs="Arial"/>
          <w:b/>
          <w:lang w:eastAsia="en-GB"/>
        </w:rPr>
        <w:t>dla każdego</w:t>
      </w:r>
      <w:r w:rsidRPr="00410CAA"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 w:rsidRPr="00410CAA">
        <w:rPr>
          <w:rFonts w:ascii="Arial" w:hAnsi="Arial" w:cs="Arial"/>
          <w:b/>
          <w:lang w:eastAsia="en-GB"/>
        </w:rPr>
        <w:t>niniejszej części sekcja A i B oraz w części III</w:t>
      </w:r>
      <w:r w:rsidRPr="00410CAA">
        <w:rPr>
          <w:rFonts w:ascii="Arial" w:hAnsi="Arial" w:cs="Arial"/>
          <w:lang w:eastAsia="en-GB"/>
        </w:rPr>
        <w:t xml:space="preserve">, należycie wypełniony i podpisany przez dane podmioty. </w:t>
      </w:r>
      <w:r w:rsidRPr="00410CAA"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410CAA"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410CAA">
        <w:rPr>
          <w:rFonts w:ascii="Arial" w:hAnsi="Arial" w:cs="Arial"/>
          <w:vertAlign w:val="superscript"/>
          <w:lang w:eastAsia="en-GB"/>
        </w:rPr>
        <w:footnoteReference w:id="14"/>
      </w:r>
      <w:r w:rsidRPr="00410CAA">
        <w:rPr>
          <w:rFonts w:ascii="Arial" w:hAnsi="Arial" w:cs="Arial"/>
          <w:lang w:eastAsia="en-GB"/>
        </w:rPr>
        <w:t>.</w:t>
      </w:r>
    </w:p>
    <w:p w14:paraId="1B7B56A9" w14:textId="77777777" w:rsidR="001558DB" w:rsidRPr="00410CAA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 w:rsidRPr="00410CAA"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65B85D25" w14:textId="77777777" w:rsidR="001558DB" w:rsidRPr="00410CAA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 w:rsidRPr="00410CAA"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5"/>
        <w:gridCol w:w="4408"/>
      </w:tblGrid>
      <w:tr w:rsidR="008C51AD" w:rsidRPr="00410CAA" w14:paraId="2CF74DBA" w14:textId="77777777" w:rsidTr="001558DB">
        <w:tc>
          <w:tcPr>
            <w:tcW w:w="4644" w:type="dxa"/>
          </w:tcPr>
          <w:p w14:paraId="6CDA46C8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410CAA"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0CDA478B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410CAA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8C51AD" w:rsidRPr="00410CAA" w14:paraId="3C465727" w14:textId="77777777" w:rsidTr="001558DB">
        <w:tc>
          <w:tcPr>
            <w:tcW w:w="4644" w:type="dxa"/>
          </w:tcPr>
          <w:p w14:paraId="266DB52F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59CC9308" w14:textId="77777777" w:rsidR="001558DB" w:rsidRPr="00410CAA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>[] Tak [] Nie</w:t>
            </w:r>
            <w:r w:rsidRPr="00410CAA">
              <w:rPr>
                <w:rFonts w:ascii="Arial" w:hAnsi="Arial" w:cs="Arial"/>
                <w:lang w:eastAsia="en-GB"/>
              </w:rPr>
              <w:br/>
              <w:t xml:space="preserve">Jeżeli </w:t>
            </w:r>
            <w:r w:rsidRPr="00410CAA">
              <w:rPr>
                <w:rFonts w:ascii="Arial" w:hAnsi="Arial" w:cs="Arial"/>
                <w:b/>
                <w:lang w:eastAsia="en-GB"/>
              </w:rPr>
              <w:t>tak i o ile jest to wiadome</w:t>
            </w:r>
            <w:r w:rsidRPr="00410CAA"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18317446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718A5612" w14:textId="77777777" w:rsidR="001558DB" w:rsidRPr="00410CAA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410CAA"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 w:rsidRPr="00410CAA">
        <w:rPr>
          <w:rFonts w:ascii="Arial" w:hAnsi="Arial" w:cs="Arial"/>
          <w:lang w:eastAsia="en-GB"/>
        </w:rPr>
        <w:t xml:space="preserve">oprócz informacji </w:t>
      </w:r>
      <w:r w:rsidRPr="00410CAA"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6314E7C0" w14:textId="77777777" w:rsidR="001558DB" w:rsidRPr="00410CAA" w:rsidRDefault="001558DB" w:rsidP="001558DB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 w:rsidRPr="00410CAA">
        <w:rPr>
          <w:rFonts w:ascii="Arial" w:hAnsi="Arial" w:cs="Arial"/>
          <w:lang w:eastAsia="en-GB"/>
        </w:rPr>
        <w:br w:type="page"/>
      </w:r>
    </w:p>
    <w:p w14:paraId="340B8A4A" w14:textId="77777777" w:rsidR="001558DB" w:rsidRPr="00410CAA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 w:rsidRPr="00410CAA"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39C5150C" w14:textId="77777777" w:rsidR="001558DB" w:rsidRPr="00410CAA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410CAA"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8C530DE" w14:textId="77777777" w:rsidR="001558DB" w:rsidRPr="00410CAA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410CAA"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1FF0A7BE" w14:textId="77777777" w:rsidR="001558DB" w:rsidRPr="00410CAA" w:rsidRDefault="001558DB" w:rsidP="00F377AF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 w:rsidRPr="00410CAA">
        <w:rPr>
          <w:rFonts w:ascii="Arial" w:hAnsi="Arial" w:cs="Arial"/>
          <w:lang w:eastAsia="en-GB"/>
        </w:rPr>
        <w:t xml:space="preserve">udział w </w:t>
      </w:r>
      <w:r w:rsidRPr="00410CAA">
        <w:rPr>
          <w:rFonts w:ascii="Arial" w:hAnsi="Arial" w:cs="Arial"/>
          <w:b/>
          <w:lang w:eastAsia="en-GB"/>
        </w:rPr>
        <w:t>organizacji przestępczej</w:t>
      </w:r>
      <w:r w:rsidRPr="00410CAA">
        <w:rPr>
          <w:rFonts w:ascii="Arial" w:hAnsi="Arial" w:cs="Arial"/>
          <w:b/>
          <w:vertAlign w:val="superscript"/>
          <w:lang w:eastAsia="en-GB"/>
        </w:rPr>
        <w:footnoteReference w:id="15"/>
      </w:r>
      <w:r w:rsidRPr="00410CAA">
        <w:rPr>
          <w:rFonts w:ascii="Arial" w:hAnsi="Arial" w:cs="Arial"/>
          <w:lang w:eastAsia="en-GB"/>
        </w:rPr>
        <w:t>;</w:t>
      </w:r>
    </w:p>
    <w:p w14:paraId="6E5FD77F" w14:textId="77777777" w:rsidR="001558DB" w:rsidRPr="00410CAA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 w:rsidRPr="00410CAA">
        <w:rPr>
          <w:rFonts w:ascii="Arial" w:hAnsi="Arial" w:cs="Arial"/>
          <w:b/>
          <w:lang w:eastAsia="en-GB"/>
        </w:rPr>
        <w:t>korupcja</w:t>
      </w:r>
      <w:r w:rsidRPr="00410CAA">
        <w:rPr>
          <w:rFonts w:ascii="Arial" w:hAnsi="Arial" w:cs="Arial"/>
          <w:b/>
          <w:vertAlign w:val="superscript"/>
          <w:lang w:eastAsia="en-GB"/>
        </w:rPr>
        <w:footnoteReference w:id="16"/>
      </w:r>
      <w:r w:rsidRPr="00410CAA">
        <w:rPr>
          <w:rFonts w:ascii="Arial" w:hAnsi="Arial" w:cs="Arial"/>
          <w:lang w:eastAsia="en-GB"/>
        </w:rPr>
        <w:t>;</w:t>
      </w:r>
    </w:p>
    <w:p w14:paraId="6DDB1B2B" w14:textId="77777777" w:rsidR="001558DB" w:rsidRPr="00410CAA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 w:rsidRPr="00410CAA">
        <w:rPr>
          <w:rFonts w:ascii="Arial" w:hAnsi="Arial" w:cs="Arial"/>
          <w:b/>
          <w:w w:val="0"/>
          <w:lang w:eastAsia="en-GB"/>
        </w:rPr>
        <w:t>nadużycie finansowe</w:t>
      </w:r>
      <w:r w:rsidRPr="00410CAA"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  <w:r w:rsidRPr="00410CAA">
        <w:rPr>
          <w:rFonts w:ascii="Arial" w:hAnsi="Arial" w:cs="Arial"/>
          <w:w w:val="0"/>
          <w:lang w:eastAsia="en-GB"/>
        </w:rPr>
        <w:t>;</w:t>
      </w:r>
    </w:p>
    <w:p w14:paraId="09AE4087" w14:textId="77777777" w:rsidR="001558DB" w:rsidRPr="00410CAA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 w:rsidRPr="00410CAA"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 w:rsidRPr="00410CAA">
        <w:rPr>
          <w:rFonts w:ascii="Arial" w:hAnsi="Arial" w:cs="Arial"/>
          <w:b/>
          <w:w w:val="0"/>
          <w:vertAlign w:val="superscript"/>
          <w:lang w:eastAsia="en-GB"/>
        </w:rPr>
        <w:footnoteReference w:id="18"/>
      </w:r>
    </w:p>
    <w:p w14:paraId="7CEE30EA" w14:textId="77777777" w:rsidR="001558DB" w:rsidRPr="00410CAA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 w:rsidRPr="00410CAA">
        <w:rPr>
          <w:rFonts w:ascii="Arial" w:hAnsi="Arial" w:cs="Arial"/>
          <w:b/>
          <w:w w:val="0"/>
          <w:lang w:eastAsia="en-GB"/>
        </w:rPr>
        <w:t>pranie pieniędzy lub finansowanie terroryzmu</w:t>
      </w:r>
      <w:r w:rsidRPr="00410CAA">
        <w:rPr>
          <w:rFonts w:ascii="Arial" w:hAnsi="Arial" w:cs="Arial"/>
          <w:b/>
          <w:w w:val="0"/>
          <w:vertAlign w:val="superscript"/>
          <w:lang w:eastAsia="en-GB"/>
        </w:rPr>
        <w:footnoteReference w:id="19"/>
      </w:r>
    </w:p>
    <w:p w14:paraId="58D771D9" w14:textId="77777777" w:rsidR="001558DB" w:rsidRPr="00410CAA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 w:rsidRPr="00410CAA">
        <w:rPr>
          <w:rFonts w:ascii="Arial" w:hAnsi="Arial" w:cs="Arial"/>
          <w:b/>
          <w:lang w:eastAsia="en-GB"/>
        </w:rPr>
        <w:t>praca dzieci</w:t>
      </w:r>
      <w:r w:rsidRPr="00410CAA">
        <w:rPr>
          <w:rFonts w:ascii="Arial" w:hAnsi="Arial" w:cs="Arial"/>
          <w:lang w:eastAsia="en-GB"/>
        </w:rPr>
        <w:t xml:space="preserve"> i inne formy </w:t>
      </w:r>
      <w:r w:rsidRPr="00410CAA">
        <w:rPr>
          <w:rFonts w:ascii="Arial" w:hAnsi="Arial" w:cs="Arial"/>
          <w:b/>
          <w:lang w:eastAsia="en-GB"/>
        </w:rPr>
        <w:t>handlu ludźmi</w:t>
      </w:r>
      <w:r w:rsidRPr="00410CAA">
        <w:rPr>
          <w:rFonts w:ascii="Arial" w:hAnsi="Arial" w:cs="Arial"/>
          <w:b/>
          <w:vertAlign w:val="superscript"/>
          <w:lang w:eastAsia="en-GB"/>
        </w:rPr>
        <w:footnoteReference w:id="20"/>
      </w:r>
      <w:r w:rsidRPr="00410CAA"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9"/>
        <w:gridCol w:w="4424"/>
      </w:tblGrid>
      <w:tr w:rsidR="008C51AD" w:rsidRPr="00410CAA" w14:paraId="2F478BDF" w14:textId="77777777" w:rsidTr="001558DB">
        <w:tc>
          <w:tcPr>
            <w:tcW w:w="4644" w:type="dxa"/>
          </w:tcPr>
          <w:p w14:paraId="5C3780F3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410CAA"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85AD26D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410CAA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8C51AD" w:rsidRPr="00410CAA" w14:paraId="4019780F" w14:textId="77777777" w:rsidTr="001558DB">
        <w:tc>
          <w:tcPr>
            <w:tcW w:w="4644" w:type="dxa"/>
          </w:tcPr>
          <w:p w14:paraId="66CDAF8B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 xml:space="preserve">Czy w stosunku do </w:t>
            </w:r>
            <w:r w:rsidRPr="00410CAA">
              <w:rPr>
                <w:rFonts w:ascii="Arial" w:hAnsi="Arial" w:cs="Arial"/>
                <w:b/>
                <w:lang w:eastAsia="en-GB"/>
              </w:rPr>
              <w:t>samego wykonawcy</w:t>
            </w:r>
            <w:r w:rsidRPr="00410CAA">
              <w:rPr>
                <w:rFonts w:ascii="Arial" w:hAnsi="Arial" w:cs="Arial"/>
                <w:lang w:eastAsia="en-GB"/>
              </w:rPr>
              <w:t xml:space="preserve"> bądź </w:t>
            </w:r>
            <w:r w:rsidRPr="00410CAA">
              <w:rPr>
                <w:rFonts w:ascii="Arial" w:hAnsi="Arial" w:cs="Arial"/>
                <w:b/>
                <w:lang w:eastAsia="en-GB"/>
              </w:rPr>
              <w:t>jakiejkolwiek</w:t>
            </w:r>
            <w:r w:rsidRPr="00410CAA"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410CAA"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 w:rsidRPr="00410CAA"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7BD456E9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>[] Tak [] Nie</w:t>
            </w:r>
          </w:p>
          <w:p w14:paraId="1C172CAC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410CAA"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 w:rsidRPr="00410CAA"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8C51AD" w:rsidRPr="00410CAA" w14:paraId="36EB24DE" w14:textId="77777777" w:rsidTr="001558DB">
        <w:tc>
          <w:tcPr>
            <w:tcW w:w="4644" w:type="dxa"/>
          </w:tcPr>
          <w:p w14:paraId="2C1FAC6B" w14:textId="77777777" w:rsidR="001558DB" w:rsidRPr="00410CAA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b/>
                <w:lang w:eastAsia="en-GB"/>
              </w:rPr>
              <w:t>Jeżeli tak</w:t>
            </w:r>
            <w:r w:rsidRPr="00410CAA">
              <w:rPr>
                <w:rFonts w:ascii="Arial" w:hAnsi="Arial" w:cs="Arial"/>
                <w:lang w:eastAsia="en-GB"/>
              </w:rPr>
              <w:t>, proszę podać</w:t>
            </w:r>
            <w:r w:rsidRPr="00410CAA"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 w:rsidRPr="00410CAA">
              <w:rPr>
                <w:rFonts w:ascii="Arial" w:hAnsi="Arial" w:cs="Arial"/>
                <w:lang w:eastAsia="en-GB"/>
              </w:rPr>
              <w:t>:</w:t>
            </w:r>
            <w:r w:rsidRPr="00410CAA"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 w:rsidRPr="00410CAA"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56265DF6" w14:textId="77777777" w:rsidR="001558DB" w:rsidRPr="00410CAA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 w:rsidRPr="00410CAA"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  <w:t>b) [……]</w:t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 w:rsidRPr="00410CAA">
              <w:rPr>
                <w:rFonts w:ascii="Arial" w:hAnsi="Arial" w:cs="Arial"/>
                <w:lang w:eastAsia="en-GB"/>
              </w:rPr>
              <w:t>ych</w:t>
            </w:r>
            <w:proofErr w:type="spellEnd"/>
            <w:r w:rsidRPr="00410CAA">
              <w:rPr>
                <w:rFonts w:ascii="Arial" w:hAnsi="Arial" w:cs="Arial"/>
                <w:lang w:eastAsia="en-GB"/>
              </w:rPr>
              <w:t>) to dotyczy.</w:t>
            </w:r>
          </w:p>
          <w:p w14:paraId="18EF7F16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410CAA">
              <w:rPr>
                <w:rFonts w:ascii="Arial" w:hAnsi="Arial" w:cs="Arial"/>
                <w:vertAlign w:val="superscript"/>
                <w:lang w:eastAsia="en-GB"/>
              </w:rPr>
              <w:footnoteReference w:id="23"/>
            </w:r>
          </w:p>
        </w:tc>
      </w:tr>
      <w:tr w:rsidR="008C51AD" w:rsidRPr="00410CAA" w14:paraId="0E24AE83" w14:textId="77777777" w:rsidTr="001558DB">
        <w:tc>
          <w:tcPr>
            <w:tcW w:w="4644" w:type="dxa"/>
          </w:tcPr>
          <w:p w14:paraId="75F22320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410CAA"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 w:rsidRPr="00410CAA"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653A7198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8C51AD" w:rsidRPr="00410CAA" w14:paraId="03073B1D" w14:textId="77777777" w:rsidTr="001558DB">
        <w:tc>
          <w:tcPr>
            <w:tcW w:w="4644" w:type="dxa"/>
          </w:tcPr>
          <w:p w14:paraId="30478659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b/>
                <w:lang w:eastAsia="en-GB"/>
              </w:rPr>
              <w:t>Jeżeli tak</w:t>
            </w:r>
            <w:r w:rsidRPr="00410CAA"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 w:rsidRPr="00410CAA"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5"/>
            </w:r>
            <w:r w:rsidRPr="00410CAA"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42F9C4FF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47737E28" w14:textId="77777777" w:rsidR="001558DB" w:rsidRPr="00410CAA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 w:rsidRPr="00410CAA"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0"/>
        <w:gridCol w:w="2216"/>
        <w:gridCol w:w="2217"/>
      </w:tblGrid>
      <w:tr w:rsidR="008C51AD" w:rsidRPr="00410CAA" w14:paraId="08F99B7A" w14:textId="77777777" w:rsidTr="001558DB">
        <w:tc>
          <w:tcPr>
            <w:tcW w:w="4644" w:type="dxa"/>
          </w:tcPr>
          <w:p w14:paraId="34BBAE55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410CAA"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1F1BCFA4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410CAA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8C51AD" w:rsidRPr="00410CAA" w14:paraId="6AE54861" w14:textId="77777777" w:rsidTr="001558DB">
        <w:tc>
          <w:tcPr>
            <w:tcW w:w="4644" w:type="dxa"/>
          </w:tcPr>
          <w:p w14:paraId="6ACE4313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 w:rsidRPr="00410CAA"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 w:rsidRPr="00410CAA"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05F0331B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8C51AD" w:rsidRPr="00410CAA" w14:paraId="2C6A01D0" w14:textId="77777777" w:rsidTr="001558DB">
        <w:trPr>
          <w:trHeight w:val="470"/>
        </w:trPr>
        <w:tc>
          <w:tcPr>
            <w:tcW w:w="4644" w:type="dxa"/>
            <w:vMerge w:val="restart"/>
          </w:tcPr>
          <w:p w14:paraId="7916AC91" w14:textId="77777777" w:rsidR="001558DB" w:rsidRPr="00410CAA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b/>
                <w:lang w:eastAsia="en-GB"/>
              </w:rPr>
              <w:br/>
            </w:r>
            <w:r w:rsidRPr="00410CAA">
              <w:rPr>
                <w:rFonts w:ascii="Arial" w:hAnsi="Arial" w:cs="Arial"/>
                <w:b/>
                <w:lang w:eastAsia="en-GB"/>
              </w:rPr>
              <w:br/>
            </w:r>
            <w:r w:rsidRPr="00410CAA">
              <w:rPr>
                <w:rFonts w:ascii="Arial" w:hAnsi="Arial" w:cs="Arial"/>
                <w:b/>
                <w:lang w:eastAsia="en-GB"/>
              </w:rPr>
              <w:br/>
            </w:r>
            <w:r w:rsidRPr="00410CAA"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 w:rsidRPr="00410CAA">
              <w:rPr>
                <w:rFonts w:ascii="Arial" w:hAnsi="Arial" w:cs="Arial"/>
                <w:lang w:eastAsia="en-GB"/>
              </w:rPr>
              <w:t>, proszę wskazać:</w:t>
            </w:r>
            <w:r w:rsidRPr="00410CAA"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 w:rsidRPr="00410CAA">
              <w:rPr>
                <w:rFonts w:ascii="Arial" w:hAnsi="Arial" w:cs="Arial"/>
                <w:lang w:eastAsia="en-GB"/>
              </w:rPr>
              <w:br/>
              <w:t>b) jakiej kwoty to dotyczy?</w:t>
            </w:r>
            <w:r w:rsidRPr="00410CAA"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 w:rsidRPr="00410CAA"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 w:rsidRPr="00410CAA">
              <w:rPr>
                <w:rFonts w:ascii="Arial" w:hAnsi="Arial" w:cs="Arial"/>
                <w:b/>
                <w:lang w:eastAsia="en-GB"/>
              </w:rPr>
              <w:t>decyzji</w:t>
            </w:r>
            <w:r w:rsidRPr="00410CAA"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75E73647" w14:textId="77777777" w:rsidR="001558DB" w:rsidRPr="00410CAA" w:rsidRDefault="001558DB" w:rsidP="001558DB">
            <w:pPr>
              <w:tabs>
                <w:tab w:val="num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421A2885" w14:textId="77777777" w:rsidR="001558DB" w:rsidRPr="00410CAA" w:rsidRDefault="001558DB" w:rsidP="00F377AF">
            <w:pPr>
              <w:numPr>
                <w:ilvl w:val="0"/>
                <w:numId w:val="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0091515C" w14:textId="77777777" w:rsidR="001558DB" w:rsidRPr="00410CAA" w:rsidRDefault="001558DB" w:rsidP="00F377AF">
            <w:pPr>
              <w:numPr>
                <w:ilvl w:val="0"/>
                <w:numId w:val="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 xml:space="preserve">W przypadku wyroku, </w:t>
            </w:r>
            <w:r w:rsidRPr="00410CAA">
              <w:rPr>
                <w:rFonts w:ascii="Arial" w:hAnsi="Arial" w:cs="Arial"/>
                <w:b/>
                <w:lang w:eastAsia="en-GB"/>
              </w:rPr>
              <w:t xml:space="preserve">o ile została w nim bezpośrednio </w:t>
            </w:r>
            <w:r w:rsidRPr="00410CAA">
              <w:rPr>
                <w:rFonts w:ascii="Arial" w:hAnsi="Arial" w:cs="Arial"/>
                <w:b/>
                <w:lang w:eastAsia="en-GB"/>
              </w:rPr>
              <w:lastRenderedPageBreak/>
              <w:t>określona</w:t>
            </w:r>
            <w:r w:rsidRPr="00410CAA"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61EADE22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 xml:space="preserve">2) w </w:t>
            </w:r>
            <w:r w:rsidRPr="00410CAA">
              <w:rPr>
                <w:rFonts w:ascii="Arial" w:hAnsi="Arial" w:cs="Arial"/>
                <w:b/>
                <w:lang w:eastAsia="en-GB"/>
              </w:rPr>
              <w:t>inny sposób</w:t>
            </w:r>
            <w:r w:rsidRPr="00410CAA"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0A58A289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05601B18" w14:textId="77777777" w:rsidR="001558DB" w:rsidRPr="00410CAA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410CAA"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52FC1978" w14:textId="77777777" w:rsidR="001558DB" w:rsidRPr="00410CAA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410CAA"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8C51AD" w:rsidRPr="00410CAA" w14:paraId="123948A1" w14:textId="77777777" w:rsidTr="001558DB">
        <w:trPr>
          <w:trHeight w:val="1977"/>
        </w:trPr>
        <w:tc>
          <w:tcPr>
            <w:tcW w:w="4644" w:type="dxa"/>
            <w:vMerge/>
          </w:tcPr>
          <w:p w14:paraId="79D44DA5" w14:textId="77777777" w:rsidR="001558DB" w:rsidRPr="00410CAA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60B39EE9" w14:textId="77777777" w:rsidR="001558DB" w:rsidRPr="00410CAA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br/>
              <w:t>a) [……]</w:t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  <w:t>b) [……]</w:t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5E4471B" w14:textId="77777777" w:rsidR="001558DB" w:rsidRPr="00410CAA" w:rsidRDefault="001558DB" w:rsidP="001558DB">
            <w:pPr>
              <w:tabs>
                <w:tab w:val="num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>[] Tak [] Nie</w:t>
            </w:r>
          </w:p>
          <w:p w14:paraId="0188B752" w14:textId="77777777" w:rsidR="001558DB" w:rsidRPr="00410CAA" w:rsidRDefault="001558DB" w:rsidP="00F377AF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>[……]</w:t>
            </w:r>
            <w:r w:rsidRPr="00410CAA">
              <w:rPr>
                <w:rFonts w:ascii="Arial" w:hAnsi="Arial" w:cs="Arial"/>
                <w:lang w:eastAsia="en-GB"/>
              </w:rPr>
              <w:br/>
            </w:r>
          </w:p>
          <w:p w14:paraId="74ED7677" w14:textId="77777777" w:rsidR="001558DB" w:rsidRPr="00410CAA" w:rsidRDefault="001558DB" w:rsidP="00F377AF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>[……]</w:t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</w:r>
          </w:p>
          <w:p w14:paraId="54E69D7B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2E344C6E" w14:textId="77777777" w:rsidR="001558DB" w:rsidRPr="00410CAA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w w:val="0"/>
                <w:lang w:eastAsia="en-GB"/>
              </w:rPr>
              <w:t>c2) [ …]</w:t>
            </w:r>
            <w:r w:rsidRPr="00410CAA">
              <w:rPr>
                <w:rFonts w:ascii="Arial" w:hAnsi="Arial" w:cs="Arial"/>
                <w:w w:val="0"/>
                <w:lang w:eastAsia="en-GB"/>
              </w:rPr>
              <w:br/>
            </w:r>
            <w:r w:rsidRPr="00410CAA"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 w:rsidRPr="00410CAA">
              <w:rPr>
                <w:rFonts w:ascii="Arial" w:hAnsi="Arial" w:cs="Arial"/>
                <w:w w:val="0"/>
                <w:lang w:eastAsia="en-GB"/>
              </w:rPr>
              <w:br/>
            </w:r>
            <w:r w:rsidRPr="00410CAA"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 w:rsidRPr="00410CAA"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2764DC26" w14:textId="77777777" w:rsidR="001558DB" w:rsidRPr="00410CAA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  <w:t>b) [……]</w:t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35E5C85" w14:textId="77777777" w:rsidR="001558DB" w:rsidRPr="00410CAA" w:rsidRDefault="001558DB" w:rsidP="00F377AF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>[] Tak [] Nie</w:t>
            </w:r>
          </w:p>
          <w:p w14:paraId="3610356E" w14:textId="77777777" w:rsidR="001558DB" w:rsidRPr="00410CAA" w:rsidRDefault="001558DB" w:rsidP="00F377AF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>[……]</w:t>
            </w:r>
            <w:r w:rsidRPr="00410CAA">
              <w:rPr>
                <w:rFonts w:ascii="Arial" w:hAnsi="Arial" w:cs="Arial"/>
                <w:lang w:eastAsia="en-GB"/>
              </w:rPr>
              <w:br/>
            </w:r>
          </w:p>
          <w:p w14:paraId="26DE9202" w14:textId="77777777" w:rsidR="001558DB" w:rsidRPr="00410CAA" w:rsidRDefault="001558DB" w:rsidP="00F377AF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>[……]</w:t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</w:r>
          </w:p>
          <w:p w14:paraId="4394106C" w14:textId="77777777" w:rsidR="001558DB" w:rsidRPr="00410CAA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246D3D5" w14:textId="77777777" w:rsidR="001558DB" w:rsidRPr="00410CAA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w w:val="0"/>
                <w:lang w:eastAsia="en-GB"/>
              </w:rPr>
              <w:t>c2) [ …]</w:t>
            </w:r>
            <w:r w:rsidRPr="00410CAA">
              <w:rPr>
                <w:rFonts w:ascii="Arial" w:hAnsi="Arial" w:cs="Arial"/>
                <w:w w:val="0"/>
                <w:lang w:eastAsia="en-GB"/>
              </w:rPr>
              <w:br/>
            </w:r>
            <w:r w:rsidRPr="00410CAA"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 w:rsidRPr="00410CAA">
              <w:rPr>
                <w:rFonts w:ascii="Arial" w:hAnsi="Arial" w:cs="Arial"/>
                <w:w w:val="0"/>
                <w:lang w:eastAsia="en-GB"/>
              </w:rPr>
              <w:br/>
            </w:r>
            <w:r w:rsidRPr="00410CAA"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 w:rsidRPr="00410CAA"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8C51AD" w:rsidRPr="00410CAA" w14:paraId="41674861" w14:textId="77777777" w:rsidTr="001558DB">
        <w:tc>
          <w:tcPr>
            <w:tcW w:w="4644" w:type="dxa"/>
          </w:tcPr>
          <w:p w14:paraId="3AA40F72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42F162C7" w14:textId="77777777" w:rsidR="001558DB" w:rsidRPr="00410CAA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 w:rsidRPr="00410CAA"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 w:rsidRPr="00410CAA">
              <w:rPr>
                <w:rFonts w:ascii="Arial" w:hAnsi="Arial" w:cs="Arial"/>
                <w:vertAlign w:val="superscript"/>
                <w:lang w:eastAsia="en-GB"/>
              </w:rPr>
              <w:footnoteReference w:id="26"/>
            </w:r>
            <w:r w:rsidRPr="00410CAA">
              <w:rPr>
                <w:rFonts w:ascii="Arial" w:hAnsi="Arial" w:cs="Arial"/>
                <w:vertAlign w:val="superscript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32509425" w14:textId="77777777" w:rsidR="001558DB" w:rsidRPr="00410CAA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410CAA"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 w:rsidRPr="00410CAA">
        <w:rPr>
          <w:rFonts w:ascii="Arial" w:hAnsi="Arial" w:cs="Arial"/>
          <w:smallCaps/>
          <w:vertAlign w:val="superscript"/>
          <w:lang w:eastAsia="en-GB"/>
        </w:rPr>
        <w:footnoteReference w:id="27"/>
      </w:r>
    </w:p>
    <w:p w14:paraId="5850204A" w14:textId="77777777" w:rsidR="001558DB" w:rsidRPr="00410CAA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410CAA"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4405"/>
      </w:tblGrid>
      <w:tr w:rsidR="008C51AD" w:rsidRPr="00410CAA" w14:paraId="0A90B1AE" w14:textId="77777777" w:rsidTr="001558DB">
        <w:tc>
          <w:tcPr>
            <w:tcW w:w="4644" w:type="dxa"/>
          </w:tcPr>
          <w:p w14:paraId="14F3905A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410CAA"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5EF57B86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410CAA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8C51AD" w:rsidRPr="00410CAA" w14:paraId="0DDF7DE5" w14:textId="77777777" w:rsidTr="001558DB">
        <w:trPr>
          <w:trHeight w:val="406"/>
        </w:trPr>
        <w:tc>
          <w:tcPr>
            <w:tcW w:w="4644" w:type="dxa"/>
            <w:vMerge w:val="restart"/>
          </w:tcPr>
          <w:p w14:paraId="6BFD0632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 xml:space="preserve">Czy wykonawca, </w:t>
            </w:r>
            <w:r w:rsidRPr="00410CAA">
              <w:rPr>
                <w:rFonts w:ascii="Arial" w:hAnsi="Arial" w:cs="Arial"/>
                <w:b/>
                <w:lang w:eastAsia="en-GB"/>
              </w:rPr>
              <w:t>wedle własnej wiedzy</w:t>
            </w:r>
            <w:r w:rsidRPr="00410CAA">
              <w:rPr>
                <w:rFonts w:ascii="Arial" w:hAnsi="Arial" w:cs="Arial"/>
                <w:lang w:eastAsia="en-GB"/>
              </w:rPr>
              <w:t xml:space="preserve">, naruszył </w:t>
            </w:r>
            <w:r w:rsidRPr="00410CAA">
              <w:rPr>
                <w:rFonts w:ascii="Arial" w:hAnsi="Arial" w:cs="Arial"/>
                <w:b/>
                <w:lang w:eastAsia="en-GB"/>
              </w:rPr>
              <w:t>swoje obowiązki</w:t>
            </w:r>
            <w:r w:rsidRPr="00410CAA">
              <w:rPr>
                <w:rFonts w:ascii="Arial" w:hAnsi="Arial" w:cs="Arial"/>
                <w:lang w:eastAsia="en-GB"/>
              </w:rPr>
              <w:t xml:space="preserve"> w dziedzinie </w:t>
            </w:r>
            <w:r w:rsidRPr="00410CAA"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 w:rsidRPr="00410CAA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8"/>
            </w:r>
            <w:r w:rsidRPr="00410CAA"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64E3AFE3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8C51AD" w:rsidRPr="00410CAA" w14:paraId="616E0430" w14:textId="77777777" w:rsidTr="001558DB">
        <w:trPr>
          <w:trHeight w:val="405"/>
        </w:trPr>
        <w:tc>
          <w:tcPr>
            <w:tcW w:w="4644" w:type="dxa"/>
            <w:vMerge/>
          </w:tcPr>
          <w:p w14:paraId="51ED7948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1E5296C0" w14:textId="77777777" w:rsidR="001558DB" w:rsidRPr="00410CAA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b/>
                <w:lang w:eastAsia="en-GB"/>
              </w:rPr>
              <w:t>Jeżeli tak</w:t>
            </w:r>
            <w:r w:rsidRPr="00410CAA"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 w:rsidRPr="00410CAA">
              <w:rPr>
                <w:rFonts w:ascii="Arial" w:hAnsi="Arial" w:cs="Arial"/>
                <w:lang w:eastAsia="en-GB"/>
              </w:rPr>
              <w:br/>
              <w:t>[] Tak [] Nie</w:t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b/>
                <w:lang w:eastAsia="en-GB"/>
              </w:rPr>
              <w:t>Jeżeli tak</w:t>
            </w:r>
            <w:r w:rsidRPr="00410CAA"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8C51AD" w:rsidRPr="00410CAA" w14:paraId="6BE075F0" w14:textId="77777777" w:rsidTr="001558DB">
        <w:tc>
          <w:tcPr>
            <w:tcW w:w="4644" w:type="dxa"/>
          </w:tcPr>
          <w:p w14:paraId="54A3875E" w14:textId="77777777" w:rsidR="001558DB" w:rsidRPr="00410CAA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 w:rsidRPr="00410CAA">
              <w:rPr>
                <w:rFonts w:ascii="Arial" w:hAnsi="Arial" w:cs="Arial"/>
                <w:lang w:eastAsia="en-GB"/>
              </w:rPr>
              <w:br/>
              <w:t xml:space="preserve">a) </w:t>
            </w:r>
            <w:r w:rsidRPr="00410CAA">
              <w:rPr>
                <w:rFonts w:ascii="Arial" w:hAnsi="Arial" w:cs="Arial"/>
                <w:b/>
                <w:lang w:eastAsia="en-GB"/>
              </w:rPr>
              <w:t>zbankrutował</w:t>
            </w:r>
            <w:r w:rsidRPr="00410CAA">
              <w:rPr>
                <w:rFonts w:ascii="Arial" w:hAnsi="Arial" w:cs="Arial"/>
                <w:lang w:eastAsia="en-GB"/>
              </w:rPr>
              <w:t>; lub</w:t>
            </w:r>
            <w:r w:rsidRPr="00410CAA">
              <w:rPr>
                <w:rFonts w:ascii="Arial" w:hAnsi="Arial" w:cs="Arial"/>
                <w:lang w:eastAsia="en-GB"/>
              </w:rPr>
              <w:br/>
              <w:t xml:space="preserve">b) </w:t>
            </w:r>
            <w:r w:rsidRPr="00410CAA"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 w:rsidRPr="00410CAA">
              <w:rPr>
                <w:rFonts w:ascii="Arial" w:hAnsi="Arial" w:cs="Arial"/>
                <w:lang w:eastAsia="en-GB"/>
              </w:rPr>
              <w:t xml:space="preserve"> lub likwidacyjne; lub</w:t>
            </w:r>
            <w:r w:rsidRPr="00410CAA"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 w:rsidRPr="00410CAA">
              <w:rPr>
                <w:rFonts w:ascii="Arial" w:hAnsi="Arial" w:cs="Arial"/>
                <w:b/>
                <w:lang w:eastAsia="en-GB"/>
              </w:rPr>
              <w:t>układ z wierzycielami</w:t>
            </w:r>
            <w:r w:rsidRPr="00410CAA">
              <w:rPr>
                <w:rFonts w:ascii="Arial" w:hAnsi="Arial" w:cs="Arial"/>
                <w:lang w:eastAsia="en-GB"/>
              </w:rPr>
              <w:t>; lub</w:t>
            </w:r>
            <w:r w:rsidRPr="00410CAA"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410CAA">
              <w:rPr>
                <w:rFonts w:ascii="Arial" w:hAnsi="Arial" w:cs="Arial"/>
                <w:vertAlign w:val="superscript"/>
                <w:lang w:eastAsia="en-GB"/>
              </w:rPr>
              <w:footnoteReference w:id="29"/>
            </w:r>
            <w:r w:rsidRPr="00410CAA">
              <w:rPr>
                <w:rFonts w:ascii="Arial" w:hAnsi="Arial" w:cs="Arial"/>
                <w:lang w:eastAsia="en-GB"/>
              </w:rPr>
              <w:t>; lub</w:t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lastRenderedPageBreak/>
              <w:t>e) jego aktywami zarządza likwidator lub sąd; lub</w:t>
            </w:r>
            <w:r w:rsidRPr="00410CAA"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208D0A80" w14:textId="77777777" w:rsidR="001558DB" w:rsidRPr="00410CAA" w:rsidRDefault="001558DB" w:rsidP="00F377AF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5DD892CF" w14:textId="77777777" w:rsidR="001558DB" w:rsidRPr="00410CAA" w:rsidRDefault="001558DB" w:rsidP="00F377AF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410CAA">
              <w:rPr>
                <w:rFonts w:ascii="Arial" w:hAnsi="Arial" w:cs="Arial"/>
                <w:vertAlign w:val="superscript"/>
                <w:lang w:eastAsia="en-GB"/>
              </w:rPr>
              <w:footnoteReference w:id="30"/>
            </w:r>
            <w:r w:rsidRPr="00410CAA">
              <w:rPr>
                <w:rFonts w:ascii="Arial" w:hAnsi="Arial" w:cs="Arial"/>
                <w:lang w:eastAsia="en-GB"/>
              </w:rPr>
              <w:t>.</w:t>
            </w:r>
          </w:p>
          <w:p w14:paraId="588505E2" w14:textId="77777777" w:rsidR="001558DB" w:rsidRPr="00410CAA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23FA485" w14:textId="77777777" w:rsidR="001558DB" w:rsidRPr="00410CAA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lastRenderedPageBreak/>
              <w:br/>
            </w:r>
          </w:p>
          <w:p w14:paraId="5E9727A1" w14:textId="77777777" w:rsidR="001558DB" w:rsidRPr="00410CAA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67D836DC" w14:textId="77777777" w:rsidR="001558DB" w:rsidRPr="00410CAA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6CBD91ED" w14:textId="77777777" w:rsidR="001558DB" w:rsidRPr="00410CAA" w:rsidRDefault="001558DB" w:rsidP="00F377AF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>[……]</w:t>
            </w:r>
          </w:p>
          <w:p w14:paraId="3F94228A" w14:textId="77777777" w:rsidR="001558DB" w:rsidRPr="00410CAA" w:rsidRDefault="001558DB" w:rsidP="00F377AF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>[……]</w:t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</w:r>
          </w:p>
          <w:p w14:paraId="30FDE246" w14:textId="77777777" w:rsidR="001558DB" w:rsidRPr="00410CAA" w:rsidRDefault="001558DB" w:rsidP="001558DB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16DE5E9D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8C51AD" w:rsidRPr="00410CAA" w14:paraId="1C301027" w14:textId="77777777" w:rsidTr="001558DB">
        <w:trPr>
          <w:trHeight w:val="303"/>
        </w:trPr>
        <w:tc>
          <w:tcPr>
            <w:tcW w:w="4644" w:type="dxa"/>
            <w:vMerge w:val="restart"/>
          </w:tcPr>
          <w:p w14:paraId="1D196E47" w14:textId="77777777" w:rsidR="001558DB" w:rsidRPr="00410CAA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 w:rsidRPr="00410CAA"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 w:rsidRPr="00410CAA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1"/>
            </w:r>
            <w:r w:rsidRPr="00410CAA">
              <w:rPr>
                <w:rFonts w:ascii="Arial" w:hAnsi="Arial" w:cs="Arial"/>
                <w:lang w:eastAsia="en-GB"/>
              </w:rPr>
              <w:t xml:space="preserve">? </w:t>
            </w:r>
            <w:r w:rsidRPr="00410CAA"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73A85775" w14:textId="77777777" w:rsidR="001558DB" w:rsidRPr="00410CAA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>[] Tak [] Nie</w:t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8C51AD" w:rsidRPr="00410CAA" w14:paraId="68F16524" w14:textId="77777777" w:rsidTr="001558DB">
        <w:trPr>
          <w:trHeight w:val="303"/>
        </w:trPr>
        <w:tc>
          <w:tcPr>
            <w:tcW w:w="4644" w:type="dxa"/>
            <w:vMerge/>
          </w:tcPr>
          <w:p w14:paraId="7AE86A54" w14:textId="77777777" w:rsidR="001558DB" w:rsidRPr="00410CAA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1440144" w14:textId="77777777" w:rsidR="001558DB" w:rsidRPr="00410CAA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b/>
                <w:lang w:eastAsia="en-GB"/>
              </w:rPr>
              <w:t>Jeżeli tak</w:t>
            </w:r>
            <w:r w:rsidRPr="00410CAA"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b/>
                <w:lang w:eastAsia="en-GB"/>
              </w:rPr>
              <w:t>Jeżeli tak</w:t>
            </w:r>
            <w:r w:rsidRPr="00410CAA"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8C51AD" w:rsidRPr="00410CAA" w14:paraId="6DCFD2D3" w14:textId="77777777" w:rsidTr="001558DB">
        <w:trPr>
          <w:trHeight w:val="515"/>
        </w:trPr>
        <w:tc>
          <w:tcPr>
            <w:tcW w:w="4644" w:type="dxa"/>
            <w:vMerge w:val="restart"/>
          </w:tcPr>
          <w:p w14:paraId="0FC2154F" w14:textId="77777777" w:rsidR="001558DB" w:rsidRPr="00410CAA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w w:val="0"/>
                <w:lang w:eastAsia="en-GB"/>
              </w:rPr>
              <w:t>Czy wykonawca</w:t>
            </w:r>
            <w:r w:rsidRPr="00410CAA">
              <w:rPr>
                <w:rFonts w:ascii="Arial" w:hAnsi="Arial" w:cs="Arial"/>
                <w:lang w:eastAsia="en-GB"/>
              </w:rPr>
              <w:t xml:space="preserve"> zawarł z innymi wykonawcami </w:t>
            </w:r>
            <w:r w:rsidRPr="00410CAA"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 w:rsidRPr="00410CAA">
              <w:rPr>
                <w:rFonts w:ascii="Arial" w:hAnsi="Arial" w:cs="Arial"/>
                <w:lang w:eastAsia="en-GB"/>
              </w:rPr>
              <w:t>?</w:t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b/>
                <w:lang w:eastAsia="en-GB"/>
              </w:rPr>
              <w:t>Jeżeli tak</w:t>
            </w:r>
            <w:r w:rsidRPr="00410CAA"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3B83B83" w14:textId="77777777" w:rsidR="001558DB" w:rsidRPr="00410CAA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>[] Tak [] Nie</w:t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8C51AD" w:rsidRPr="00410CAA" w14:paraId="3C28EFC0" w14:textId="77777777" w:rsidTr="001558DB">
        <w:trPr>
          <w:trHeight w:val="514"/>
        </w:trPr>
        <w:tc>
          <w:tcPr>
            <w:tcW w:w="4644" w:type="dxa"/>
            <w:vMerge/>
          </w:tcPr>
          <w:p w14:paraId="58D7D85F" w14:textId="77777777" w:rsidR="001558DB" w:rsidRPr="00410CAA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6B9487C1" w14:textId="77777777" w:rsidR="001558DB" w:rsidRPr="00410CAA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b/>
                <w:lang w:eastAsia="en-GB"/>
              </w:rPr>
              <w:t>Jeżeli tak</w:t>
            </w:r>
            <w:r w:rsidRPr="00410CAA"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b/>
                <w:lang w:eastAsia="en-GB"/>
              </w:rPr>
              <w:t>Jeżeli tak</w:t>
            </w:r>
            <w:r w:rsidRPr="00410CAA"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8C51AD" w:rsidRPr="00410CAA" w14:paraId="3765877C" w14:textId="77777777" w:rsidTr="001558DB">
        <w:trPr>
          <w:trHeight w:val="1316"/>
        </w:trPr>
        <w:tc>
          <w:tcPr>
            <w:tcW w:w="4644" w:type="dxa"/>
          </w:tcPr>
          <w:p w14:paraId="09825D50" w14:textId="77777777" w:rsidR="001558DB" w:rsidRPr="00410CAA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410CAA"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 w:rsidRPr="00410CAA">
              <w:rPr>
                <w:rFonts w:ascii="Arial" w:hAnsi="Arial" w:cs="Arial"/>
                <w:b/>
                <w:lang w:eastAsia="en-GB"/>
              </w:rPr>
              <w:t>konflikcie interesów</w:t>
            </w:r>
            <w:r w:rsidRPr="00410CAA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2"/>
            </w:r>
            <w:r w:rsidRPr="00410CAA"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b/>
                <w:lang w:eastAsia="en-GB"/>
              </w:rPr>
              <w:t>Jeżeli tak</w:t>
            </w:r>
            <w:r w:rsidRPr="00410CAA"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69428141" w14:textId="77777777" w:rsidR="001558DB" w:rsidRPr="00410CAA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>[] Tak [] Nie</w:t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8C51AD" w:rsidRPr="00410CAA" w14:paraId="5F76B55E" w14:textId="77777777" w:rsidTr="001558DB">
        <w:trPr>
          <w:trHeight w:val="1544"/>
        </w:trPr>
        <w:tc>
          <w:tcPr>
            <w:tcW w:w="4644" w:type="dxa"/>
          </w:tcPr>
          <w:p w14:paraId="4D0B76F7" w14:textId="77777777" w:rsidR="001558DB" w:rsidRPr="00410CAA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410CAA"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 w:rsidRPr="00410CAA"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 w:rsidRPr="00410CAA">
              <w:rPr>
                <w:rFonts w:ascii="Arial" w:hAnsi="Arial" w:cs="Arial"/>
                <w:b/>
                <w:lang w:eastAsia="en-GB"/>
              </w:rPr>
              <w:t>doradzał(-o)</w:t>
            </w:r>
            <w:r w:rsidRPr="00410CAA"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 w:rsidRPr="00410CAA"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 w:rsidRPr="00410CAA"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b/>
                <w:lang w:eastAsia="en-GB"/>
              </w:rPr>
              <w:t>Jeżeli tak</w:t>
            </w:r>
            <w:r w:rsidRPr="00410CAA"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4BDFB02E" w14:textId="77777777" w:rsidR="001558DB" w:rsidRPr="00410CAA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>[] Tak [] Nie</w:t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8C51AD" w:rsidRPr="00410CAA" w14:paraId="12344ECF" w14:textId="77777777" w:rsidTr="001558DB">
        <w:trPr>
          <w:trHeight w:val="932"/>
        </w:trPr>
        <w:tc>
          <w:tcPr>
            <w:tcW w:w="4644" w:type="dxa"/>
            <w:vMerge w:val="restart"/>
          </w:tcPr>
          <w:p w14:paraId="6818BD20" w14:textId="77777777" w:rsidR="001558DB" w:rsidRPr="00410CAA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lastRenderedPageBreak/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410CAA">
              <w:rPr>
                <w:rFonts w:ascii="Arial" w:hAnsi="Arial" w:cs="Arial"/>
                <w:b/>
                <w:lang w:eastAsia="en-GB"/>
              </w:rPr>
              <w:t>rozwiązana przed czasem</w:t>
            </w:r>
            <w:r w:rsidRPr="00410CAA"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b/>
                <w:lang w:eastAsia="en-GB"/>
              </w:rPr>
              <w:t>Jeżeli tak</w:t>
            </w:r>
            <w:r w:rsidRPr="00410CAA"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181C56A2" w14:textId="77777777" w:rsidR="001558DB" w:rsidRPr="00410CAA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>[] Tak [] Nie</w:t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8C51AD" w:rsidRPr="00410CAA" w14:paraId="37DDF225" w14:textId="77777777" w:rsidTr="001558DB">
        <w:trPr>
          <w:trHeight w:val="931"/>
        </w:trPr>
        <w:tc>
          <w:tcPr>
            <w:tcW w:w="4644" w:type="dxa"/>
            <w:vMerge/>
          </w:tcPr>
          <w:p w14:paraId="7BC01963" w14:textId="77777777" w:rsidR="001558DB" w:rsidRPr="00410CAA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139AE207" w14:textId="77777777" w:rsidR="001558DB" w:rsidRPr="00410CAA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b/>
                <w:lang w:eastAsia="en-GB"/>
              </w:rPr>
              <w:t>Jeżeli tak</w:t>
            </w:r>
            <w:r w:rsidRPr="00410CAA"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b/>
                <w:lang w:eastAsia="en-GB"/>
              </w:rPr>
              <w:t>Jeżeli tak</w:t>
            </w:r>
            <w:r w:rsidRPr="00410CAA"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8C51AD" w:rsidRPr="00410CAA" w14:paraId="53F246FD" w14:textId="77777777" w:rsidTr="001558DB">
        <w:tc>
          <w:tcPr>
            <w:tcW w:w="4644" w:type="dxa"/>
          </w:tcPr>
          <w:p w14:paraId="589F59D8" w14:textId="77777777" w:rsidR="001558DB" w:rsidRPr="00410CAA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>Czy wykonawca może potwierdzić, że:</w:t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w w:val="0"/>
                <w:lang w:eastAsia="en-GB"/>
              </w:rPr>
              <w:t>nie jest</w:t>
            </w:r>
            <w:r w:rsidRPr="00410CAA">
              <w:rPr>
                <w:rFonts w:ascii="Arial" w:hAnsi="Arial" w:cs="Arial"/>
                <w:lang w:eastAsia="en-GB"/>
              </w:rPr>
              <w:t xml:space="preserve"> winny poważnego </w:t>
            </w:r>
            <w:r w:rsidRPr="00410CAA">
              <w:rPr>
                <w:rFonts w:ascii="Arial" w:hAnsi="Arial" w:cs="Arial"/>
                <w:b/>
                <w:lang w:eastAsia="en-GB"/>
              </w:rPr>
              <w:t>wprowadzenia w błąd</w:t>
            </w:r>
            <w:r w:rsidRPr="00410CAA"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410CAA">
              <w:rPr>
                <w:rFonts w:ascii="Arial" w:hAnsi="Arial" w:cs="Arial"/>
                <w:lang w:eastAsia="en-GB"/>
              </w:rPr>
              <w:br/>
              <w:t xml:space="preserve">b) </w:t>
            </w:r>
            <w:r w:rsidRPr="00410CAA"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 w:rsidRPr="00410CAA">
              <w:rPr>
                <w:rFonts w:ascii="Arial" w:hAnsi="Arial" w:cs="Arial"/>
                <w:b/>
                <w:lang w:eastAsia="en-GB"/>
              </w:rPr>
              <w:t>zataił</w:t>
            </w:r>
            <w:r w:rsidRPr="00410CAA">
              <w:rPr>
                <w:rFonts w:ascii="Arial" w:hAnsi="Arial" w:cs="Arial"/>
                <w:lang w:eastAsia="en-GB"/>
              </w:rPr>
              <w:t xml:space="preserve"> tych informacji;</w:t>
            </w:r>
            <w:r w:rsidRPr="00410CAA"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410CAA"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74469C97" w14:textId="77777777" w:rsidR="001558DB" w:rsidRPr="00410CAA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109A34C0" w14:textId="77777777" w:rsidR="001558DB" w:rsidRPr="00410CAA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410CAA"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1"/>
        <w:gridCol w:w="4412"/>
      </w:tblGrid>
      <w:tr w:rsidR="008C51AD" w:rsidRPr="00410CAA" w14:paraId="253ABC76" w14:textId="77777777" w:rsidTr="001558DB">
        <w:tc>
          <w:tcPr>
            <w:tcW w:w="4644" w:type="dxa"/>
          </w:tcPr>
          <w:p w14:paraId="06E65F41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410CAA"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4EE0E840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410CAA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8C51AD" w:rsidRPr="00410CAA" w14:paraId="274BEA2D" w14:textId="77777777" w:rsidTr="001558DB">
        <w:tc>
          <w:tcPr>
            <w:tcW w:w="4644" w:type="dxa"/>
          </w:tcPr>
          <w:p w14:paraId="595CD335" w14:textId="77777777" w:rsidR="001558DB" w:rsidRPr="00410CAA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 xml:space="preserve">Czy mają zastosowanie </w:t>
            </w:r>
            <w:r w:rsidRPr="00410CAA"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 w:rsidRPr="00410CAA"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 w:rsidRPr="00410CAA"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591F7803" w14:textId="77777777" w:rsidR="001558DB" w:rsidRPr="00410CAA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>[] Tak [] Nie</w:t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 w:rsidRPr="00410CAA">
              <w:rPr>
                <w:rFonts w:ascii="Arial" w:hAnsi="Arial" w:cs="Arial"/>
                <w:lang w:eastAsia="en-GB"/>
              </w:rPr>
              <w:br/>
              <w:t>[……][……][……]</w:t>
            </w:r>
            <w:r w:rsidRPr="00410CAA">
              <w:rPr>
                <w:rFonts w:ascii="Arial" w:hAnsi="Arial" w:cs="Arial"/>
                <w:vertAlign w:val="superscript"/>
                <w:lang w:eastAsia="en-GB"/>
              </w:rPr>
              <w:footnoteReference w:id="33"/>
            </w:r>
          </w:p>
        </w:tc>
      </w:tr>
      <w:tr w:rsidR="008C51AD" w:rsidRPr="00410CAA" w14:paraId="248A9272" w14:textId="77777777" w:rsidTr="001558DB">
        <w:tc>
          <w:tcPr>
            <w:tcW w:w="4644" w:type="dxa"/>
          </w:tcPr>
          <w:p w14:paraId="26638715" w14:textId="77777777" w:rsidR="001558DB" w:rsidRPr="00410CAA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 w:rsidRPr="00410CAA">
              <w:rPr>
                <w:rFonts w:ascii="Arial" w:hAnsi="Arial" w:cs="Arial"/>
                <w:lang w:eastAsia="en-GB"/>
              </w:rPr>
              <w:t xml:space="preserve">, czy wykonawca przedsięwziął środki w celu </w:t>
            </w:r>
            <w:r w:rsidRPr="00410CAA">
              <w:rPr>
                <w:rFonts w:ascii="Arial" w:hAnsi="Arial" w:cs="Arial"/>
                <w:lang w:eastAsia="en-GB"/>
              </w:rPr>
              <w:lastRenderedPageBreak/>
              <w:t xml:space="preserve">samooczyszczenia? </w:t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b/>
                <w:lang w:eastAsia="en-GB"/>
              </w:rPr>
              <w:t>Jeżeli tak</w:t>
            </w:r>
            <w:r w:rsidRPr="00410CAA"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5341F616" w14:textId="77777777" w:rsidR="001558DB" w:rsidRPr="00410CAA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lastRenderedPageBreak/>
              <w:br/>
              <w:t>[……]</w:t>
            </w:r>
          </w:p>
        </w:tc>
      </w:tr>
    </w:tbl>
    <w:p w14:paraId="7320DAD4" w14:textId="77777777" w:rsidR="001558DB" w:rsidRPr="00410CAA" w:rsidRDefault="001558DB" w:rsidP="001558DB">
      <w:pPr>
        <w:suppressAutoHyphens w:val="0"/>
        <w:spacing w:before="120" w:after="120"/>
        <w:jc w:val="both"/>
        <w:rPr>
          <w:rFonts w:ascii="Arial" w:hAnsi="Arial" w:cs="Arial"/>
          <w:sz w:val="24"/>
          <w:szCs w:val="22"/>
          <w:lang w:eastAsia="en-GB"/>
        </w:rPr>
      </w:pPr>
      <w:r w:rsidRPr="00410CAA">
        <w:rPr>
          <w:rFonts w:ascii="Arial" w:hAnsi="Arial" w:cs="Arial"/>
          <w:sz w:val="24"/>
          <w:szCs w:val="22"/>
          <w:lang w:eastAsia="en-GB"/>
        </w:rPr>
        <w:lastRenderedPageBreak/>
        <w:br w:type="page"/>
      </w:r>
    </w:p>
    <w:p w14:paraId="4E77F8CA" w14:textId="77777777" w:rsidR="001558DB" w:rsidRPr="00410CAA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 w:rsidRPr="00410CAA"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6B904E4C" w14:textId="77777777" w:rsidR="001558DB" w:rsidRPr="00410CAA" w:rsidRDefault="001558DB" w:rsidP="001558DB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 w:rsidRPr="00410CAA">
        <w:rPr>
          <w:rFonts w:ascii="Arial" w:hAnsi="Arial" w:cs="Arial"/>
          <w:lang w:eastAsia="en-GB"/>
        </w:rPr>
        <w:t xml:space="preserve">W odniesieniu do kryteriów kwalifikacji (sekcja </w:t>
      </w:r>
      <w:r w:rsidRPr="00410CAA">
        <w:rPr>
          <w:rFonts w:ascii="Arial" w:hAnsi="Arial" w:cs="Arial"/>
          <w:lang w:eastAsia="en-GB"/>
        </w:rPr>
        <w:sym w:font="Symbol" w:char="F061"/>
      </w:r>
      <w:r w:rsidRPr="00410CAA"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1A18AF8D" w14:textId="77777777" w:rsidR="001558DB" w:rsidRPr="00410CAA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410CAA">
        <w:rPr>
          <w:rFonts w:ascii="Arial" w:hAnsi="Arial" w:cs="Arial"/>
          <w:smallCaps/>
          <w:lang w:eastAsia="en-GB"/>
        </w:rPr>
        <w:sym w:font="Symbol" w:char="F061"/>
      </w:r>
      <w:r w:rsidRPr="00410CAA"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4013641A" w14:textId="77777777" w:rsidR="001558DB" w:rsidRPr="00410CAA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410CAA"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410CAA">
        <w:rPr>
          <w:rFonts w:ascii="Arial" w:hAnsi="Arial" w:cs="Arial"/>
          <w:b/>
          <w:w w:val="0"/>
          <w:lang w:eastAsia="en-GB"/>
        </w:rPr>
        <w:sym w:font="Symbol" w:char="F061"/>
      </w:r>
      <w:r w:rsidRPr="00410CAA"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2"/>
        <w:gridCol w:w="4411"/>
      </w:tblGrid>
      <w:tr w:rsidR="008C51AD" w:rsidRPr="00410CAA" w14:paraId="7DCC105C" w14:textId="77777777" w:rsidTr="001558DB">
        <w:tc>
          <w:tcPr>
            <w:tcW w:w="4606" w:type="dxa"/>
          </w:tcPr>
          <w:p w14:paraId="42F415E8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410CAA"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28F944AB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410CAA"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8C51AD" w:rsidRPr="00410CAA" w14:paraId="2217712F" w14:textId="77777777" w:rsidTr="001558DB">
        <w:tc>
          <w:tcPr>
            <w:tcW w:w="4606" w:type="dxa"/>
          </w:tcPr>
          <w:p w14:paraId="189C9B20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4AF7DE49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785DE9AB" w14:textId="77777777" w:rsidR="001558DB" w:rsidRPr="00410CAA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410CAA">
        <w:rPr>
          <w:rFonts w:ascii="Arial" w:hAnsi="Arial" w:cs="Arial"/>
          <w:smallCaps/>
          <w:lang w:eastAsia="en-GB"/>
        </w:rPr>
        <w:t>A: Kompetencje</w:t>
      </w:r>
    </w:p>
    <w:p w14:paraId="45DA3DE8" w14:textId="77777777" w:rsidR="001558DB" w:rsidRPr="00410CAA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410CAA"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7"/>
        <w:gridCol w:w="4426"/>
      </w:tblGrid>
      <w:tr w:rsidR="008C51AD" w:rsidRPr="00410CAA" w14:paraId="7A7F6A25" w14:textId="77777777" w:rsidTr="001558DB">
        <w:tc>
          <w:tcPr>
            <w:tcW w:w="4644" w:type="dxa"/>
          </w:tcPr>
          <w:p w14:paraId="6085BFA0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410CAA"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06154EDF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410CAA"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8C51AD" w:rsidRPr="00410CAA" w14:paraId="658FEE0F" w14:textId="77777777" w:rsidTr="001558DB">
        <w:tc>
          <w:tcPr>
            <w:tcW w:w="4644" w:type="dxa"/>
          </w:tcPr>
          <w:p w14:paraId="051802EF" w14:textId="77777777" w:rsidR="001558DB" w:rsidRPr="00410CAA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 w:rsidRPr="00410CAA"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 w:rsidRPr="00410CAA">
              <w:rPr>
                <w:rFonts w:ascii="Arial" w:hAnsi="Arial" w:cs="Arial"/>
                <w:vertAlign w:val="superscript"/>
                <w:lang w:eastAsia="en-GB"/>
              </w:rPr>
              <w:footnoteReference w:id="34"/>
            </w:r>
            <w:r w:rsidRPr="00410CAA">
              <w:rPr>
                <w:rFonts w:ascii="Arial" w:hAnsi="Arial" w:cs="Arial"/>
                <w:lang w:eastAsia="en-GB"/>
              </w:rPr>
              <w:t>:</w:t>
            </w:r>
            <w:r w:rsidRPr="00410CAA"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535371C" w14:textId="77777777" w:rsidR="001558DB" w:rsidRPr="00410CAA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410CAA">
              <w:rPr>
                <w:rFonts w:ascii="Arial" w:hAnsi="Arial" w:cs="Arial"/>
                <w:w w:val="0"/>
                <w:lang w:eastAsia="en-GB"/>
              </w:rPr>
              <w:t>[…]</w:t>
            </w:r>
            <w:r w:rsidRPr="00410CAA">
              <w:rPr>
                <w:rFonts w:ascii="Arial" w:hAnsi="Arial" w:cs="Arial"/>
                <w:w w:val="0"/>
                <w:lang w:eastAsia="en-GB"/>
              </w:rPr>
              <w:br/>
            </w:r>
            <w:r w:rsidRPr="00410CAA">
              <w:rPr>
                <w:rFonts w:ascii="Arial" w:hAnsi="Arial" w:cs="Arial"/>
                <w:w w:val="0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8C51AD" w:rsidRPr="00410CAA" w14:paraId="78AC6322" w14:textId="77777777" w:rsidTr="001558DB">
        <w:tc>
          <w:tcPr>
            <w:tcW w:w="4644" w:type="dxa"/>
          </w:tcPr>
          <w:p w14:paraId="5DAC9AD3" w14:textId="77777777" w:rsidR="001558DB" w:rsidRPr="00410CAA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410CAA"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 w:rsidRPr="00410CAA">
              <w:rPr>
                <w:rFonts w:ascii="Arial" w:hAnsi="Arial" w:cs="Arial"/>
                <w:b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t xml:space="preserve">Czy konieczne jest </w:t>
            </w:r>
            <w:r w:rsidRPr="00410CAA">
              <w:rPr>
                <w:rFonts w:ascii="Arial" w:hAnsi="Arial" w:cs="Arial"/>
                <w:b/>
                <w:lang w:eastAsia="en-GB"/>
              </w:rPr>
              <w:t>posiadanie</w:t>
            </w:r>
            <w:r w:rsidRPr="00410CAA">
              <w:rPr>
                <w:rFonts w:ascii="Arial" w:hAnsi="Arial" w:cs="Arial"/>
                <w:lang w:eastAsia="en-GB"/>
              </w:rPr>
              <w:t xml:space="preserve"> określonego </w:t>
            </w:r>
            <w:r w:rsidRPr="00410CAA"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 w:rsidRPr="00410CAA"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1BC87A4" w14:textId="77777777" w:rsidR="001558DB" w:rsidRPr="00410CAA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410CAA"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 w:rsidRPr="00410CAA">
              <w:rPr>
                <w:rFonts w:ascii="Arial" w:hAnsi="Arial" w:cs="Arial"/>
                <w:w w:val="0"/>
                <w:lang w:eastAsia="en-GB"/>
              </w:rPr>
              <w:br/>
            </w:r>
            <w:r w:rsidRPr="00410CAA"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410CAA">
              <w:rPr>
                <w:rFonts w:ascii="Arial" w:hAnsi="Arial" w:cs="Arial"/>
                <w:w w:val="0"/>
                <w:lang w:eastAsia="en-GB"/>
              </w:rPr>
              <w:br/>
            </w:r>
            <w:r w:rsidRPr="00410CAA">
              <w:rPr>
                <w:rFonts w:ascii="Arial" w:hAnsi="Arial" w:cs="Arial"/>
                <w:w w:val="0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08641746" w14:textId="77777777" w:rsidR="001558DB" w:rsidRPr="00410CAA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410CAA">
        <w:rPr>
          <w:rFonts w:ascii="Arial" w:hAnsi="Arial" w:cs="Arial"/>
          <w:smallCaps/>
          <w:lang w:eastAsia="en-GB"/>
        </w:rPr>
        <w:t>B: Sytuacja ekonomiczna i finansowa</w:t>
      </w:r>
    </w:p>
    <w:p w14:paraId="02DD9F17" w14:textId="77777777" w:rsidR="001558DB" w:rsidRPr="00410CAA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410CAA"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6"/>
        <w:gridCol w:w="4417"/>
      </w:tblGrid>
      <w:tr w:rsidR="008C51AD" w:rsidRPr="00410CAA" w14:paraId="76568208" w14:textId="77777777" w:rsidTr="001558DB">
        <w:tc>
          <w:tcPr>
            <w:tcW w:w="4644" w:type="dxa"/>
          </w:tcPr>
          <w:p w14:paraId="0B2CF3D9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410CAA"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5693920B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410CAA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8C51AD" w:rsidRPr="00410CAA" w14:paraId="1D576CB1" w14:textId="77777777" w:rsidTr="001558DB">
        <w:tc>
          <w:tcPr>
            <w:tcW w:w="4644" w:type="dxa"/>
          </w:tcPr>
          <w:p w14:paraId="6FC759D9" w14:textId="77777777" w:rsidR="001558DB" w:rsidRPr="00410CAA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lastRenderedPageBreak/>
              <w:t xml:space="preserve">1a) Jego („ogólny”) </w:t>
            </w:r>
            <w:r w:rsidRPr="00410CAA">
              <w:rPr>
                <w:rFonts w:ascii="Arial" w:hAnsi="Arial" w:cs="Arial"/>
                <w:b/>
                <w:lang w:eastAsia="en-GB"/>
              </w:rPr>
              <w:t>roczny obrót</w:t>
            </w:r>
            <w:r w:rsidRPr="00410CAA"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zamówienia jest następujący</w:t>
            </w:r>
            <w:r w:rsidRPr="00410CAA">
              <w:rPr>
                <w:rFonts w:ascii="Arial" w:hAnsi="Arial" w:cs="Arial"/>
                <w:b/>
                <w:lang w:eastAsia="en-GB"/>
              </w:rPr>
              <w:t>:</w:t>
            </w:r>
            <w:r w:rsidRPr="00410CAA">
              <w:rPr>
                <w:rFonts w:ascii="Arial" w:hAnsi="Arial" w:cs="Arial"/>
                <w:b/>
                <w:lang w:eastAsia="en-GB"/>
              </w:rPr>
              <w:br/>
              <w:t>i/lub</w:t>
            </w:r>
            <w:r w:rsidRPr="00410CAA">
              <w:rPr>
                <w:rFonts w:ascii="Arial" w:hAnsi="Arial" w:cs="Arial"/>
                <w:lang w:eastAsia="en-GB"/>
              </w:rPr>
              <w:br/>
              <w:t xml:space="preserve">1b) Jego </w:t>
            </w:r>
            <w:r w:rsidRPr="00410CAA">
              <w:rPr>
                <w:rFonts w:ascii="Arial" w:hAnsi="Arial" w:cs="Arial"/>
                <w:b/>
                <w:lang w:eastAsia="en-GB"/>
              </w:rPr>
              <w:t>średni</w:t>
            </w:r>
            <w:r w:rsidRPr="00410CAA">
              <w:rPr>
                <w:rFonts w:ascii="Arial" w:hAnsi="Arial" w:cs="Arial"/>
                <w:lang w:eastAsia="en-GB"/>
              </w:rPr>
              <w:t xml:space="preserve"> roczny </w:t>
            </w:r>
            <w:r w:rsidRPr="00410CAA"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 w:rsidRPr="00410CAA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 w:rsidRPr="00410CAA">
              <w:rPr>
                <w:rFonts w:ascii="Arial" w:hAnsi="Arial" w:cs="Arial"/>
                <w:b/>
                <w:lang w:eastAsia="en-GB"/>
              </w:rPr>
              <w:t xml:space="preserve"> (</w:t>
            </w:r>
            <w:r w:rsidRPr="00410CAA">
              <w:rPr>
                <w:rFonts w:ascii="Arial" w:hAnsi="Arial" w:cs="Arial"/>
                <w:lang w:eastAsia="en-GB"/>
              </w:rPr>
              <w:t>)</w:t>
            </w:r>
            <w:r w:rsidRPr="00410CAA">
              <w:rPr>
                <w:rFonts w:ascii="Arial" w:hAnsi="Arial" w:cs="Arial"/>
                <w:b/>
                <w:lang w:eastAsia="en-GB"/>
              </w:rPr>
              <w:t>:</w:t>
            </w:r>
            <w:r w:rsidRPr="00410CAA">
              <w:rPr>
                <w:rFonts w:ascii="Arial" w:hAnsi="Arial" w:cs="Arial"/>
                <w:b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DCEDE3B" w14:textId="77777777" w:rsidR="001558DB" w:rsidRPr="00410CAA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>rok: [……] obrót: [……] […] waluta</w:t>
            </w:r>
            <w:r w:rsidRPr="00410CAA"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 w:rsidRPr="00410CAA"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  <w:t>(liczba lat, średni obrót)</w:t>
            </w:r>
            <w:r w:rsidRPr="00410CAA">
              <w:rPr>
                <w:rFonts w:ascii="Arial" w:hAnsi="Arial" w:cs="Arial"/>
                <w:b/>
                <w:lang w:eastAsia="en-GB"/>
              </w:rPr>
              <w:t>:</w:t>
            </w:r>
            <w:r w:rsidRPr="00410CAA">
              <w:rPr>
                <w:rFonts w:ascii="Arial" w:hAnsi="Arial" w:cs="Arial"/>
                <w:lang w:eastAsia="en-GB"/>
              </w:rPr>
              <w:t xml:space="preserve"> [……], [……] […] waluta</w:t>
            </w:r>
            <w:r w:rsidRPr="00410CAA">
              <w:rPr>
                <w:rFonts w:ascii="Arial" w:hAnsi="Arial" w:cs="Arial"/>
                <w:lang w:eastAsia="en-GB"/>
              </w:rPr>
              <w:br/>
            </w:r>
          </w:p>
          <w:p w14:paraId="143055C7" w14:textId="77777777" w:rsidR="001558DB" w:rsidRPr="00410CAA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8C51AD" w:rsidRPr="00410CAA" w14:paraId="2617E578" w14:textId="77777777" w:rsidTr="001558DB">
        <w:tc>
          <w:tcPr>
            <w:tcW w:w="4644" w:type="dxa"/>
          </w:tcPr>
          <w:p w14:paraId="3DF17B06" w14:textId="77777777" w:rsidR="001558DB" w:rsidRPr="00410CAA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 xml:space="preserve">2a) Jego roczny („specyficzny”) </w:t>
            </w:r>
            <w:r w:rsidRPr="00410CAA"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 w:rsidRPr="00410CAA"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b/>
                <w:lang w:eastAsia="en-GB"/>
              </w:rPr>
              <w:t>i/lub</w:t>
            </w:r>
            <w:r w:rsidRPr="00410CAA">
              <w:rPr>
                <w:rFonts w:ascii="Arial" w:hAnsi="Arial" w:cs="Arial"/>
                <w:b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t xml:space="preserve">2b) Jego </w:t>
            </w:r>
            <w:r w:rsidRPr="00410CAA">
              <w:rPr>
                <w:rFonts w:ascii="Arial" w:hAnsi="Arial" w:cs="Arial"/>
                <w:b/>
                <w:lang w:eastAsia="en-GB"/>
              </w:rPr>
              <w:t>średni</w:t>
            </w:r>
            <w:r w:rsidRPr="00410CAA">
              <w:rPr>
                <w:rFonts w:ascii="Arial" w:hAnsi="Arial" w:cs="Arial"/>
                <w:lang w:eastAsia="en-GB"/>
              </w:rPr>
              <w:t xml:space="preserve"> roczny </w:t>
            </w:r>
            <w:r w:rsidRPr="00410CAA"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410CAA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6"/>
            </w:r>
            <w:r w:rsidRPr="00410CAA">
              <w:rPr>
                <w:rFonts w:ascii="Arial" w:hAnsi="Arial" w:cs="Arial"/>
                <w:b/>
                <w:lang w:eastAsia="en-GB"/>
              </w:rPr>
              <w:t>:</w:t>
            </w:r>
            <w:r w:rsidRPr="00410CAA">
              <w:rPr>
                <w:rFonts w:ascii="Arial" w:hAnsi="Arial" w:cs="Arial"/>
                <w:b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4095BE9" w14:textId="77777777" w:rsidR="001558DB" w:rsidRPr="00410CAA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>rok: [……] obrót: [……] […] waluta</w:t>
            </w:r>
            <w:r w:rsidRPr="00410CAA"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 w:rsidRPr="00410CAA"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  <w:t>(liczba lat, średni obrót)</w:t>
            </w:r>
            <w:r w:rsidRPr="00410CAA">
              <w:rPr>
                <w:rFonts w:ascii="Arial" w:hAnsi="Arial" w:cs="Arial"/>
                <w:b/>
                <w:lang w:eastAsia="en-GB"/>
              </w:rPr>
              <w:t>:</w:t>
            </w:r>
            <w:r w:rsidRPr="00410CAA">
              <w:rPr>
                <w:rFonts w:ascii="Arial" w:hAnsi="Arial" w:cs="Arial"/>
                <w:lang w:eastAsia="en-GB"/>
              </w:rPr>
              <w:t xml:space="preserve"> [……], [……] […] waluta</w:t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8C51AD" w:rsidRPr="00410CAA" w14:paraId="56E2D7BA" w14:textId="77777777" w:rsidTr="001558DB">
        <w:tc>
          <w:tcPr>
            <w:tcW w:w="4644" w:type="dxa"/>
          </w:tcPr>
          <w:p w14:paraId="7DCAEEC1" w14:textId="77777777" w:rsidR="001558DB" w:rsidRPr="00410CAA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6D364ADC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8C51AD" w:rsidRPr="00410CAA" w14:paraId="1020E1A1" w14:textId="77777777" w:rsidTr="001558DB">
        <w:tc>
          <w:tcPr>
            <w:tcW w:w="4644" w:type="dxa"/>
          </w:tcPr>
          <w:p w14:paraId="577AD382" w14:textId="77777777" w:rsidR="001558DB" w:rsidRPr="00410CAA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 xml:space="preserve">4) W odniesieniu do </w:t>
            </w:r>
            <w:r w:rsidRPr="00410CAA">
              <w:rPr>
                <w:rFonts w:ascii="Arial" w:hAnsi="Arial" w:cs="Arial"/>
                <w:b/>
                <w:lang w:eastAsia="en-GB"/>
              </w:rPr>
              <w:t>wskaźników finansowych</w:t>
            </w:r>
            <w:r w:rsidRPr="00410CAA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7"/>
            </w:r>
            <w:r w:rsidRPr="00410CAA"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410CAA">
              <w:rPr>
                <w:rFonts w:ascii="Arial" w:hAnsi="Arial" w:cs="Arial"/>
                <w:lang w:eastAsia="en-GB"/>
              </w:rPr>
              <w:t>ych</w:t>
            </w:r>
            <w:proofErr w:type="spellEnd"/>
            <w:r w:rsidRPr="00410CAA">
              <w:rPr>
                <w:rFonts w:ascii="Arial" w:hAnsi="Arial" w:cs="Arial"/>
                <w:lang w:eastAsia="en-GB"/>
              </w:rPr>
              <w:t>) wskaźnika(-ów) jest (są) następująca(-e):</w:t>
            </w:r>
            <w:r w:rsidRPr="00410CAA"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1E11135F" w14:textId="77777777" w:rsidR="001558DB" w:rsidRPr="00410CAA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 w:rsidRPr="00410CAA"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 w:rsidRPr="00410CAA">
              <w:rPr>
                <w:rFonts w:ascii="Arial" w:hAnsi="Arial" w:cs="Arial"/>
                <w:lang w:eastAsia="en-GB"/>
              </w:rPr>
              <w:t xml:space="preserve"> – oraz wartość):</w:t>
            </w:r>
            <w:r w:rsidRPr="00410CAA">
              <w:rPr>
                <w:rFonts w:ascii="Arial" w:hAnsi="Arial" w:cs="Arial"/>
                <w:lang w:eastAsia="en-GB"/>
              </w:rPr>
              <w:br/>
              <w:t>[……], [……]</w:t>
            </w:r>
            <w:r w:rsidRPr="00410CAA"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i/>
                <w:lang w:eastAsia="en-GB"/>
              </w:rPr>
              <w:br/>
            </w:r>
            <w:r w:rsidRPr="00410CAA">
              <w:rPr>
                <w:rFonts w:ascii="Arial" w:hAnsi="Arial" w:cs="Arial"/>
                <w:i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8C51AD" w:rsidRPr="00410CAA" w14:paraId="31A29356" w14:textId="77777777" w:rsidTr="001558DB">
        <w:tc>
          <w:tcPr>
            <w:tcW w:w="4644" w:type="dxa"/>
          </w:tcPr>
          <w:p w14:paraId="587CA737" w14:textId="77777777" w:rsidR="001558DB" w:rsidRPr="00410CAA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 xml:space="preserve">5) W ramach </w:t>
            </w:r>
            <w:r w:rsidRPr="00410CAA"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 w:rsidRPr="00410CAA"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 w:rsidRPr="00410CAA"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4127DEFE" w14:textId="77777777" w:rsidR="001558DB" w:rsidRPr="00410CAA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>[……] […] waluta</w:t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8C51AD" w:rsidRPr="00410CAA" w14:paraId="00A92CE4" w14:textId="77777777" w:rsidTr="001558DB">
        <w:tc>
          <w:tcPr>
            <w:tcW w:w="4644" w:type="dxa"/>
          </w:tcPr>
          <w:p w14:paraId="44FB14A5" w14:textId="77777777" w:rsidR="001558DB" w:rsidRPr="00410CAA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 xml:space="preserve">6) W odniesieniu do </w:t>
            </w:r>
            <w:r w:rsidRPr="00410CAA">
              <w:rPr>
                <w:rFonts w:ascii="Arial" w:hAnsi="Arial" w:cs="Arial"/>
                <w:b/>
                <w:lang w:eastAsia="en-GB"/>
              </w:rPr>
              <w:t xml:space="preserve">innych ewentualnych wymogów ekonomicznych lub </w:t>
            </w:r>
            <w:r w:rsidRPr="00410CAA">
              <w:rPr>
                <w:rFonts w:ascii="Arial" w:hAnsi="Arial" w:cs="Arial"/>
                <w:b/>
                <w:lang w:eastAsia="en-GB"/>
              </w:rPr>
              <w:lastRenderedPageBreak/>
              <w:t>finansowych</w:t>
            </w:r>
            <w:r w:rsidRPr="00410CAA"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 w:rsidRPr="00410CAA"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 w:rsidRPr="00410CAA">
              <w:rPr>
                <w:rFonts w:ascii="Arial" w:hAnsi="Arial" w:cs="Arial"/>
                <w:b/>
                <w:lang w:eastAsia="en-GB"/>
              </w:rPr>
              <w:t>mogła</w:t>
            </w:r>
            <w:r w:rsidRPr="00410CAA"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6F53E5F0" w14:textId="77777777" w:rsidR="001558DB" w:rsidRPr="00410CAA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lastRenderedPageBreak/>
              <w:t>[……]</w:t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lastRenderedPageBreak/>
              <w:br/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752BCE50" w14:textId="77777777" w:rsidR="001558DB" w:rsidRPr="00410CAA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410CAA"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2C96C8B4" w14:textId="77777777" w:rsidR="001558DB" w:rsidRPr="00410CAA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410CAA"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46"/>
        <w:gridCol w:w="4487"/>
      </w:tblGrid>
      <w:tr w:rsidR="008C51AD" w:rsidRPr="00410CAA" w14:paraId="608C0280" w14:textId="77777777" w:rsidTr="001558DB">
        <w:tc>
          <w:tcPr>
            <w:tcW w:w="4644" w:type="dxa"/>
          </w:tcPr>
          <w:p w14:paraId="2F9E6726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410CAA"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6AE7FAC3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410CAA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8C51AD" w:rsidRPr="00410CAA" w14:paraId="35E5BD97" w14:textId="77777777" w:rsidTr="001558DB">
        <w:tc>
          <w:tcPr>
            <w:tcW w:w="4644" w:type="dxa"/>
          </w:tcPr>
          <w:p w14:paraId="7648C57C" w14:textId="77777777" w:rsidR="001558DB" w:rsidRPr="00410CAA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 w:rsidRPr="00410CAA"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 w:rsidRPr="00410CAA"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 w:rsidRPr="00410CAA"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t>W okresie odniesienia</w:t>
            </w:r>
            <w:r w:rsidRPr="00410CAA"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 w:rsidRPr="00410CAA">
              <w:rPr>
                <w:rFonts w:ascii="Arial" w:hAnsi="Arial" w:cs="Arial"/>
                <w:lang w:eastAsia="en-GB"/>
              </w:rPr>
              <w:t xml:space="preserve"> wykonawca </w:t>
            </w:r>
            <w:r w:rsidRPr="00410CAA"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 w:rsidRPr="00410CAA">
              <w:rPr>
                <w:rFonts w:ascii="Arial" w:hAnsi="Arial" w:cs="Arial"/>
                <w:lang w:eastAsia="en-GB"/>
              </w:rPr>
              <w:t xml:space="preserve">: </w:t>
            </w:r>
            <w:r w:rsidRPr="00410CAA"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60CD0FD8" w14:textId="77777777" w:rsidR="001558DB" w:rsidRPr="00410CAA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 w:rsidRPr="00410CAA">
              <w:rPr>
                <w:rFonts w:ascii="Arial" w:hAnsi="Arial" w:cs="Arial"/>
                <w:lang w:eastAsia="en-GB"/>
              </w:rPr>
              <w:br/>
              <w:t>Roboty budowlane: [……]</w:t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8C51AD" w:rsidRPr="00410CAA" w14:paraId="110237E4" w14:textId="77777777" w:rsidTr="001558DB">
        <w:tc>
          <w:tcPr>
            <w:tcW w:w="4644" w:type="dxa"/>
          </w:tcPr>
          <w:p w14:paraId="49A727D1" w14:textId="77777777" w:rsidR="001558DB" w:rsidRPr="00410CAA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 w:rsidRPr="00410CAA"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 w:rsidRPr="00410CAA"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410CAA"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 w:rsidRPr="00410CAA"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t>W okresie odniesienia</w:t>
            </w:r>
            <w:r w:rsidRPr="00410CAA">
              <w:rPr>
                <w:rFonts w:ascii="Arial" w:hAnsi="Arial" w:cs="Arial"/>
                <w:vertAlign w:val="superscript"/>
                <w:lang w:eastAsia="en-GB"/>
              </w:rPr>
              <w:footnoteReference w:id="41"/>
            </w:r>
            <w:r w:rsidRPr="00410CAA">
              <w:rPr>
                <w:rFonts w:ascii="Arial" w:hAnsi="Arial" w:cs="Arial"/>
                <w:lang w:eastAsia="en-GB"/>
              </w:rPr>
              <w:t xml:space="preserve"> wykonawca </w:t>
            </w:r>
            <w:r w:rsidRPr="00410CAA"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410CAA">
              <w:rPr>
                <w:rFonts w:ascii="Arial" w:hAnsi="Arial" w:cs="Arial"/>
                <w:lang w:eastAsia="en-GB"/>
              </w:rPr>
              <w:t>:</w:t>
            </w:r>
            <w:r w:rsidRPr="00410CAA">
              <w:rPr>
                <w:rFonts w:ascii="Arial" w:hAnsi="Arial" w:cs="Arial"/>
                <w:b/>
                <w:lang w:eastAsia="en-GB"/>
              </w:rPr>
              <w:t xml:space="preserve"> </w:t>
            </w:r>
            <w:r w:rsidRPr="00410CAA"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 w:rsidRPr="00410CAA">
              <w:rPr>
                <w:rFonts w:ascii="Arial" w:hAnsi="Arial" w:cs="Arial"/>
                <w:vertAlign w:val="superscript"/>
                <w:lang w:eastAsia="en-GB"/>
              </w:rPr>
              <w:footnoteReference w:id="42"/>
            </w:r>
            <w:r w:rsidRPr="00410CAA"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2CAF4E39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8C51AD" w:rsidRPr="00410CAA" w14:paraId="7F156D32" w14:textId="77777777" w:rsidTr="001558DB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58BD9E" w14:textId="77777777" w:rsidR="001558DB" w:rsidRPr="00410CAA" w:rsidRDefault="001558DB" w:rsidP="001558DB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 w:rsidRPr="00410CAA"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6F393A" w14:textId="77777777" w:rsidR="001558DB" w:rsidRPr="00410CAA" w:rsidRDefault="001558DB" w:rsidP="001558DB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 w:rsidRPr="00410CAA"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F3564F" w14:textId="77777777" w:rsidR="001558DB" w:rsidRPr="00410CAA" w:rsidRDefault="001558DB" w:rsidP="001558DB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 w:rsidRPr="00410CAA"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4318A6" w14:textId="77777777" w:rsidR="001558DB" w:rsidRPr="00410CAA" w:rsidRDefault="001558DB" w:rsidP="001558DB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 w:rsidRPr="00410CAA"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8C51AD" w:rsidRPr="00410CAA" w14:paraId="0218F754" w14:textId="77777777" w:rsidTr="001558DB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0B0FA5" w14:textId="77777777" w:rsidR="001558DB" w:rsidRPr="00410CAA" w:rsidRDefault="001558DB" w:rsidP="001558DB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643024" w14:textId="77777777" w:rsidR="001558DB" w:rsidRPr="00410CAA" w:rsidRDefault="001558DB" w:rsidP="001558DB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97B105" w14:textId="77777777" w:rsidR="001558DB" w:rsidRPr="00410CAA" w:rsidRDefault="001558DB" w:rsidP="001558DB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6EBB6D" w14:textId="77777777" w:rsidR="001558DB" w:rsidRPr="00410CAA" w:rsidRDefault="001558DB" w:rsidP="001558DB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12D503DF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8C51AD" w:rsidRPr="00410CAA" w14:paraId="7F03F1F6" w14:textId="77777777" w:rsidTr="001558DB">
        <w:tc>
          <w:tcPr>
            <w:tcW w:w="4644" w:type="dxa"/>
          </w:tcPr>
          <w:p w14:paraId="1D26E0F3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 w:rsidRPr="00410CAA"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 w:rsidRPr="00410CAA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 w:rsidRPr="00410CAA"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 w:rsidRPr="00410CAA"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779089D0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>[……]</w:t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8C51AD" w:rsidRPr="00410CAA" w14:paraId="29F45C6F" w14:textId="77777777" w:rsidTr="001558DB">
        <w:tc>
          <w:tcPr>
            <w:tcW w:w="4644" w:type="dxa"/>
          </w:tcPr>
          <w:p w14:paraId="55665EE1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lastRenderedPageBreak/>
              <w:t xml:space="preserve">3) Korzysta z następujących </w:t>
            </w:r>
            <w:r w:rsidRPr="00410CAA"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 w:rsidRPr="00410CAA">
              <w:rPr>
                <w:rFonts w:ascii="Arial" w:hAnsi="Arial" w:cs="Arial"/>
                <w:lang w:eastAsia="en-GB"/>
              </w:rPr>
              <w:t xml:space="preserve">, a jego </w:t>
            </w:r>
            <w:r w:rsidRPr="00410CAA">
              <w:rPr>
                <w:rFonts w:ascii="Arial" w:hAnsi="Arial" w:cs="Arial"/>
                <w:b/>
                <w:lang w:eastAsia="en-GB"/>
              </w:rPr>
              <w:t>zaplecze naukowo-badawcze</w:t>
            </w:r>
            <w:r w:rsidRPr="00410CAA"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5352C8F6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8C51AD" w:rsidRPr="00410CAA" w14:paraId="0CFBE823" w14:textId="77777777" w:rsidTr="001558DB">
        <w:tc>
          <w:tcPr>
            <w:tcW w:w="4644" w:type="dxa"/>
          </w:tcPr>
          <w:p w14:paraId="1E8AEAB7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 w:rsidRPr="00410CAA"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 w:rsidRPr="00410CAA"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525B2088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8C51AD" w:rsidRPr="00410CAA" w14:paraId="3A949EB5" w14:textId="77777777" w:rsidTr="001558DB">
        <w:tc>
          <w:tcPr>
            <w:tcW w:w="4644" w:type="dxa"/>
          </w:tcPr>
          <w:p w14:paraId="37053B51" w14:textId="77777777" w:rsidR="001558DB" w:rsidRPr="00410CAA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 w:rsidRPr="00410CAA"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410CAA"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t xml:space="preserve">Czy wykonawca </w:t>
            </w:r>
            <w:r w:rsidRPr="00410CAA">
              <w:rPr>
                <w:rFonts w:ascii="Arial" w:hAnsi="Arial" w:cs="Arial"/>
                <w:b/>
                <w:lang w:eastAsia="en-GB"/>
              </w:rPr>
              <w:t>zezwoli</w:t>
            </w:r>
            <w:r w:rsidRPr="00410CAA">
              <w:rPr>
                <w:rFonts w:ascii="Arial" w:hAnsi="Arial" w:cs="Arial"/>
                <w:lang w:eastAsia="en-GB"/>
              </w:rPr>
              <w:t xml:space="preserve"> na przeprowadzenie </w:t>
            </w:r>
            <w:r w:rsidRPr="00410CAA">
              <w:rPr>
                <w:rFonts w:ascii="Arial" w:hAnsi="Arial" w:cs="Arial"/>
                <w:b/>
                <w:lang w:eastAsia="en-GB"/>
              </w:rPr>
              <w:t>kontroli</w:t>
            </w:r>
            <w:r w:rsidRPr="00410CAA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4"/>
            </w:r>
            <w:r w:rsidRPr="00410CAA">
              <w:rPr>
                <w:rFonts w:ascii="Arial" w:hAnsi="Arial" w:cs="Arial"/>
                <w:lang w:eastAsia="en-GB"/>
              </w:rPr>
              <w:t xml:space="preserve"> swoich </w:t>
            </w:r>
            <w:r w:rsidRPr="00410CAA">
              <w:rPr>
                <w:rFonts w:ascii="Arial" w:hAnsi="Arial" w:cs="Arial"/>
                <w:b/>
                <w:lang w:eastAsia="en-GB"/>
              </w:rPr>
              <w:t>zdolności produkcyjnych</w:t>
            </w:r>
            <w:r w:rsidRPr="00410CAA">
              <w:rPr>
                <w:rFonts w:ascii="Arial" w:hAnsi="Arial" w:cs="Arial"/>
                <w:lang w:eastAsia="en-GB"/>
              </w:rPr>
              <w:t xml:space="preserve"> lub </w:t>
            </w:r>
            <w:r w:rsidRPr="00410CAA">
              <w:rPr>
                <w:rFonts w:ascii="Arial" w:hAnsi="Arial" w:cs="Arial"/>
                <w:b/>
                <w:lang w:eastAsia="en-GB"/>
              </w:rPr>
              <w:t>zdolności technicznych</w:t>
            </w:r>
            <w:r w:rsidRPr="00410CAA"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 w:rsidRPr="00410CAA"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 w:rsidRPr="00410CAA">
              <w:rPr>
                <w:rFonts w:ascii="Arial" w:hAnsi="Arial" w:cs="Arial"/>
                <w:lang w:eastAsia="en-GB"/>
              </w:rPr>
              <w:t xml:space="preserve">, jak również </w:t>
            </w:r>
            <w:r w:rsidRPr="00410CAA">
              <w:rPr>
                <w:rFonts w:ascii="Arial" w:hAnsi="Arial" w:cs="Arial"/>
                <w:b/>
                <w:lang w:eastAsia="en-GB"/>
              </w:rPr>
              <w:t>środków kontroli jakości</w:t>
            </w:r>
            <w:r w:rsidRPr="00410CAA"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5EC15988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8C51AD" w:rsidRPr="00410CAA" w14:paraId="603ABC1D" w14:textId="77777777" w:rsidTr="001558DB">
        <w:tc>
          <w:tcPr>
            <w:tcW w:w="4644" w:type="dxa"/>
          </w:tcPr>
          <w:p w14:paraId="72995999" w14:textId="77777777" w:rsidR="001558DB" w:rsidRPr="00410CAA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 xml:space="preserve">6) Następującym </w:t>
            </w:r>
            <w:r w:rsidRPr="00410CAA"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 w:rsidRPr="00410CAA">
              <w:rPr>
                <w:rFonts w:ascii="Arial" w:hAnsi="Arial" w:cs="Arial"/>
                <w:lang w:eastAsia="en-GB"/>
              </w:rPr>
              <w:t xml:space="preserve"> legitymuje się:</w:t>
            </w:r>
            <w:r w:rsidRPr="00410CAA"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b/>
                <w:lang w:eastAsia="en-GB"/>
              </w:rPr>
              <w:t>lub</w:t>
            </w:r>
            <w:r w:rsidRPr="00410CAA"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 w:rsidRPr="00410CAA"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00F263E" w14:textId="77777777" w:rsidR="001558DB" w:rsidRPr="00410CAA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  <w:t>a) [……]</w:t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8C51AD" w:rsidRPr="00410CAA" w14:paraId="118BF514" w14:textId="77777777" w:rsidTr="001558DB">
        <w:tc>
          <w:tcPr>
            <w:tcW w:w="4644" w:type="dxa"/>
          </w:tcPr>
          <w:p w14:paraId="484F8917" w14:textId="77777777" w:rsidR="001558DB" w:rsidRPr="00410CAA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 w:rsidRPr="00410CAA"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 w:rsidRPr="00410CAA"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2E4B15B1" w14:textId="77777777" w:rsidR="001558DB" w:rsidRPr="00410CAA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8C51AD" w:rsidRPr="00410CAA" w14:paraId="1C7AF0A9" w14:textId="77777777" w:rsidTr="001558DB">
        <w:tc>
          <w:tcPr>
            <w:tcW w:w="4644" w:type="dxa"/>
          </w:tcPr>
          <w:p w14:paraId="4145C892" w14:textId="77777777" w:rsidR="001558DB" w:rsidRPr="00410CAA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 xml:space="preserve">8) Wielkość </w:t>
            </w:r>
            <w:r w:rsidRPr="00410CAA"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 w:rsidRPr="00410CAA"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2D2C6DBF" w14:textId="77777777" w:rsidR="001558DB" w:rsidRPr="00410CAA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>Rok, średnie roczne zatrudnienie:</w:t>
            </w:r>
            <w:r w:rsidRPr="00410CAA">
              <w:rPr>
                <w:rFonts w:ascii="Arial" w:hAnsi="Arial" w:cs="Arial"/>
                <w:lang w:eastAsia="en-GB"/>
              </w:rPr>
              <w:br/>
              <w:t>[……], [……]</w:t>
            </w:r>
            <w:r w:rsidRPr="00410CAA">
              <w:rPr>
                <w:rFonts w:ascii="Arial" w:hAnsi="Arial" w:cs="Arial"/>
                <w:lang w:eastAsia="en-GB"/>
              </w:rPr>
              <w:br/>
              <w:t>[……], [……]</w:t>
            </w:r>
            <w:r w:rsidRPr="00410CAA">
              <w:rPr>
                <w:rFonts w:ascii="Arial" w:hAnsi="Arial" w:cs="Arial"/>
                <w:lang w:eastAsia="en-GB"/>
              </w:rPr>
              <w:br/>
              <w:t>[……], [……]</w:t>
            </w:r>
            <w:r w:rsidRPr="00410CAA"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 w:rsidRPr="00410CAA">
              <w:rPr>
                <w:rFonts w:ascii="Arial" w:hAnsi="Arial" w:cs="Arial"/>
                <w:lang w:eastAsia="en-GB"/>
              </w:rPr>
              <w:br/>
              <w:t>[……], [……]</w:t>
            </w:r>
            <w:r w:rsidRPr="00410CAA">
              <w:rPr>
                <w:rFonts w:ascii="Arial" w:hAnsi="Arial" w:cs="Arial"/>
                <w:lang w:eastAsia="en-GB"/>
              </w:rPr>
              <w:br/>
              <w:t>[……], [……]</w:t>
            </w:r>
            <w:r w:rsidRPr="00410CAA"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8C51AD" w:rsidRPr="00410CAA" w14:paraId="03138BE6" w14:textId="77777777" w:rsidTr="001558DB">
        <w:tc>
          <w:tcPr>
            <w:tcW w:w="4644" w:type="dxa"/>
          </w:tcPr>
          <w:p w14:paraId="336F46AE" w14:textId="77777777" w:rsidR="001558DB" w:rsidRPr="00410CAA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 w:rsidRPr="00410CAA"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 w:rsidRPr="00410CAA"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EF75F65" w14:textId="77777777" w:rsidR="001558DB" w:rsidRPr="00410CAA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8C51AD" w:rsidRPr="00410CAA" w14:paraId="3E78C1B7" w14:textId="77777777" w:rsidTr="001558DB">
        <w:tc>
          <w:tcPr>
            <w:tcW w:w="4644" w:type="dxa"/>
          </w:tcPr>
          <w:p w14:paraId="1FEAA0BE" w14:textId="77777777" w:rsidR="001558DB" w:rsidRPr="00410CAA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 xml:space="preserve">10) Wykonawca </w:t>
            </w:r>
            <w:r w:rsidRPr="00410CAA"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 w:rsidRPr="00410CAA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5"/>
            </w:r>
            <w:r w:rsidRPr="00410CAA">
              <w:rPr>
                <w:rFonts w:ascii="Arial" w:hAnsi="Arial" w:cs="Arial"/>
                <w:lang w:eastAsia="en-GB"/>
              </w:rPr>
              <w:t xml:space="preserve"> następującą </w:t>
            </w:r>
            <w:r w:rsidRPr="00410CAA">
              <w:rPr>
                <w:rFonts w:ascii="Arial" w:hAnsi="Arial" w:cs="Arial"/>
                <w:b/>
                <w:lang w:eastAsia="en-GB"/>
              </w:rPr>
              <w:t>część (procentową)</w:t>
            </w:r>
            <w:r w:rsidRPr="00410CAA"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0725569F" w14:textId="77777777" w:rsidR="001558DB" w:rsidRPr="00410CAA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8C51AD" w:rsidRPr="00410CAA" w14:paraId="3AE50443" w14:textId="77777777" w:rsidTr="001558DB">
        <w:tc>
          <w:tcPr>
            <w:tcW w:w="4644" w:type="dxa"/>
          </w:tcPr>
          <w:p w14:paraId="39AC6CE9" w14:textId="77777777" w:rsidR="001558DB" w:rsidRPr="00410CAA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lastRenderedPageBreak/>
              <w:t xml:space="preserve">11) W odniesieniu do </w:t>
            </w:r>
            <w:r w:rsidRPr="00410CAA"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 w:rsidRPr="00410CAA">
              <w:rPr>
                <w:rFonts w:ascii="Arial" w:hAnsi="Arial" w:cs="Arial"/>
                <w:lang w:eastAsia="en-GB"/>
              </w:rPr>
              <w:t>:</w:t>
            </w:r>
            <w:r w:rsidRPr="00410CAA"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410CAA"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 w:rsidRPr="00410CAA"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26DB01E9" w14:textId="77777777" w:rsidR="001558DB" w:rsidRPr="00410CAA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br/>
              <w:t>[] Tak [] Nie</w:t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  <w:t>[] Tak [] Nie</w:t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 w:rsidRPr="00410CAA">
              <w:rPr>
                <w:rFonts w:ascii="Arial" w:hAnsi="Arial" w:cs="Arial"/>
                <w:i/>
                <w:lang w:eastAsia="en-GB"/>
              </w:rPr>
              <w:t xml:space="preserve"> </w:t>
            </w:r>
            <w:r w:rsidRPr="00410CAA"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8C51AD" w:rsidRPr="00410CAA" w14:paraId="61C19404" w14:textId="77777777" w:rsidTr="001558DB">
        <w:tc>
          <w:tcPr>
            <w:tcW w:w="4644" w:type="dxa"/>
          </w:tcPr>
          <w:p w14:paraId="7EE15627" w14:textId="77777777" w:rsidR="001558DB" w:rsidRPr="00410CAA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 xml:space="preserve">12) W odniesieniu do </w:t>
            </w:r>
            <w:r w:rsidRPr="00410CAA"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 w:rsidRPr="00410CAA">
              <w:rPr>
                <w:rFonts w:ascii="Arial" w:hAnsi="Arial" w:cs="Arial"/>
                <w:lang w:eastAsia="en-GB"/>
              </w:rPr>
              <w:t>:</w:t>
            </w:r>
            <w:r w:rsidRPr="00410CAA"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 w:rsidRPr="00410CAA">
              <w:rPr>
                <w:rFonts w:ascii="Arial" w:hAnsi="Arial" w:cs="Arial"/>
                <w:b/>
                <w:lang w:eastAsia="en-GB"/>
              </w:rPr>
              <w:t>zaświadczenia</w:t>
            </w:r>
            <w:r w:rsidRPr="00410CAA">
              <w:rPr>
                <w:rFonts w:ascii="Arial" w:hAnsi="Arial" w:cs="Arial"/>
                <w:lang w:eastAsia="en-GB"/>
              </w:rPr>
              <w:t xml:space="preserve"> sporządzone przez urzędowe </w:t>
            </w:r>
            <w:r w:rsidRPr="00410CAA">
              <w:rPr>
                <w:rFonts w:ascii="Arial" w:hAnsi="Arial" w:cs="Arial"/>
                <w:b/>
                <w:lang w:eastAsia="en-GB"/>
              </w:rPr>
              <w:t>instytuty</w:t>
            </w:r>
            <w:r w:rsidRPr="00410CAA">
              <w:rPr>
                <w:rFonts w:ascii="Arial" w:hAnsi="Arial" w:cs="Arial"/>
                <w:lang w:eastAsia="en-GB"/>
              </w:rPr>
              <w:t xml:space="preserve"> lub agencje </w:t>
            </w:r>
            <w:r w:rsidRPr="00410CAA">
              <w:rPr>
                <w:rFonts w:ascii="Arial" w:hAnsi="Arial" w:cs="Arial"/>
                <w:b/>
                <w:lang w:eastAsia="en-GB"/>
              </w:rPr>
              <w:t>kontroli jakości</w:t>
            </w:r>
            <w:r w:rsidRPr="00410CAA"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b/>
                <w:lang w:eastAsia="en-GB"/>
              </w:rPr>
              <w:t>Jeżeli nie</w:t>
            </w:r>
            <w:r w:rsidRPr="00410CAA"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 w:rsidRPr="00410CAA"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25B311E0" w14:textId="77777777" w:rsidR="001558DB" w:rsidRPr="00410CAA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br/>
              <w:t>[] Tak [] Nie</w:t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  <w:t>[…]</w:t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5A584EE5" w14:textId="77777777" w:rsidR="001558DB" w:rsidRPr="00410CAA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410CAA"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8D7812F" w14:textId="77777777" w:rsidR="001558DB" w:rsidRPr="00410CAA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410CAA"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4405"/>
      </w:tblGrid>
      <w:tr w:rsidR="008C51AD" w:rsidRPr="00410CAA" w14:paraId="1F61A12A" w14:textId="77777777" w:rsidTr="001558DB">
        <w:tc>
          <w:tcPr>
            <w:tcW w:w="4644" w:type="dxa"/>
          </w:tcPr>
          <w:p w14:paraId="4E83A152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 w:rsidRPr="00410CAA"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2AD097F0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 w:rsidRPr="00410CAA"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8C51AD" w:rsidRPr="00410CAA" w14:paraId="0106A257" w14:textId="77777777" w:rsidTr="001558DB">
        <w:tc>
          <w:tcPr>
            <w:tcW w:w="4644" w:type="dxa"/>
          </w:tcPr>
          <w:p w14:paraId="7F708CF7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 w:rsidRPr="00410CAA"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 w:rsidRPr="00410CAA">
              <w:rPr>
                <w:rFonts w:ascii="Arial" w:hAnsi="Arial" w:cs="Arial"/>
                <w:b/>
                <w:lang w:eastAsia="en-GB"/>
              </w:rPr>
              <w:t>zaświadczenia</w:t>
            </w:r>
            <w:r w:rsidRPr="00410CAA"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 w:rsidRPr="00410CAA">
              <w:rPr>
                <w:rFonts w:ascii="Arial" w:hAnsi="Arial" w:cs="Arial"/>
                <w:b/>
                <w:lang w:eastAsia="en-GB"/>
              </w:rPr>
              <w:t>norm zapewniania jakości</w:t>
            </w:r>
            <w:r w:rsidRPr="00410CAA"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 w:rsidRPr="00410CAA">
              <w:rPr>
                <w:rFonts w:ascii="Arial" w:hAnsi="Arial" w:cs="Arial"/>
                <w:w w:val="0"/>
                <w:lang w:eastAsia="en-GB"/>
              </w:rPr>
              <w:br/>
            </w:r>
            <w:r w:rsidRPr="00410CAA"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 w:rsidRPr="00410CAA"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410CAA">
              <w:rPr>
                <w:rFonts w:ascii="Arial" w:hAnsi="Arial" w:cs="Arial"/>
                <w:w w:val="0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1BDCCF3A" w14:textId="77777777" w:rsidR="001558DB" w:rsidRPr="00410CAA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410CAA">
              <w:rPr>
                <w:rFonts w:ascii="Arial" w:hAnsi="Arial" w:cs="Arial"/>
                <w:w w:val="0"/>
                <w:lang w:eastAsia="en-GB"/>
              </w:rPr>
              <w:t>[] Tak [] Nie</w:t>
            </w:r>
            <w:r w:rsidRPr="00410CAA">
              <w:rPr>
                <w:rFonts w:ascii="Arial" w:hAnsi="Arial" w:cs="Arial"/>
                <w:w w:val="0"/>
                <w:lang w:eastAsia="en-GB"/>
              </w:rPr>
              <w:br/>
            </w:r>
            <w:r w:rsidRPr="00410CAA">
              <w:rPr>
                <w:rFonts w:ascii="Arial" w:hAnsi="Arial" w:cs="Arial"/>
                <w:w w:val="0"/>
                <w:lang w:eastAsia="en-GB"/>
              </w:rPr>
              <w:br/>
            </w:r>
            <w:r w:rsidRPr="00410CAA">
              <w:rPr>
                <w:rFonts w:ascii="Arial" w:hAnsi="Arial" w:cs="Arial"/>
                <w:w w:val="0"/>
                <w:lang w:eastAsia="en-GB"/>
              </w:rPr>
              <w:br/>
            </w:r>
            <w:r w:rsidRPr="00410CAA">
              <w:rPr>
                <w:rFonts w:ascii="Arial" w:hAnsi="Arial" w:cs="Arial"/>
                <w:w w:val="0"/>
                <w:lang w:eastAsia="en-GB"/>
              </w:rPr>
              <w:br/>
            </w:r>
            <w:r w:rsidRPr="00410CAA"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 w:rsidRPr="00410CAA">
              <w:rPr>
                <w:rFonts w:ascii="Arial" w:hAnsi="Arial" w:cs="Arial"/>
                <w:w w:val="0"/>
                <w:lang w:eastAsia="en-GB"/>
              </w:rPr>
              <w:br/>
            </w:r>
            <w:r w:rsidRPr="00410CAA">
              <w:rPr>
                <w:rFonts w:ascii="Arial" w:hAnsi="Arial" w:cs="Arial"/>
                <w:w w:val="0"/>
                <w:lang w:eastAsia="en-GB"/>
              </w:rPr>
              <w:br/>
            </w:r>
            <w:r w:rsidRPr="00410CAA">
              <w:rPr>
                <w:rFonts w:ascii="Arial" w:hAnsi="Arial" w:cs="Arial"/>
                <w:w w:val="0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8C51AD" w:rsidRPr="00410CAA" w14:paraId="5504BA25" w14:textId="77777777" w:rsidTr="001558DB">
        <w:tc>
          <w:tcPr>
            <w:tcW w:w="4644" w:type="dxa"/>
          </w:tcPr>
          <w:p w14:paraId="768E94E8" w14:textId="77777777" w:rsidR="001558DB" w:rsidRPr="00410CAA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410CAA"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 w:rsidRPr="00410CAA">
              <w:rPr>
                <w:rFonts w:ascii="Arial" w:hAnsi="Arial" w:cs="Arial"/>
                <w:b/>
                <w:lang w:eastAsia="en-GB"/>
              </w:rPr>
              <w:t>zaświadczenia</w:t>
            </w:r>
            <w:r w:rsidRPr="00410CAA"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 w:rsidRPr="00410CAA">
              <w:rPr>
                <w:rFonts w:ascii="Arial" w:hAnsi="Arial" w:cs="Arial"/>
                <w:b/>
                <w:lang w:eastAsia="en-GB"/>
              </w:rPr>
              <w:t xml:space="preserve">systemów </w:t>
            </w:r>
            <w:r w:rsidRPr="00410CAA">
              <w:rPr>
                <w:rFonts w:ascii="Arial" w:hAnsi="Arial" w:cs="Arial"/>
                <w:b/>
                <w:lang w:eastAsia="en-GB"/>
              </w:rPr>
              <w:lastRenderedPageBreak/>
              <w:t>lub norm zarządzania środowiskowego</w:t>
            </w:r>
            <w:r w:rsidRPr="00410CAA">
              <w:rPr>
                <w:rFonts w:ascii="Arial" w:hAnsi="Arial" w:cs="Arial"/>
                <w:w w:val="0"/>
                <w:lang w:eastAsia="en-GB"/>
              </w:rPr>
              <w:t>?</w:t>
            </w:r>
            <w:r w:rsidRPr="00410CAA">
              <w:rPr>
                <w:rFonts w:ascii="Arial" w:hAnsi="Arial" w:cs="Arial"/>
                <w:w w:val="0"/>
                <w:lang w:eastAsia="en-GB"/>
              </w:rPr>
              <w:br/>
            </w:r>
            <w:r w:rsidRPr="00410CAA"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 w:rsidRPr="00410CAA"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 w:rsidRPr="00410CAA"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 w:rsidRPr="00410CAA"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 w:rsidRPr="00410CAA">
              <w:rPr>
                <w:rFonts w:ascii="Arial" w:hAnsi="Arial" w:cs="Arial"/>
                <w:w w:val="0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56F3760D" w14:textId="77777777" w:rsidR="001558DB" w:rsidRPr="00410CAA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410CAA">
              <w:rPr>
                <w:rFonts w:ascii="Arial" w:hAnsi="Arial" w:cs="Arial"/>
                <w:w w:val="0"/>
                <w:lang w:eastAsia="en-GB"/>
              </w:rPr>
              <w:lastRenderedPageBreak/>
              <w:t>[] Tak [] Nie</w:t>
            </w:r>
            <w:r w:rsidRPr="00410CAA">
              <w:rPr>
                <w:rFonts w:ascii="Arial" w:hAnsi="Arial" w:cs="Arial"/>
                <w:w w:val="0"/>
                <w:lang w:eastAsia="en-GB"/>
              </w:rPr>
              <w:br/>
            </w:r>
            <w:r w:rsidRPr="00410CAA">
              <w:rPr>
                <w:rFonts w:ascii="Arial" w:hAnsi="Arial" w:cs="Arial"/>
                <w:w w:val="0"/>
                <w:lang w:eastAsia="en-GB"/>
              </w:rPr>
              <w:br/>
            </w:r>
            <w:r w:rsidRPr="00410CAA">
              <w:rPr>
                <w:rFonts w:ascii="Arial" w:hAnsi="Arial" w:cs="Arial"/>
                <w:w w:val="0"/>
                <w:lang w:eastAsia="en-GB"/>
              </w:rPr>
              <w:br/>
            </w:r>
            <w:r w:rsidRPr="00410CAA">
              <w:rPr>
                <w:rFonts w:ascii="Arial" w:hAnsi="Arial" w:cs="Arial"/>
                <w:w w:val="0"/>
                <w:lang w:eastAsia="en-GB"/>
              </w:rPr>
              <w:br/>
            </w:r>
            <w:r w:rsidRPr="00410CAA">
              <w:rPr>
                <w:rFonts w:ascii="Arial" w:hAnsi="Arial" w:cs="Arial"/>
                <w:w w:val="0"/>
                <w:lang w:eastAsia="en-GB"/>
              </w:rPr>
              <w:lastRenderedPageBreak/>
              <w:br/>
              <w:t>[……] [……]</w:t>
            </w:r>
            <w:r w:rsidRPr="00410CAA">
              <w:rPr>
                <w:rFonts w:ascii="Arial" w:hAnsi="Arial" w:cs="Arial"/>
                <w:w w:val="0"/>
                <w:lang w:eastAsia="en-GB"/>
              </w:rPr>
              <w:br/>
            </w:r>
            <w:r w:rsidRPr="00410CAA">
              <w:rPr>
                <w:rFonts w:ascii="Arial" w:hAnsi="Arial" w:cs="Arial"/>
                <w:w w:val="0"/>
                <w:lang w:eastAsia="en-GB"/>
              </w:rPr>
              <w:br/>
            </w:r>
            <w:r w:rsidRPr="00410CAA">
              <w:rPr>
                <w:rFonts w:ascii="Arial" w:hAnsi="Arial" w:cs="Arial"/>
                <w:w w:val="0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31660D16" w14:textId="77777777" w:rsidR="001558DB" w:rsidRPr="00410CAA" w:rsidRDefault="001558DB" w:rsidP="001558DB">
      <w:pPr>
        <w:suppressAutoHyphens w:val="0"/>
        <w:spacing w:before="120" w:after="120"/>
        <w:jc w:val="both"/>
        <w:rPr>
          <w:rFonts w:ascii="Arial" w:hAnsi="Arial" w:cs="Arial"/>
          <w:sz w:val="24"/>
          <w:szCs w:val="22"/>
          <w:lang w:eastAsia="en-GB"/>
        </w:rPr>
      </w:pPr>
      <w:r w:rsidRPr="00410CAA">
        <w:rPr>
          <w:rFonts w:ascii="Arial" w:hAnsi="Arial" w:cs="Arial"/>
          <w:sz w:val="24"/>
          <w:szCs w:val="22"/>
          <w:lang w:eastAsia="en-GB"/>
        </w:rPr>
        <w:lastRenderedPageBreak/>
        <w:br w:type="page"/>
      </w:r>
    </w:p>
    <w:p w14:paraId="3310D132" w14:textId="77777777" w:rsidR="001558DB" w:rsidRPr="00410CAA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 w:rsidRPr="00410CAA"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7363A97" w14:textId="77777777" w:rsidR="001558DB" w:rsidRPr="00410CAA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 w:rsidRPr="00410CAA"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410CAA"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66727B02" w14:textId="77777777" w:rsidR="001558DB" w:rsidRPr="00410CAA" w:rsidRDefault="001558DB" w:rsidP="001558DB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410CAA"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9"/>
        <w:gridCol w:w="4414"/>
      </w:tblGrid>
      <w:tr w:rsidR="008C51AD" w:rsidRPr="00410CAA" w14:paraId="18B11B3A" w14:textId="77777777" w:rsidTr="001558DB">
        <w:tc>
          <w:tcPr>
            <w:tcW w:w="4644" w:type="dxa"/>
          </w:tcPr>
          <w:p w14:paraId="50E5F8DB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 w:rsidRPr="00410CAA"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2188D070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 w:rsidRPr="00410CAA"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8C51AD" w:rsidRPr="00410CAA" w14:paraId="38AC412D" w14:textId="77777777" w:rsidTr="001558DB">
        <w:tc>
          <w:tcPr>
            <w:tcW w:w="4644" w:type="dxa"/>
          </w:tcPr>
          <w:p w14:paraId="5D6E3EEF" w14:textId="77777777" w:rsidR="001558DB" w:rsidRPr="00410CA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 w:rsidRPr="00410CAA"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 w:rsidRPr="00410CAA"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 w:rsidRPr="00410CAA"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410CAA"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410CAA"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 w:rsidRPr="00410CAA"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 w:rsidRPr="00410CAA">
              <w:rPr>
                <w:rFonts w:ascii="Arial" w:hAnsi="Arial" w:cs="Arial"/>
                <w:w w:val="0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 w:rsidRPr="00410CAA"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  <w:r w:rsidRPr="00410CAA">
              <w:rPr>
                <w:rFonts w:ascii="Arial" w:hAnsi="Arial" w:cs="Arial"/>
                <w:lang w:eastAsia="en-GB"/>
              </w:rPr>
              <w:t xml:space="preserve">, proszę wskazać dla </w:t>
            </w:r>
            <w:r w:rsidRPr="00410CAA">
              <w:rPr>
                <w:rFonts w:ascii="Arial" w:hAnsi="Arial" w:cs="Arial"/>
                <w:b/>
                <w:lang w:eastAsia="en-GB"/>
              </w:rPr>
              <w:t>każdego</w:t>
            </w:r>
            <w:r w:rsidRPr="00410CAA"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69713FDF" w14:textId="77777777" w:rsidR="001558DB" w:rsidRPr="00410CAA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 w:rsidRPr="00410CAA">
              <w:rPr>
                <w:rFonts w:ascii="Arial" w:hAnsi="Arial" w:cs="Arial"/>
                <w:lang w:eastAsia="en-GB"/>
              </w:rPr>
              <w:t>[….]</w:t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  <w:t>[] Tak [] Nie</w:t>
            </w:r>
            <w:r w:rsidRPr="00410CAA">
              <w:rPr>
                <w:rFonts w:ascii="Arial" w:hAnsi="Arial" w:cs="Arial"/>
                <w:vertAlign w:val="superscript"/>
                <w:lang w:eastAsia="en-GB"/>
              </w:rPr>
              <w:footnoteReference w:id="47"/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</w:r>
            <w:r w:rsidRPr="00410CAA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410CAA">
              <w:rPr>
                <w:rFonts w:ascii="Arial" w:hAnsi="Arial" w:cs="Arial"/>
                <w:vertAlign w:val="superscript"/>
                <w:lang w:eastAsia="en-GB"/>
              </w:rPr>
              <w:footnoteReference w:id="48"/>
            </w:r>
          </w:p>
        </w:tc>
      </w:tr>
    </w:tbl>
    <w:p w14:paraId="434D3C28" w14:textId="77777777" w:rsidR="008721E2" w:rsidRPr="00410CAA" w:rsidRDefault="001558DB" w:rsidP="008721E2">
      <w:pPr>
        <w:keepNext/>
        <w:suppressAutoHyphens w:val="0"/>
        <w:jc w:val="center"/>
        <w:rPr>
          <w:rFonts w:ascii="Arial" w:hAnsi="Arial" w:cs="Arial"/>
          <w:b/>
          <w:lang w:eastAsia="en-GB"/>
        </w:rPr>
      </w:pPr>
      <w:r w:rsidRPr="00410CAA">
        <w:rPr>
          <w:rFonts w:ascii="Arial" w:hAnsi="Arial" w:cs="Arial"/>
          <w:b/>
          <w:lang w:eastAsia="en-GB"/>
        </w:rPr>
        <w:t>Część VI: Oświadczenia końcowe</w:t>
      </w:r>
    </w:p>
    <w:p w14:paraId="05099816" w14:textId="77777777" w:rsidR="001558DB" w:rsidRPr="0064720D" w:rsidRDefault="001558DB" w:rsidP="008721E2">
      <w:pPr>
        <w:keepNext/>
        <w:suppressAutoHyphens w:val="0"/>
        <w:jc w:val="center"/>
        <w:rPr>
          <w:rFonts w:ascii="Arial" w:hAnsi="Arial" w:cs="Arial"/>
          <w:b/>
          <w:sz w:val="18"/>
          <w:szCs w:val="18"/>
          <w:lang w:eastAsia="en-GB"/>
        </w:rPr>
      </w:pPr>
      <w:r w:rsidRPr="0064720D">
        <w:rPr>
          <w:rFonts w:ascii="Arial" w:hAnsi="Arial" w:cs="Arial"/>
          <w:i/>
          <w:sz w:val="18"/>
          <w:szCs w:val="18"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5C1C3764" w14:textId="77777777" w:rsidR="001558DB" w:rsidRPr="0064720D" w:rsidRDefault="001558DB" w:rsidP="001558DB">
      <w:pPr>
        <w:suppressAutoHyphens w:val="0"/>
        <w:spacing w:before="120" w:after="120"/>
        <w:jc w:val="both"/>
        <w:rPr>
          <w:rFonts w:ascii="Arial" w:hAnsi="Arial" w:cs="Arial"/>
          <w:i/>
          <w:sz w:val="18"/>
          <w:szCs w:val="18"/>
          <w:lang w:eastAsia="en-GB"/>
        </w:rPr>
      </w:pPr>
      <w:r w:rsidRPr="0064720D">
        <w:rPr>
          <w:rFonts w:ascii="Arial" w:hAnsi="Arial" w:cs="Arial"/>
          <w:i/>
          <w:sz w:val="18"/>
          <w:szCs w:val="18"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4185E865" w14:textId="77777777" w:rsidR="001558DB" w:rsidRPr="0064720D" w:rsidRDefault="001558DB" w:rsidP="001558DB">
      <w:pPr>
        <w:suppressAutoHyphens w:val="0"/>
        <w:spacing w:before="120" w:after="120"/>
        <w:jc w:val="both"/>
        <w:rPr>
          <w:rFonts w:ascii="Arial" w:hAnsi="Arial" w:cs="Arial"/>
          <w:i/>
          <w:sz w:val="18"/>
          <w:szCs w:val="18"/>
          <w:lang w:eastAsia="en-GB"/>
        </w:rPr>
      </w:pPr>
      <w:r w:rsidRPr="0064720D">
        <w:rPr>
          <w:rFonts w:ascii="Arial" w:hAnsi="Arial" w:cs="Arial"/>
          <w:i/>
          <w:sz w:val="18"/>
          <w:szCs w:val="18"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64720D">
        <w:rPr>
          <w:rFonts w:ascii="Arial" w:hAnsi="Arial" w:cs="Arial"/>
          <w:sz w:val="18"/>
          <w:szCs w:val="18"/>
          <w:vertAlign w:val="superscript"/>
          <w:lang w:eastAsia="en-GB"/>
        </w:rPr>
        <w:footnoteReference w:id="49"/>
      </w:r>
      <w:r w:rsidRPr="0064720D">
        <w:rPr>
          <w:rFonts w:ascii="Arial" w:hAnsi="Arial" w:cs="Arial"/>
          <w:i/>
          <w:sz w:val="18"/>
          <w:szCs w:val="18"/>
          <w:lang w:eastAsia="en-GB"/>
        </w:rPr>
        <w:t xml:space="preserve">, lub </w:t>
      </w:r>
    </w:p>
    <w:p w14:paraId="49314834" w14:textId="77777777" w:rsidR="001558DB" w:rsidRPr="0064720D" w:rsidRDefault="001558DB" w:rsidP="001558DB">
      <w:pPr>
        <w:suppressAutoHyphens w:val="0"/>
        <w:spacing w:before="120" w:after="120"/>
        <w:jc w:val="both"/>
        <w:rPr>
          <w:rFonts w:ascii="Arial" w:hAnsi="Arial" w:cs="Arial"/>
          <w:i/>
          <w:sz w:val="18"/>
          <w:szCs w:val="18"/>
          <w:lang w:eastAsia="en-GB"/>
        </w:rPr>
      </w:pPr>
      <w:r w:rsidRPr="0064720D">
        <w:rPr>
          <w:rFonts w:ascii="Arial" w:hAnsi="Arial" w:cs="Arial"/>
          <w:i/>
          <w:sz w:val="18"/>
          <w:szCs w:val="18"/>
          <w:lang w:eastAsia="en-GB"/>
        </w:rPr>
        <w:t>b) najpóźniej od dnia 18 kwietnia 2018 r.</w:t>
      </w:r>
      <w:r w:rsidRPr="0064720D">
        <w:rPr>
          <w:rFonts w:ascii="Arial" w:hAnsi="Arial" w:cs="Arial"/>
          <w:sz w:val="18"/>
          <w:szCs w:val="18"/>
          <w:vertAlign w:val="superscript"/>
          <w:lang w:eastAsia="en-GB"/>
        </w:rPr>
        <w:footnoteReference w:id="50"/>
      </w:r>
      <w:r w:rsidRPr="0064720D">
        <w:rPr>
          <w:rFonts w:ascii="Arial" w:hAnsi="Arial" w:cs="Arial"/>
          <w:i/>
          <w:sz w:val="18"/>
          <w:szCs w:val="18"/>
          <w:lang w:eastAsia="en-GB"/>
        </w:rPr>
        <w:t>, instytucja zamawiająca lub podmiot zamawiający już posiada odpowiednią dokumentację</w:t>
      </w:r>
      <w:r w:rsidRPr="0064720D">
        <w:rPr>
          <w:rFonts w:ascii="Arial" w:hAnsi="Arial" w:cs="Arial"/>
          <w:sz w:val="18"/>
          <w:szCs w:val="18"/>
          <w:lang w:eastAsia="en-GB"/>
        </w:rPr>
        <w:t>.</w:t>
      </w:r>
    </w:p>
    <w:p w14:paraId="02ABC0BF" w14:textId="77777777" w:rsidR="001558DB" w:rsidRPr="0064720D" w:rsidRDefault="001558DB" w:rsidP="001558DB">
      <w:pPr>
        <w:suppressAutoHyphens w:val="0"/>
        <w:spacing w:before="120" w:after="120"/>
        <w:jc w:val="both"/>
        <w:rPr>
          <w:rFonts w:ascii="Arial" w:hAnsi="Arial" w:cs="Arial"/>
          <w:i/>
          <w:vanish/>
          <w:sz w:val="18"/>
          <w:szCs w:val="18"/>
          <w:lang w:eastAsia="en-GB"/>
        </w:rPr>
      </w:pPr>
      <w:r w:rsidRPr="0064720D">
        <w:rPr>
          <w:rFonts w:ascii="Arial" w:hAnsi="Arial" w:cs="Arial"/>
          <w:i/>
          <w:sz w:val="18"/>
          <w:szCs w:val="18"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4720D">
        <w:rPr>
          <w:rFonts w:ascii="Arial" w:hAnsi="Arial" w:cs="Arial"/>
          <w:sz w:val="18"/>
          <w:szCs w:val="18"/>
          <w:lang w:eastAsia="en-GB"/>
        </w:rPr>
        <w:t xml:space="preserve">[określić postępowanie o udzielenie zamówienia: (skrócony opis, adres publikacyjny w </w:t>
      </w:r>
      <w:r w:rsidRPr="0064720D">
        <w:rPr>
          <w:rFonts w:ascii="Arial" w:hAnsi="Arial" w:cs="Arial"/>
          <w:i/>
          <w:sz w:val="18"/>
          <w:szCs w:val="18"/>
          <w:lang w:eastAsia="en-GB"/>
        </w:rPr>
        <w:t>Dzienniku Urzędowym Unii Europejskiej</w:t>
      </w:r>
      <w:r w:rsidRPr="0064720D">
        <w:rPr>
          <w:rFonts w:ascii="Arial" w:hAnsi="Arial" w:cs="Arial"/>
          <w:sz w:val="18"/>
          <w:szCs w:val="18"/>
          <w:lang w:eastAsia="en-GB"/>
        </w:rPr>
        <w:t>, numer referencyjny)].</w:t>
      </w:r>
    </w:p>
    <w:p w14:paraId="3F612C32" w14:textId="2EBE53AE" w:rsidR="001558DB" w:rsidRPr="0064720D" w:rsidRDefault="001558DB" w:rsidP="00844339">
      <w:pPr>
        <w:suppressAutoHyphens w:val="0"/>
        <w:spacing w:before="120" w:after="120"/>
        <w:jc w:val="both"/>
        <w:rPr>
          <w:rFonts w:ascii="Arial" w:hAnsi="Arial" w:cs="Arial"/>
          <w:i/>
          <w:sz w:val="18"/>
          <w:szCs w:val="18"/>
          <w:lang w:eastAsia="en-GB"/>
        </w:rPr>
      </w:pPr>
      <w:r w:rsidRPr="0064720D">
        <w:rPr>
          <w:rFonts w:ascii="Arial" w:hAnsi="Arial" w:cs="Arial"/>
          <w:i/>
          <w:sz w:val="18"/>
          <w:szCs w:val="18"/>
          <w:lang w:eastAsia="en-GB"/>
        </w:rPr>
        <w:t xml:space="preserve"> </w:t>
      </w:r>
      <w:r w:rsidRPr="0064720D">
        <w:rPr>
          <w:rFonts w:ascii="Arial" w:hAnsi="Arial" w:cs="Arial"/>
          <w:sz w:val="18"/>
          <w:szCs w:val="18"/>
          <w:lang w:eastAsia="en-GB"/>
        </w:rPr>
        <w:t>Data, miejscowość oraz – jeżeli jest to wymagane lub konieczne – podpis(-y): [……]</w:t>
      </w:r>
    </w:p>
    <w:p w14:paraId="0DE949D1" w14:textId="77777777" w:rsidR="005558C7" w:rsidRPr="0064720D" w:rsidRDefault="005558C7" w:rsidP="00363E5B">
      <w:pPr>
        <w:spacing w:before="120"/>
        <w:jc w:val="both"/>
        <w:rPr>
          <w:rFonts w:ascii="Arial" w:hAnsi="Arial" w:cs="Arial"/>
          <w:bCs/>
          <w:sz w:val="18"/>
          <w:szCs w:val="18"/>
          <w:highlight w:val="yellow"/>
        </w:rPr>
      </w:pPr>
      <w:bookmarkStart w:id="1" w:name="_DV_M1264"/>
      <w:bookmarkStart w:id="2" w:name="_DV_M1266"/>
      <w:bookmarkStart w:id="3" w:name="_DV_M1268"/>
      <w:bookmarkStart w:id="4" w:name="_DV_M4300"/>
      <w:bookmarkStart w:id="5" w:name="_DV_M4301"/>
      <w:bookmarkStart w:id="6" w:name="_DV_M4302"/>
      <w:bookmarkStart w:id="7" w:name="_DV_M4304"/>
      <w:bookmarkStart w:id="8" w:name="_DV_M4305"/>
      <w:bookmarkStart w:id="9" w:name="_DV_M4306"/>
      <w:bookmarkStart w:id="10" w:name="_DV_M4307"/>
      <w:bookmarkStart w:id="11" w:name="_DV_M4308"/>
      <w:bookmarkStart w:id="12" w:name="_DV_M4309"/>
      <w:bookmarkStart w:id="13" w:name="_DV_M4310"/>
      <w:bookmarkStart w:id="14" w:name="_DV_M4311"/>
      <w:bookmarkStart w:id="15" w:name="_DV_M4312"/>
      <w:bookmarkStart w:id="16" w:name="_DV_M4314"/>
      <w:bookmarkStart w:id="17" w:name="_DV_M1428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14:paraId="49C18DA0" w14:textId="77777777" w:rsidR="005558C7" w:rsidRPr="005960C9" w:rsidRDefault="005558C7" w:rsidP="00363E5B">
      <w:pPr>
        <w:spacing w:before="120"/>
        <w:jc w:val="both"/>
        <w:rPr>
          <w:rFonts w:ascii="Arial" w:hAnsi="Arial" w:cs="Arial"/>
          <w:bCs/>
          <w:sz w:val="22"/>
          <w:szCs w:val="22"/>
          <w:highlight w:val="yellow"/>
        </w:rPr>
      </w:pPr>
    </w:p>
    <w:p w14:paraId="2162FD88" w14:textId="23C54AFD" w:rsidR="001A3F49" w:rsidRPr="00410CAA" w:rsidRDefault="001A3F49" w:rsidP="001A3F49">
      <w:pPr>
        <w:spacing w:before="120"/>
        <w:jc w:val="right"/>
        <w:rPr>
          <w:rFonts w:ascii="Arial" w:hAnsi="Arial" w:cs="Arial"/>
          <w:b/>
          <w:bCs/>
        </w:rPr>
      </w:pPr>
      <w:r w:rsidRPr="00410CAA">
        <w:rPr>
          <w:rFonts w:ascii="Arial" w:hAnsi="Arial" w:cs="Arial"/>
          <w:b/>
          <w:bCs/>
        </w:rPr>
        <w:t xml:space="preserve">Załącznik nr 3 do </w:t>
      </w:r>
      <w:r w:rsidR="00944360">
        <w:rPr>
          <w:rFonts w:ascii="Arial" w:hAnsi="Arial" w:cs="Arial"/>
          <w:b/>
          <w:bCs/>
        </w:rPr>
        <w:t xml:space="preserve">SIWZ </w:t>
      </w:r>
      <w:r w:rsidRPr="00410CAA">
        <w:rPr>
          <w:rFonts w:ascii="Arial" w:hAnsi="Arial" w:cs="Arial"/>
          <w:b/>
          <w:bCs/>
        </w:rPr>
        <w:t xml:space="preserve">IDW </w:t>
      </w:r>
    </w:p>
    <w:p w14:paraId="6DA50C0A" w14:textId="77777777" w:rsidR="001A3F49" w:rsidRPr="00410CAA" w:rsidRDefault="001A3F49" w:rsidP="001A3F49">
      <w:pPr>
        <w:spacing w:before="120"/>
        <w:jc w:val="both"/>
        <w:rPr>
          <w:rFonts w:ascii="Arial" w:hAnsi="Arial" w:cs="Arial"/>
          <w:bCs/>
        </w:rPr>
      </w:pPr>
    </w:p>
    <w:p w14:paraId="6FCBE054" w14:textId="77777777" w:rsidR="001A3F49" w:rsidRPr="005960C9" w:rsidRDefault="001A3F49" w:rsidP="001A3F49">
      <w:pPr>
        <w:spacing w:before="120"/>
        <w:jc w:val="both"/>
        <w:rPr>
          <w:rFonts w:ascii="Arial" w:hAnsi="Arial" w:cs="Arial"/>
          <w:bCs/>
          <w:highlight w:val="yellow"/>
        </w:rPr>
      </w:pPr>
    </w:p>
    <w:p w14:paraId="364A2026" w14:textId="77777777" w:rsidR="00844339" w:rsidRPr="008A2F6D" w:rsidRDefault="00844339" w:rsidP="0084433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A2F6D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54C02B0B" w14:textId="77777777" w:rsidR="00844339" w:rsidRPr="008A2F6D" w:rsidRDefault="00844339" w:rsidP="0084433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A2F6D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6B402BA5" w14:textId="77777777" w:rsidR="00844339" w:rsidRPr="008A2F6D" w:rsidRDefault="00844339" w:rsidP="0084433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A2F6D">
        <w:rPr>
          <w:rFonts w:ascii="Arial" w:hAnsi="Arial" w:cs="Arial"/>
          <w:bCs/>
          <w:sz w:val="22"/>
          <w:szCs w:val="22"/>
        </w:rPr>
        <w:t>(Nazwa i adres podmiotu udostępniającego zasoby)</w:t>
      </w:r>
    </w:p>
    <w:p w14:paraId="17D7534D" w14:textId="77777777" w:rsidR="00844339" w:rsidRPr="008A2F6D" w:rsidRDefault="00844339" w:rsidP="00844339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3AA37C47" w14:textId="77777777" w:rsidR="00844339" w:rsidRPr="008A2F6D" w:rsidRDefault="00844339" w:rsidP="00844339">
      <w:pPr>
        <w:spacing w:before="120"/>
        <w:ind w:left="4254"/>
        <w:jc w:val="center"/>
        <w:rPr>
          <w:rFonts w:ascii="Arial" w:hAnsi="Arial" w:cs="Arial"/>
          <w:bCs/>
          <w:sz w:val="22"/>
          <w:szCs w:val="22"/>
        </w:rPr>
      </w:pPr>
      <w:r w:rsidRPr="008A2F6D">
        <w:rPr>
          <w:rFonts w:ascii="Arial" w:hAnsi="Arial" w:cs="Arial"/>
          <w:bCs/>
          <w:sz w:val="22"/>
          <w:szCs w:val="22"/>
        </w:rPr>
        <w:t>____________, dnia _____________ r.</w:t>
      </w:r>
    </w:p>
    <w:p w14:paraId="2CE37853" w14:textId="77777777" w:rsidR="00844339" w:rsidRPr="008A2F6D" w:rsidRDefault="00844339" w:rsidP="0084433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D8BDB66" w14:textId="77777777" w:rsidR="00844339" w:rsidRPr="008A2F6D" w:rsidRDefault="00844339" w:rsidP="0084433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96CAA53" w14:textId="77777777" w:rsidR="00844339" w:rsidRPr="008A2F6D" w:rsidRDefault="00844339" w:rsidP="00844339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08CF1CEE" w14:textId="77777777" w:rsidR="00844339" w:rsidRPr="008A2F6D" w:rsidRDefault="00844339" w:rsidP="0084433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8A2F6D">
        <w:rPr>
          <w:rFonts w:ascii="Arial" w:hAnsi="Arial" w:cs="Arial"/>
          <w:b/>
          <w:bCs/>
          <w:sz w:val="22"/>
          <w:szCs w:val="22"/>
        </w:rPr>
        <w:t xml:space="preserve">ZOBOWIĄZANIE O ODDANIU WYKONAWCY </w:t>
      </w:r>
      <w:r w:rsidRPr="008A2F6D">
        <w:rPr>
          <w:rFonts w:ascii="Arial" w:hAnsi="Arial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C9583B9" w14:textId="77777777" w:rsidR="00844339" w:rsidRPr="008A2F6D" w:rsidRDefault="00844339" w:rsidP="0084433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774FB562" w14:textId="438A6BBA" w:rsidR="00844339" w:rsidRPr="008A2F6D" w:rsidRDefault="00844339" w:rsidP="0064720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A2F6D">
        <w:rPr>
          <w:rFonts w:ascii="Arial" w:hAnsi="Arial" w:cs="Arial"/>
          <w:bCs/>
          <w:sz w:val="22"/>
          <w:szCs w:val="22"/>
        </w:rPr>
        <w:t>Działając w imieniu __________________________________________________________________ z siedzibą w __________________________________ oświadczam, ww. podmiot trzeci zobowiązuje się, na zasadzie art. 22a ustawy z dnia 29 stycznia 2004 r. Prawo zamówień publicznych (tekst jedn.: Dz. U. z 201</w:t>
      </w:r>
      <w:r w:rsidR="00E11253">
        <w:rPr>
          <w:rFonts w:ascii="Arial" w:hAnsi="Arial" w:cs="Arial"/>
          <w:bCs/>
          <w:sz w:val="22"/>
          <w:szCs w:val="22"/>
        </w:rPr>
        <w:t>9</w:t>
      </w:r>
      <w:r w:rsidRPr="008A2F6D">
        <w:rPr>
          <w:rFonts w:ascii="Arial" w:hAnsi="Arial" w:cs="Arial"/>
          <w:bCs/>
          <w:sz w:val="22"/>
          <w:szCs w:val="22"/>
        </w:rPr>
        <w:t xml:space="preserve"> r. poz. </w:t>
      </w:r>
      <w:r w:rsidR="00E11253">
        <w:rPr>
          <w:rFonts w:ascii="Arial" w:hAnsi="Arial" w:cs="Arial"/>
          <w:bCs/>
          <w:sz w:val="22"/>
          <w:szCs w:val="22"/>
        </w:rPr>
        <w:t>1843</w:t>
      </w:r>
      <w:r w:rsidRPr="008A2F6D">
        <w:rPr>
          <w:rFonts w:ascii="Arial" w:hAnsi="Arial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</w:t>
      </w:r>
      <w:r w:rsidR="00E11253">
        <w:rPr>
          <w:rFonts w:ascii="Arial" w:hAnsi="Arial" w:cs="Arial"/>
          <w:bCs/>
          <w:sz w:val="22"/>
          <w:szCs w:val="22"/>
        </w:rPr>
        <w:t xml:space="preserve">dostawę </w:t>
      </w:r>
      <w:r w:rsidRPr="0064720D">
        <w:rPr>
          <w:rFonts w:ascii="Arial" w:hAnsi="Arial" w:cs="Arial"/>
          <w:b/>
          <w:bCs/>
          <w:sz w:val="22"/>
          <w:szCs w:val="22"/>
        </w:rPr>
        <w:t>„</w:t>
      </w:r>
      <w:r w:rsidR="00E11253" w:rsidRPr="0064720D">
        <w:rPr>
          <w:rFonts w:ascii="Arial" w:hAnsi="Arial" w:cs="Arial"/>
          <w:b/>
          <w:bCs/>
          <w:sz w:val="22"/>
          <w:szCs w:val="22"/>
        </w:rPr>
        <w:t>Załogowego statku powietrznego ZSP – platforma badawcza z napędem silnikowym</w:t>
      </w:r>
      <w:r w:rsidRPr="0064720D">
        <w:rPr>
          <w:rFonts w:ascii="Arial" w:hAnsi="Arial" w:cs="Arial"/>
          <w:b/>
          <w:bCs/>
          <w:sz w:val="22"/>
          <w:szCs w:val="22"/>
        </w:rPr>
        <w:t>”</w:t>
      </w:r>
      <w:r w:rsidRPr="0064720D">
        <w:rPr>
          <w:b/>
          <w:bCs/>
          <w:color w:val="000000"/>
          <w:sz w:val="24"/>
          <w:szCs w:val="24"/>
          <w:lang w:eastAsia="pl-PL"/>
        </w:rPr>
        <w:t xml:space="preserve"> </w:t>
      </w:r>
      <w:r w:rsidRPr="0064720D">
        <w:rPr>
          <w:rFonts w:ascii="Arial" w:hAnsi="Arial" w:cs="Arial"/>
          <w:b/>
          <w:sz w:val="22"/>
          <w:szCs w:val="22"/>
        </w:rPr>
        <w:t xml:space="preserve">nr referencyjny: </w:t>
      </w:r>
      <w:r w:rsidR="00E11253" w:rsidRPr="0064720D">
        <w:rPr>
          <w:rFonts w:ascii="Arial" w:hAnsi="Arial" w:cs="Arial"/>
          <w:b/>
          <w:sz w:val="22"/>
          <w:szCs w:val="22"/>
        </w:rPr>
        <w:t>AD</w:t>
      </w:r>
      <w:r w:rsidR="00E11253">
        <w:rPr>
          <w:rFonts w:ascii="Arial" w:hAnsi="Arial" w:cs="Arial"/>
          <w:b/>
          <w:sz w:val="22"/>
          <w:szCs w:val="22"/>
        </w:rPr>
        <w:t>/ZP/66/19</w:t>
      </w:r>
      <w:r w:rsidR="00E11253" w:rsidRPr="008A2F6D">
        <w:rPr>
          <w:rFonts w:ascii="Arial" w:hAnsi="Arial" w:cs="Arial"/>
          <w:bCs/>
          <w:sz w:val="16"/>
          <w:szCs w:val="22"/>
        </w:rPr>
        <w:t xml:space="preserve">  </w:t>
      </w:r>
      <w:r w:rsidRPr="008A2F6D">
        <w:rPr>
          <w:rFonts w:ascii="Arial" w:hAnsi="Arial" w:cs="Arial"/>
          <w:bCs/>
          <w:sz w:val="22"/>
          <w:szCs w:val="22"/>
        </w:rPr>
        <w:t xml:space="preserve">(dalej: „Postępowanie”), tj. ____________________________________________________________________ __________________________________________________________________________________________________ z siedzibą w ____________________________________________ (dalej: „Wykonawca”), następujące zasoby: </w:t>
      </w:r>
    </w:p>
    <w:p w14:paraId="47EE6C75" w14:textId="77777777" w:rsidR="00844339" w:rsidRPr="008A2F6D" w:rsidRDefault="00844339" w:rsidP="0084433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A2F6D">
        <w:rPr>
          <w:rFonts w:ascii="Arial" w:hAnsi="Arial" w:cs="Arial"/>
          <w:bCs/>
          <w:sz w:val="22"/>
          <w:szCs w:val="22"/>
        </w:rPr>
        <w:t>-</w:t>
      </w:r>
      <w:r w:rsidRPr="008A2F6D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20C3A816" w14:textId="77777777" w:rsidR="00844339" w:rsidRPr="008A2F6D" w:rsidRDefault="00844339" w:rsidP="0084433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A2F6D">
        <w:rPr>
          <w:rFonts w:ascii="Arial" w:hAnsi="Arial" w:cs="Arial"/>
          <w:bCs/>
          <w:sz w:val="22"/>
          <w:szCs w:val="22"/>
        </w:rPr>
        <w:t>-</w:t>
      </w:r>
      <w:r w:rsidRPr="008A2F6D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0D1416D5" w14:textId="77777777" w:rsidR="00844339" w:rsidRPr="008A2F6D" w:rsidRDefault="00844339" w:rsidP="0084433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A2F6D">
        <w:rPr>
          <w:rFonts w:ascii="Arial" w:hAnsi="Arial" w:cs="Arial"/>
          <w:bCs/>
          <w:sz w:val="22"/>
          <w:szCs w:val="22"/>
        </w:rPr>
        <w:t>-</w:t>
      </w:r>
      <w:r w:rsidRPr="008A2F6D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56BC9DC1" w14:textId="77777777" w:rsidR="00844339" w:rsidRPr="008A2F6D" w:rsidRDefault="00844339" w:rsidP="0084433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A2F6D">
        <w:rPr>
          <w:rFonts w:ascii="Arial" w:hAnsi="Arial" w:cs="Arial"/>
          <w:bCs/>
          <w:sz w:val="22"/>
          <w:szCs w:val="22"/>
        </w:rPr>
        <w:t>-</w:t>
      </w:r>
      <w:r w:rsidRPr="008A2F6D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1CFCCDAE" w14:textId="77777777" w:rsidR="00844339" w:rsidRPr="008A2F6D" w:rsidRDefault="00844339" w:rsidP="0084433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A2F6D">
        <w:rPr>
          <w:rFonts w:ascii="Arial" w:hAnsi="Arial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296B5A83" w14:textId="77777777" w:rsidR="00844339" w:rsidRPr="008A2F6D" w:rsidRDefault="00844339" w:rsidP="0084433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A2F6D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bCs/>
          <w:sz w:val="22"/>
          <w:szCs w:val="22"/>
        </w:rPr>
        <w:t>_____________________________</w:t>
      </w:r>
      <w:r w:rsidRPr="008A2F6D">
        <w:rPr>
          <w:rFonts w:ascii="Arial" w:hAnsi="Arial" w:cs="Arial"/>
          <w:bCs/>
          <w:sz w:val="22"/>
          <w:szCs w:val="22"/>
        </w:rPr>
        <w:t>.</w:t>
      </w:r>
    </w:p>
    <w:p w14:paraId="167C2650" w14:textId="77777777" w:rsidR="00844339" w:rsidRPr="008A2F6D" w:rsidRDefault="00844339" w:rsidP="0084433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A2F6D">
        <w:rPr>
          <w:rFonts w:ascii="Arial" w:hAnsi="Arial" w:cs="Arial"/>
          <w:bCs/>
          <w:sz w:val="22"/>
          <w:szCs w:val="22"/>
        </w:rPr>
        <w:lastRenderedPageBreak/>
        <w:t>Wykonawca będzie mógł wykorzystywać ww. zasoby przy wykonywaniu zamówienia w następujący sposób: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bCs/>
          <w:sz w:val="22"/>
          <w:szCs w:val="22"/>
        </w:rPr>
        <w:t>___________________________</w:t>
      </w:r>
      <w:r w:rsidRPr="008A2F6D">
        <w:rPr>
          <w:rFonts w:ascii="Arial" w:hAnsi="Arial" w:cs="Arial"/>
          <w:bCs/>
          <w:sz w:val="22"/>
          <w:szCs w:val="22"/>
        </w:rPr>
        <w:t xml:space="preserve">. </w:t>
      </w:r>
    </w:p>
    <w:p w14:paraId="33D692EB" w14:textId="77777777" w:rsidR="00844339" w:rsidRPr="008A2F6D" w:rsidRDefault="00844339" w:rsidP="0084433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A2F6D">
        <w:rPr>
          <w:rFonts w:ascii="Arial" w:hAnsi="Arial" w:cs="Arial"/>
          <w:bCs/>
          <w:sz w:val="22"/>
          <w:szCs w:val="22"/>
        </w:rPr>
        <w:t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bCs/>
          <w:sz w:val="22"/>
          <w:szCs w:val="22"/>
        </w:rPr>
        <w:t>____________________________</w:t>
      </w:r>
      <w:r w:rsidRPr="008A2F6D">
        <w:rPr>
          <w:rFonts w:ascii="Arial" w:hAnsi="Arial" w:cs="Arial"/>
          <w:bCs/>
          <w:sz w:val="22"/>
          <w:szCs w:val="22"/>
        </w:rPr>
        <w:t xml:space="preserve">. </w:t>
      </w:r>
    </w:p>
    <w:p w14:paraId="49CF22A1" w14:textId="77777777" w:rsidR="00844339" w:rsidRPr="008A2F6D" w:rsidRDefault="00844339" w:rsidP="0084433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A2F6D">
        <w:rPr>
          <w:rFonts w:ascii="Arial" w:hAnsi="Arial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roboty budowlane, których wskazane zdolności dotyczą.</w:t>
      </w:r>
    </w:p>
    <w:p w14:paraId="2A704B7D" w14:textId="77777777" w:rsidR="00844339" w:rsidRPr="008A2F6D" w:rsidRDefault="00844339" w:rsidP="0084433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A2F6D">
        <w:rPr>
          <w:rFonts w:ascii="Arial" w:hAnsi="Arial" w:cs="Arial"/>
          <w:bCs/>
          <w:sz w:val="22"/>
          <w:szCs w:val="22"/>
        </w:rPr>
        <w:t>Z Wykonawcą łączyć nas będzie ____________________________________________________________________ _________________________________________________________</w:t>
      </w:r>
      <w:r>
        <w:rPr>
          <w:rFonts w:ascii="Arial" w:hAnsi="Arial" w:cs="Arial"/>
          <w:bCs/>
          <w:sz w:val="22"/>
          <w:szCs w:val="22"/>
        </w:rPr>
        <w:t>______________</w:t>
      </w:r>
      <w:r w:rsidRPr="008A2F6D">
        <w:rPr>
          <w:rFonts w:ascii="Arial" w:hAnsi="Arial" w:cs="Arial"/>
          <w:bCs/>
          <w:sz w:val="22"/>
          <w:szCs w:val="22"/>
        </w:rPr>
        <w:t xml:space="preserve">. </w:t>
      </w:r>
    </w:p>
    <w:p w14:paraId="310CBB73" w14:textId="77777777" w:rsidR="00844339" w:rsidRPr="008A2F6D" w:rsidRDefault="00844339" w:rsidP="0084433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07FF7BA" w14:textId="77777777" w:rsidR="00844339" w:rsidRPr="008A2F6D" w:rsidRDefault="00844339" w:rsidP="0084433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84F8950" w14:textId="77777777" w:rsidR="00844339" w:rsidRPr="008A2F6D" w:rsidRDefault="00844339" w:rsidP="00844339">
      <w:pPr>
        <w:suppressAutoHyphens w:val="0"/>
        <w:rPr>
          <w:rFonts w:ascii="Cambria" w:hAnsi="Cambria" w:cs="Arial"/>
          <w:bCs/>
          <w:sz w:val="22"/>
          <w:szCs w:val="22"/>
        </w:rPr>
      </w:pPr>
      <w:r w:rsidRPr="008A2F6D">
        <w:rPr>
          <w:rFonts w:ascii="Cambria" w:hAnsi="Cambria" w:cs="Arial"/>
          <w:bCs/>
          <w:sz w:val="22"/>
          <w:szCs w:val="22"/>
        </w:rPr>
        <w:br w:type="page"/>
      </w:r>
    </w:p>
    <w:p w14:paraId="33C50748" w14:textId="237E39CF" w:rsidR="00363E5B" w:rsidRPr="005960C9" w:rsidRDefault="00363E5B">
      <w:pPr>
        <w:suppressAutoHyphens w:val="0"/>
        <w:rPr>
          <w:rFonts w:ascii="Arial" w:hAnsi="Arial" w:cs="Arial"/>
          <w:bCs/>
          <w:sz w:val="22"/>
          <w:szCs w:val="22"/>
          <w:highlight w:val="yellow"/>
        </w:rPr>
      </w:pPr>
    </w:p>
    <w:p w14:paraId="28B51D04" w14:textId="62DA96E9" w:rsidR="001A3F49" w:rsidRPr="00410CAA" w:rsidRDefault="001A3F49" w:rsidP="001A3F49">
      <w:pPr>
        <w:spacing w:before="120"/>
        <w:jc w:val="right"/>
        <w:rPr>
          <w:rFonts w:ascii="Arial" w:hAnsi="Arial" w:cs="Arial"/>
          <w:b/>
          <w:bCs/>
        </w:rPr>
      </w:pPr>
      <w:r w:rsidRPr="00410CAA">
        <w:rPr>
          <w:rFonts w:ascii="Arial" w:hAnsi="Arial" w:cs="Arial"/>
          <w:b/>
          <w:bCs/>
        </w:rPr>
        <w:t xml:space="preserve">Załącznik nr 4 do </w:t>
      </w:r>
      <w:r w:rsidR="00944360">
        <w:rPr>
          <w:rFonts w:ascii="Arial" w:hAnsi="Arial" w:cs="Arial"/>
          <w:b/>
          <w:bCs/>
        </w:rPr>
        <w:t xml:space="preserve">SIWZ </w:t>
      </w:r>
      <w:r w:rsidRPr="00410CAA">
        <w:rPr>
          <w:rFonts w:ascii="Arial" w:hAnsi="Arial" w:cs="Arial"/>
          <w:b/>
          <w:bCs/>
        </w:rPr>
        <w:t xml:space="preserve">IDW </w:t>
      </w:r>
    </w:p>
    <w:p w14:paraId="4726DD59" w14:textId="77777777" w:rsidR="001A3F49" w:rsidRPr="00410CAA" w:rsidRDefault="001A3F49" w:rsidP="001A3F49">
      <w:pPr>
        <w:spacing w:before="120"/>
        <w:jc w:val="both"/>
        <w:rPr>
          <w:rFonts w:ascii="Arial" w:hAnsi="Arial" w:cs="Arial"/>
          <w:bCs/>
        </w:rPr>
      </w:pPr>
    </w:p>
    <w:p w14:paraId="39067055" w14:textId="77777777" w:rsidR="001A3F49" w:rsidRPr="00410CAA" w:rsidRDefault="001A3F49" w:rsidP="001A3F49">
      <w:pPr>
        <w:spacing w:before="120"/>
        <w:jc w:val="both"/>
        <w:rPr>
          <w:rFonts w:ascii="Arial" w:hAnsi="Arial" w:cs="Arial"/>
          <w:bCs/>
        </w:rPr>
      </w:pPr>
      <w:r w:rsidRPr="00410CAA">
        <w:rPr>
          <w:rFonts w:ascii="Arial" w:hAnsi="Arial" w:cs="Arial"/>
          <w:bCs/>
        </w:rPr>
        <w:t>………………………………………</w:t>
      </w:r>
    </w:p>
    <w:p w14:paraId="47102DEB" w14:textId="77777777" w:rsidR="001A3F49" w:rsidRPr="00410CAA" w:rsidRDefault="001A3F49" w:rsidP="001A3F49">
      <w:pPr>
        <w:spacing w:before="120"/>
        <w:jc w:val="both"/>
        <w:rPr>
          <w:rFonts w:ascii="Arial" w:hAnsi="Arial" w:cs="Arial"/>
          <w:bCs/>
        </w:rPr>
      </w:pPr>
      <w:r w:rsidRPr="00410CAA">
        <w:rPr>
          <w:rFonts w:ascii="Arial" w:hAnsi="Arial" w:cs="Arial"/>
          <w:bCs/>
        </w:rPr>
        <w:t>(Nazwa i adres wykonawcy)</w:t>
      </w:r>
    </w:p>
    <w:p w14:paraId="52BE5D52" w14:textId="77777777" w:rsidR="001A3F49" w:rsidRPr="00410CAA" w:rsidRDefault="001A3F49" w:rsidP="001A3F49">
      <w:pPr>
        <w:spacing w:before="120"/>
        <w:jc w:val="right"/>
        <w:rPr>
          <w:rFonts w:ascii="Arial" w:hAnsi="Arial" w:cs="Arial"/>
          <w:bCs/>
        </w:rPr>
      </w:pPr>
    </w:p>
    <w:p w14:paraId="6C0F0188" w14:textId="77777777" w:rsidR="001A3F49" w:rsidRPr="00410CAA" w:rsidRDefault="001A3F49" w:rsidP="001A3F49">
      <w:pPr>
        <w:spacing w:before="120"/>
        <w:jc w:val="right"/>
        <w:rPr>
          <w:rFonts w:ascii="Arial" w:hAnsi="Arial" w:cs="Arial"/>
          <w:bCs/>
        </w:rPr>
      </w:pPr>
      <w:r w:rsidRPr="00410CAA">
        <w:rPr>
          <w:rFonts w:ascii="Arial" w:hAnsi="Arial" w:cs="Arial"/>
          <w:bCs/>
        </w:rPr>
        <w:t>…………, dnia ………… r.</w:t>
      </w:r>
    </w:p>
    <w:p w14:paraId="16BAAA15" w14:textId="77777777" w:rsidR="001A3F49" w:rsidRPr="00410CAA" w:rsidRDefault="001A3F49" w:rsidP="001A3F49">
      <w:pPr>
        <w:spacing w:before="120"/>
        <w:jc w:val="both"/>
        <w:rPr>
          <w:rFonts w:ascii="Arial" w:hAnsi="Arial" w:cs="Arial"/>
          <w:bCs/>
        </w:rPr>
      </w:pPr>
    </w:p>
    <w:p w14:paraId="121B9BDB" w14:textId="77777777" w:rsidR="001A3F49" w:rsidRPr="00410CAA" w:rsidRDefault="001A3F49" w:rsidP="001A3F49">
      <w:pPr>
        <w:spacing w:before="120"/>
        <w:jc w:val="both"/>
        <w:rPr>
          <w:rFonts w:ascii="Arial" w:hAnsi="Arial" w:cs="Arial"/>
          <w:b/>
          <w:bCs/>
        </w:rPr>
      </w:pPr>
    </w:p>
    <w:p w14:paraId="4836EB30" w14:textId="77777777" w:rsidR="001A3F49" w:rsidRPr="00410CAA" w:rsidRDefault="001A3F49" w:rsidP="001A3F49">
      <w:pPr>
        <w:spacing w:before="120"/>
        <w:jc w:val="center"/>
        <w:rPr>
          <w:rFonts w:ascii="Arial" w:hAnsi="Arial" w:cs="Arial"/>
          <w:b/>
          <w:bCs/>
        </w:rPr>
      </w:pPr>
      <w:r w:rsidRPr="00410CAA">
        <w:rPr>
          <w:rFonts w:ascii="Arial" w:hAnsi="Arial" w:cs="Arial"/>
          <w:b/>
          <w:bCs/>
        </w:rPr>
        <w:t xml:space="preserve">OŚWIADCZENIE </w:t>
      </w:r>
      <w:r w:rsidRPr="00410CAA">
        <w:rPr>
          <w:rFonts w:ascii="Arial" w:hAnsi="Arial" w:cs="Arial"/>
          <w:b/>
          <w:bCs/>
        </w:rPr>
        <w:br/>
        <w:t xml:space="preserve">O PRZYNALEŻNOŚCI LUB BRAKU PRZYNALEŻNOŚCI DO GRUPY KAPITAŁOWEJ </w:t>
      </w:r>
    </w:p>
    <w:p w14:paraId="7DE966FA" w14:textId="77777777" w:rsidR="001A3F49" w:rsidRPr="00410CAA" w:rsidRDefault="001A3F49" w:rsidP="001A3F49">
      <w:pPr>
        <w:spacing w:before="120"/>
        <w:jc w:val="center"/>
        <w:rPr>
          <w:rFonts w:ascii="Arial" w:hAnsi="Arial" w:cs="Arial"/>
          <w:b/>
          <w:bCs/>
        </w:rPr>
      </w:pPr>
    </w:p>
    <w:p w14:paraId="7E207D27" w14:textId="77777777" w:rsidR="001A3F49" w:rsidRPr="00410CAA" w:rsidRDefault="001A3F49" w:rsidP="001A3F49">
      <w:pPr>
        <w:jc w:val="both"/>
        <w:rPr>
          <w:rFonts w:ascii="Arial" w:hAnsi="Arial" w:cs="Arial"/>
          <w:bCs/>
        </w:rPr>
      </w:pPr>
      <w:r w:rsidRPr="00410CAA">
        <w:rPr>
          <w:rFonts w:ascii="Arial" w:hAnsi="Arial" w:cs="Arial"/>
          <w:bCs/>
        </w:rPr>
        <w:t>Przystępując do postępowania w sprawie zamówienia publicznego prowadzonego w trybie przetargu nieograniczonego pn.:</w:t>
      </w:r>
    </w:p>
    <w:p w14:paraId="3F6E3695" w14:textId="77777777" w:rsidR="001A3F49" w:rsidRPr="00410CAA" w:rsidRDefault="001A3F49" w:rsidP="001A3F49">
      <w:pPr>
        <w:jc w:val="both"/>
        <w:rPr>
          <w:rFonts w:ascii="Arial" w:hAnsi="Arial" w:cs="Arial"/>
          <w:b/>
          <w:bCs/>
        </w:rPr>
      </w:pPr>
      <w:r w:rsidRPr="00410CAA">
        <w:rPr>
          <w:rFonts w:ascii="Arial" w:hAnsi="Arial" w:cs="Arial"/>
          <w:bCs/>
        </w:rPr>
        <w:t xml:space="preserve"> </w:t>
      </w:r>
    </w:p>
    <w:p w14:paraId="17B25BDB" w14:textId="77777777" w:rsidR="00E11253" w:rsidRDefault="00E11253" w:rsidP="0064720D">
      <w:pPr>
        <w:spacing w:before="120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b/>
          <w:bCs/>
          <w:lang w:eastAsia="pl-PL"/>
        </w:rPr>
        <w:t>Załogowy statek powietrzny</w:t>
      </w:r>
      <w:r w:rsidRPr="00E11253">
        <w:rPr>
          <w:rFonts w:ascii="Arial" w:hAnsi="Arial" w:cs="Arial"/>
          <w:b/>
          <w:bCs/>
          <w:lang w:eastAsia="pl-PL"/>
        </w:rPr>
        <w:t xml:space="preserve"> ZSP – platforma badawcza z napędem silnikowym”</w:t>
      </w:r>
    </w:p>
    <w:p w14:paraId="0F53DD47" w14:textId="77777777" w:rsidR="00E11253" w:rsidRDefault="00E11253" w:rsidP="0064720D">
      <w:pPr>
        <w:spacing w:before="120"/>
        <w:rPr>
          <w:rFonts w:ascii="Arial" w:hAnsi="Arial" w:cs="Arial"/>
          <w:b/>
          <w:bCs/>
          <w:lang w:eastAsia="pl-PL"/>
        </w:rPr>
      </w:pPr>
      <w:r w:rsidRPr="00E11253">
        <w:rPr>
          <w:rFonts w:ascii="Arial" w:hAnsi="Arial" w:cs="Arial"/>
          <w:b/>
          <w:bCs/>
          <w:lang w:eastAsia="pl-PL"/>
        </w:rPr>
        <w:t xml:space="preserve">nr referencyjny: AD/ZP/66/19 </w:t>
      </w:r>
    </w:p>
    <w:p w14:paraId="22F15315" w14:textId="0D845150" w:rsidR="001A3F49" w:rsidRPr="00410CAA" w:rsidRDefault="00E11253" w:rsidP="0064720D">
      <w:pPr>
        <w:spacing w:before="120"/>
        <w:rPr>
          <w:rFonts w:ascii="Arial" w:eastAsiaTheme="minorHAnsi" w:hAnsi="Arial" w:cs="Arial"/>
          <w:color w:val="000000"/>
          <w:lang w:eastAsia="en-US"/>
        </w:rPr>
      </w:pPr>
      <w:r w:rsidRPr="00E11253">
        <w:rPr>
          <w:rFonts w:ascii="Arial" w:hAnsi="Arial" w:cs="Arial"/>
          <w:b/>
          <w:bCs/>
          <w:lang w:eastAsia="pl-PL"/>
        </w:rPr>
        <w:t xml:space="preserve"> </w:t>
      </w:r>
      <w:r w:rsidR="001A3F49" w:rsidRPr="00410CAA">
        <w:rPr>
          <w:rFonts w:ascii="Arial" w:eastAsiaTheme="minorHAnsi" w:hAnsi="Arial" w:cs="Arial"/>
          <w:color w:val="000000"/>
          <w:lang w:eastAsia="en-US"/>
        </w:rPr>
        <w:t xml:space="preserve">ja niżej podpisany </w:t>
      </w:r>
    </w:p>
    <w:p w14:paraId="1F0D0727" w14:textId="77777777" w:rsidR="001A3F49" w:rsidRPr="00410CAA" w:rsidRDefault="001A3F49" w:rsidP="001A3F49">
      <w:pPr>
        <w:spacing w:before="120"/>
        <w:rPr>
          <w:rFonts w:ascii="Arial" w:eastAsiaTheme="minorHAnsi" w:hAnsi="Arial" w:cs="Arial"/>
          <w:color w:val="000000"/>
          <w:lang w:eastAsia="en-US"/>
        </w:rPr>
      </w:pPr>
      <w:r w:rsidRPr="00410CAA">
        <w:rPr>
          <w:rFonts w:ascii="Arial" w:eastAsiaTheme="minorHAnsi" w:hAnsi="Arial" w:cs="Arial"/>
          <w:color w:val="000000"/>
          <w:lang w:eastAsia="en-US"/>
        </w:rPr>
        <w:t xml:space="preserve">…………………………………………………………………………………………………………………… </w:t>
      </w:r>
    </w:p>
    <w:p w14:paraId="51D82853" w14:textId="77777777" w:rsidR="001A3F49" w:rsidRPr="00410CAA" w:rsidRDefault="001A3F49" w:rsidP="001A3F49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</w:p>
    <w:p w14:paraId="6C8FEB17" w14:textId="77777777" w:rsidR="001A3F49" w:rsidRPr="00410CAA" w:rsidRDefault="001A3F49" w:rsidP="001A3F49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410CAA">
        <w:rPr>
          <w:rFonts w:ascii="Arial" w:eastAsiaTheme="minorHAnsi" w:hAnsi="Arial" w:cs="Arial"/>
          <w:color w:val="000000"/>
          <w:lang w:eastAsia="en-US"/>
        </w:rPr>
        <w:t xml:space="preserve">działając w imieniu i na rzecz </w:t>
      </w:r>
    </w:p>
    <w:p w14:paraId="683AC39E" w14:textId="77777777" w:rsidR="001A3F49" w:rsidRPr="00410CAA" w:rsidRDefault="001A3F49" w:rsidP="001A3F49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</w:p>
    <w:p w14:paraId="316F84C0" w14:textId="77777777" w:rsidR="001A3F49" w:rsidRPr="00410CAA" w:rsidRDefault="001A3F49" w:rsidP="001A3F49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410CAA">
        <w:rPr>
          <w:rFonts w:ascii="Arial" w:eastAsiaTheme="minorHAnsi" w:hAnsi="Arial" w:cs="Arial"/>
          <w:color w:val="000000"/>
          <w:lang w:eastAsia="en-US"/>
        </w:rPr>
        <w:t xml:space="preserve">…………………………………………………………………………………………………………………… </w:t>
      </w:r>
    </w:p>
    <w:p w14:paraId="1E44995C" w14:textId="77777777" w:rsidR="001A3F49" w:rsidRPr="00410CAA" w:rsidRDefault="001A3F49" w:rsidP="001A3F49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</w:p>
    <w:p w14:paraId="48BC2F92" w14:textId="77777777" w:rsidR="001A3F49" w:rsidRPr="00410CAA" w:rsidRDefault="001A3F49" w:rsidP="001A3F49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410CAA">
        <w:rPr>
          <w:rFonts w:ascii="Arial" w:eastAsiaTheme="minorHAnsi" w:hAnsi="Arial" w:cs="Arial"/>
          <w:color w:val="000000"/>
          <w:lang w:eastAsia="en-US"/>
        </w:rPr>
        <w:t xml:space="preserve">oświadczam, że Wykonawca, którego reprezentuję nie należy do grupy kapitałowej </w:t>
      </w:r>
      <w:r w:rsidRPr="00410CAA">
        <w:rPr>
          <w:rFonts w:ascii="Arial" w:eastAsiaTheme="minorHAnsi" w:hAnsi="Arial" w:cs="Arial"/>
          <w:color w:val="000000"/>
          <w:u w:val="single"/>
          <w:lang w:eastAsia="en-US"/>
        </w:rPr>
        <w:t>z żadnym z pozostałych wykonawców, którzy złożyli oferty w tym postępowaniu</w:t>
      </w:r>
      <w:r w:rsidRPr="00410CAA">
        <w:rPr>
          <w:rFonts w:ascii="Arial" w:eastAsiaTheme="minorHAnsi" w:hAnsi="Arial" w:cs="Arial"/>
          <w:color w:val="000000"/>
          <w:lang w:eastAsia="en-US"/>
        </w:rPr>
        <w:t xml:space="preserve">*. </w:t>
      </w:r>
    </w:p>
    <w:p w14:paraId="7679C303" w14:textId="77777777" w:rsidR="001A3F49" w:rsidRPr="00410CAA" w:rsidRDefault="001A3F49" w:rsidP="001A3F49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</w:p>
    <w:p w14:paraId="383B352A" w14:textId="77777777" w:rsidR="001A3F49" w:rsidRPr="00410CAA" w:rsidRDefault="001A3F49" w:rsidP="001A3F49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410CAA">
        <w:rPr>
          <w:rFonts w:ascii="Arial" w:eastAsiaTheme="minorHAnsi" w:hAnsi="Arial" w:cs="Arial"/>
          <w:color w:val="000000"/>
          <w:lang w:eastAsia="en-US"/>
        </w:rPr>
        <w:t xml:space="preserve">oświadczam, że Wykonawca, którego reprezentuję należy do grupy kapitałowej z innym wykonawcą (wykonawcami), którzy złożyli oferty w tym postępowaniu tj. ………………………………..*: </w:t>
      </w:r>
    </w:p>
    <w:p w14:paraId="52735576" w14:textId="77777777" w:rsidR="001A3F49" w:rsidRPr="00410CAA" w:rsidRDefault="001A3F49" w:rsidP="001A3F49">
      <w:pPr>
        <w:spacing w:before="120"/>
        <w:ind w:left="5670"/>
        <w:jc w:val="center"/>
        <w:rPr>
          <w:rFonts w:ascii="Arial" w:hAnsi="Arial" w:cs="Arial"/>
          <w:bCs/>
        </w:rPr>
      </w:pPr>
    </w:p>
    <w:p w14:paraId="2DA27B77" w14:textId="77777777" w:rsidR="001A3F49" w:rsidRPr="00410CAA" w:rsidRDefault="001A3F49" w:rsidP="001A3F49">
      <w:pPr>
        <w:spacing w:before="120"/>
        <w:ind w:left="5670"/>
        <w:jc w:val="center"/>
        <w:rPr>
          <w:rFonts w:ascii="Arial" w:hAnsi="Arial" w:cs="Arial"/>
          <w:bCs/>
        </w:rPr>
      </w:pPr>
    </w:p>
    <w:p w14:paraId="4D6757C6" w14:textId="77777777" w:rsidR="001A3F49" w:rsidRPr="00410CAA" w:rsidRDefault="001A3F49" w:rsidP="001A3F49">
      <w:pPr>
        <w:spacing w:before="120"/>
        <w:ind w:left="5670"/>
        <w:jc w:val="center"/>
        <w:rPr>
          <w:rFonts w:ascii="Arial" w:hAnsi="Arial" w:cs="Arial"/>
          <w:bCs/>
        </w:rPr>
      </w:pPr>
    </w:p>
    <w:p w14:paraId="41B9FF04" w14:textId="77777777" w:rsidR="00844339" w:rsidRPr="00410CAA" w:rsidRDefault="00844339" w:rsidP="001A3F49">
      <w:pPr>
        <w:spacing w:before="120"/>
        <w:rPr>
          <w:rFonts w:ascii="Arial" w:hAnsi="Arial" w:cs="Arial"/>
          <w:bCs/>
        </w:rPr>
      </w:pPr>
    </w:p>
    <w:p w14:paraId="17791ACA" w14:textId="77777777" w:rsidR="00844339" w:rsidRPr="00410CAA" w:rsidRDefault="00844339" w:rsidP="001A3F49">
      <w:pPr>
        <w:spacing w:before="120"/>
        <w:rPr>
          <w:rFonts w:ascii="Arial" w:hAnsi="Arial" w:cs="Arial"/>
          <w:bCs/>
        </w:rPr>
      </w:pPr>
    </w:p>
    <w:p w14:paraId="1C058529" w14:textId="77777777" w:rsidR="00844339" w:rsidRPr="00410CAA" w:rsidRDefault="00844339" w:rsidP="001A3F49">
      <w:pPr>
        <w:spacing w:before="120"/>
        <w:rPr>
          <w:rFonts w:ascii="Arial" w:hAnsi="Arial" w:cs="Arial"/>
          <w:bCs/>
        </w:rPr>
      </w:pPr>
    </w:p>
    <w:p w14:paraId="46C3F431" w14:textId="77777777" w:rsidR="001A3F49" w:rsidRPr="00410CAA" w:rsidRDefault="001A3F49" w:rsidP="001A3F49">
      <w:pPr>
        <w:spacing w:before="120"/>
        <w:rPr>
          <w:rFonts w:ascii="Arial" w:hAnsi="Arial" w:cs="Arial"/>
          <w:bCs/>
        </w:rPr>
      </w:pPr>
      <w:r w:rsidRPr="00410CAA">
        <w:rPr>
          <w:rFonts w:ascii="Arial" w:hAnsi="Arial" w:cs="Arial"/>
          <w:bCs/>
        </w:rPr>
        <w:t xml:space="preserve">* - niepotrzebne skreślić </w:t>
      </w:r>
    </w:p>
    <w:p w14:paraId="667BD0EB" w14:textId="77777777" w:rsidR="001A3F49" w:rsidRPr="00410CAA" w:rsidRDefault="001A3F49" w:rsidP="001A3F49">
      <w:pPr>
        <w:spacing w:before="120"/>
        <w:jc w:val="right"/>
        <w:rPr>
          <w:rFonts w:ascii="Arial" w:hAnsi="Arial" w:cs="Arial"/>
          <w:b/>
          <w:bCs/>
        </w:rPr>
      </w:pPr>
    </w:p>
    <w:p w14:paraId="370AAE66" w14:textId="77777777" w:rsidR="001A3F49" w:rsidRPr="00410CAA" w:rsidRDefault="001A3F49" w:rsidP="001A3F49">
      <w:pPr>
        <w:spacing w:before="120"/>
        <w:rPr>
          <w:rFonts w:ascii="Arial" w:hAnsi="Arial" w:cs="Arial"/>
          <w:b/>
          <w:bCs/>
        </w:rPr>
      </w:pPr>
    </w:p>
    <w:p w14:paraId="2FD14F87" w14:textId="77777777" w:rsidR="001A3F49" w:rsidRPr="005960C9" w:rsidRDefault="001A3F49" w:rsidP="001A3F49">
      <w:pPr>
        <w:spacing w:before="120"/>
        <w:rPr>
          <w:rFonts w:ascii="Arial" w:hAnsi="Arial" w:cs="Arial"/>
          <w:b/>
          <w:bCs/>
          <w:highlight w:val="yellow"/>
        </w:rPr>
      </w:pPr>
    </w:p>
    <w:p w14:paraId="0BE4CB08" w14:textId="77777777" w:rsidR="001A3F49" w:rsidRPr="005960C9" w:rsidRDefault="001A3F49" w:rsidP="001A3F49">
      <w:pPr>
        <w:spacing w:before="120"/>
        <w:rPr>
          <w:rFonts w:ascii="Arial" w:hAnsi="Arial" w:cs="Arial"/>
          <w:b/>
          <w:bCs/>
          <w:highlight w:val="yellow"/>
        </w:rPr>
      </w:pPr>
    </w:p>
    <w:p w14:paraId="634DB557" w14:textId="77777777" w:rsidR="001A3F49" w:rsidRPr="005960C9" w:rsidRDefault="001A3F49" w:rsidP="001A3F49">
      <w:pPr>
        <w:spacing w:before="120"/>
        <w:rPr>
          <w:rFonts w:ascii="Arial" w:hAnsi="Arial" w:cs="Arial"/>
          <w:b/>
          <w:bCs/>
          <w:highlight w:val="yellow"/>
        </w:rPr>
      </w:pPr>
    </w:p>
    <w:p w14:paraId="3732B6BA" w14:textId="77777777" w:rsidR="005D503D" w:rsidRPr="005960C9" w:rsidRDefault="005D503D" w:rsidP="007217B2">
      <w:pPr>
        <w:spacing w:before="120"/>
        <w:jc w:val="right"/>
        <w:rPr>
          <w:rFonts w:ascii="Arial" w:hAnsi="Arial" w:cs="Arial"/>
          <w:b/>
          <w:bCs/>
          <w:sz w:val="22"/>
          <w:szCs w:val="22"/>
          <w:highlight w:val="yellow"/>
        </w:rPr>
      </w:pPr>
    </w:p>
    <w:p w14:paraId="0155F34E" w14:textId="77777777" w:rsidR="001A3F49" w:rsidRPr="005960C9" w:rsidRDefault="001A3F49" w:rsidP="0064720D">
      <w:pPr>
        <w:spacing w:before="120"/>
        <w:rPr>
          <w:rFonts w:ascii="Arial" w:hAnsi="Arial" w:cs="Arial"/>
          <w:b/>
          <w:bCs/>
          <w:sz w:val="22"/>
          <w:szCs w:val="22"/>
          <w:highlight w:val="yellow"/>
        </w:rPr>
      </w:pPr>
    </w:p>
    <w:p w14:paraId="5963B3CD" w14:textId="77777777" w:rsidR="001A3F49" w:rsidRPr="005960C9" w:rsidRDefault="001A3F49" w:rsidP="001A3F49">
      <w:pPr>
        <w:spacing w:before="120"/>
        <w:rPr>
          <w:rFonts w:ascii="Arial" w:hAnsi="Arial" w:cs="Arial"/>
          <w:b/>
          <w:bCs/>
          <w:highlight w:val="yellow"/>
        </w:rPr>
      </w:pPr>
    </w:p>
    <w:p w14:paraId="60F5AFB7" w14:textId="76DC6206" w:rsidR="001A3F49" w:rsidRPr="00410CAA" w:rsidRDefault="001A3F49" w:rsidP="001A3F49">
      <w:pPr>
        <w:spacing w:before="120"/>
        <w:jc w:val="right"/>
        <w:rPr>
          <w:rFonts w:ascii="Arial" w:hAnsi="Arial" w:cs="Arial"/>
          <w:b/>
          <w:bCs/>
        </w:rPr>
      </w:pPr>
      <w:r w:rsidRPr="00410CAA">
        <w:rPr>
          <w:rFonts w:ascii="Arial" w:hAnsi="Arial" w:cs="Arial"/>
          <w:b/>
          <w:bCs/>
        </w:rPr>
        <w:t xml:space="preserve">Załącznik nr 5 do </w:t>
      </w:r>
      <w:r w:rsidR="00944360">
        <w:rPr>
          <w:rFonts w:ascii="Arial" w:hAnsi="Arial" w:cs="Arial"/>
          <w:b/>
          <w:bCs/>
        </w:rPr>
        <w:t xml:space="preserve">SIWZ </w:t>
      </w:r>
      <w:r w:rsidRPr="00410CAA">
        <w:rPr>
          <w:rFonts w:ascii="Arial" w:hAnsi="Arial" w:cs="Arial"/>
          <w:b/>
          <w:bCs/>
        </w:rPr>
        <w:t xml:space="preserve">IDW </w:t>
      </w:r>
    </w:p>
    <w:p w14:paraId="4C62E888" w14:textId="77777777" w:rsidR="001A3F49" w:rsidRPr="00410CAA" w:rsidRDefault="001A3F49" w:rsidP="001A3F49">
      <w:pPr>
        <w:spacing w:before="120"/>
        <w:jc w:val="both"/>
        <w:rPr>
          <w:rFonts w:ascii="Arial" w:hAnsi="Arial" w:cs="Arial"/>
          <w:bCs/>
        </w:rPr>
      </w:pPr>
      <w:r w:rsidRPr="00410CAA">
        <w:rPr>
          <w:rFonts w:ascii="Arial" w:hAnsi="Arial" w:cs="Arial"/>
          <w:bCs/>
        </w:rPr>
        <w:t>……………………………………</w:t>
      </w:r>
    </w:p>
    <w:p w14:paraId="1B9E381F" w14:textId="77777777" w:rsidR="00E11253" w:rsidRDefault="001A3F49" w:rsidP="001A3F49">
      <w:pPr>
        <w:spacing w:before="120"/>
        <w:jc w:val="both"/>
        <w:rPr>
          <w:rFonts w:ascii="Arial" w:hAnsi="Arial" w:cs="Arial"/>
          <w:bCs/>
        </w:rPr>
      </w:pPr>
      <w:r w:rsidRPr="00410CAA">
        <w:rPr>
          <w:rFonts w:ascii="Arial" w:hAnsi="Arial" w:cs="Arial"/>
          <w:bCs/>
        </w:rPr>
        <w:t>(Nazwa i adres wykonawcy)</w:t>
      </w:r>
      <w:r w:rsidRPr="00410CAA">
        <w:rPr>
          <w:rFonts w:ascii="Arial" w:hAnsi="Arial" w:cs="Arial"/>
          <w:bCs/>
        </w:rPr>
        <w:tab/>
      </w:r>
      <w:r w:rsidRPr="00410CAA">
        <w:rPr>
          <w:rFonts w:ascii="Arial" w:hAnsi="Arial" w:cs="Arial"/>
          <w:bCs/>
        </w:rPr>
        <w:tab/>
      </w:r>
      <w:r w:rsidRPr="00410CAA">
        <w:rPr>
          <w:rFonts w:ascii="Arial" w:hAnsi="Arial" w:cs="Arial"/>
          <w:bCs/>
        </w:rPr>
        <w:tab/>
      </w:r>
      <w:r w:rsidRPr="00410CAA">
        <w:rPr>
          <w:rFonts w:ascii="Arial" w:hAnsi="Arial" w:cs="Arial"/>
          <w:bCs/>
        </w:rPr>
        <w:tab/>
      </w:r>
    </w:p>
    <w:p w14:paraId="097F7636" w14:textId="0CA11B3A" w:rsidR="001A3F49" w:rsidRPr="00410CAA" w:rsidRDefault="001A3F49" w:rsidP="0064720D">
      <w:pPr>
        <w:spacing w:before="120"/>
        <w:jc w:val="right"/>
        <w:rPr>
          <w:rFonts w:ascii="Arial" w:hAnsi="Arial" w:cs="Arial"/>
          <w:bCs/>
        </w:rPr>
      </w:pPr>
      <w:r w:rsidRPr="00410CAA">
        <w:rPr>
          <w:rFonts w:ascii="Arial" w:hAnsi="Arial" w:cs="Arial"/>
          <w:bCs/>
        </w:rPr>
        <w:t>……………, dnia ………r.</w:t>
      </w:r>
    </w:p>
    <w:p w14:paraId="79E6B00F" w14:textId="77777777" w:rsidR="001A3F49" w:rsidRPr="00410CAA" w:rsidRDefault="001A3F49" w:rsidP="001A3F49">
      <w:pPr>
        <w:spacing w:before="120"/>
        <w:jc w:val="both"/>
        <w:rPr>
          <w:rFonts w:ascii="Arial" w:hAnsi="Arial" w:cs="Arial"/>
          <w:bCs/>
          <w:sz w:val="10"/>
          <w:szCs w:val="10"/>
        </w:rPr>
      </w:pPr>
    </w:p>
    <w:p w14:paraId="21FD235E" w14:textId="7258FC2C" w:rsidR="001A3F49" w:rsidRPr="00410CAA" w:rsidRDefault="001A3F49" w:rsidP="001A3F49">
      <w:pPr>
        <w:spacing w:before="120"/>
        <w:jc w:val="center"/>
        <w:rPr>
          <w:rFonts w:ascii="Arial" w:hAnsi="Arial" w:cs="Arial"/>
          <w:b/>
          <w:bCs/>
        </w:rPr>
      </w:pPr>
      <w:r w:rsidRPr="00410CAA">
        <w:rPr>
          <w:rFonts w:ascii="Arial" w:hAnsi="Arial" w:cs="Arial"/>
          <w:b/>
          <w:bCs/>
        </w:rPr>
        <w:t xml:space="preserve">OŚWIADCZENIE </w:t>
      </w:r>
      <w:r w:rsidRPr="00410CAA">
        <w:rPr>
          <w:rFonts w:ascii="Arial" w:hAnsi="Arial" w:cs="Arial"/>
          <w:b/>
          <w:bCs/>
        </w:rPr>
        <w:br/>
        <w:t xml:space="preserve">W SPRAWIE BRAKU PODSTAW WYKLUCZENIA </w:t>
      </w:r>
      <w:r w:rsidRPr="00410CAA">
        <w:rPr>
          <w:rFonts w:ascii="Arial" w:hAnsi="Arial" w:cs="Arial"/>
          <w:b/>
          <w:bCs/>
        </w:rPr>
        <w:br/>
        <w:t xml:space="preserve">OKREŚLONYCH W ART. 24 UST. 1 PKT 15 i 22 PZP </w:t>
      </w:r>
    </w:p>
    <w:p w14:paraId="074280A1" w14:textId="77777777" w:rsidR="001A3F49" w:rsidRPr="00410CAA" w:rsidRDefault="001A3F49" w:rsidP="001A3F49">
      <w:pPr>
        <w:spacing w:before="120"/>
        <w:jc w:val="center"/>
        <w:rPr>
          <w:rFonts w:ascii="Arial" w:hAnsi="Arial" w:cs="Arial"/>
          <w:b/>
          <w:bCs/>
          <w:sz w:val="10"/>
          <w:szCs w:val="10"/>
        </w:rPr>
      </w:pPr>
    </w:p>
    <w:p w14:paraId="40145888" w14:textId="77777777" w:rsidR="005D04FF" w:rsidRDefault="005D04FF" w:rsidP="001A3F49">
      <w:pPr>
        <w:pStyle w:val="Podtytu"/>
        <w:jc w:val="both"/>
        <w:rPr>
          <w:rFonts w:ascii="Arial" w:hAnsi="Arial" w:cs="Arial"/>
          <w:b w:val="0"/>
          <w:bCs/>
          <w:sz w:val="20"/>
        </w:rPr>
      </w:pPr>
    </w:p>
    <w:p w14:paraId="1D4D4BCD" w14:textId="2208A0FA" w:rsidR="001A3F49" w:rsidRPr="00410CAA" w:rsidRDefault="001A3F49" w:rsidP="001A3F49">
      <w:pPr>
        <w:pStyle w:val="Podtytu"/>
        <w:jc w:val="both"/>
        <w:rPr>
          <w:rFonts w:ascii="Arial" w:hAnsi="Arial" w:cs="Arial"/>
          <w:b w:val="0"/>
          <w:bCs/>
          <w:sz w:val="20"/>
        </w:rPr>
      </w:pPr>
      <w:r w:rsidRPr="00410CAA">
        <w:rPr>
          <w:rFonts w:ascii="Arial" w:hAnsi="Arial" w:cs="Arial"/>
          <w:b w:val="0"/>
          <w:bCs/>
          <w:sz w:val="20"/>
        </w:rPr>
        <w:t>Przystępując do postępowania w sprawie zamówienia publicznego prowadzonego w trybie przetargu nieograniczonego pn.:</w:t>
      </w:r>
    </w:p>
    <w:p w14:paraId="3961AA80" w14:textId="77777777" w:rsidR="001A3F49" w:rsidRPr="00410CAA" w:rsidRDefault="001A3F49" w:rsidP="001A3F49">
      <w:pPr>
        <w:pStyle w:val="Podtytu"/>
        <w:jc w:val="both"/>
        <w:rPr>
          <w:rFonts w:ascii="Arial" w:hAnsi="Arial" w:cs="Arial"/>
          <w:b w:val="0"/>
          <w:bCs/>
          <w:sz w:val="20"/>
        </w:rPr>
      </w:pPr>
    </w:p>
    <w:p w14:paraId="335FB153" w14:textId="2F1E268F" w:rsidR="001A3F49" w:rsidRPr="00410CAA" w:rsidRDefault="00E11253" w:rsidP="0064720D">
      <w:pPr>
        <w:pStyle w:val="Podtytu"/>
        <w:jc w:val="both"/>
        <w:rPr>
          <w:i/>
          <w:color w:val="0070C0"/>
        </w:rPr>
      </w:pPr>
      <w:r w:rsidRPr="00E11253">
        <w:rPr>
          <w:rFonts w:ascii="Arial" w:hAnsi="Arial" w:cs="Arial"/>
          <w:bCs/>
          <w:sz w:val="20"/>
        </w:rPr>
        <w:t>Załogowy statek powietrzny ZSP – platforma</w:t>
      </w:r>
      <w:r>
        <w:rPr>
          <w:rFonts w:ascii="Arial" w:hAnsi="Arial" w:cs="Arial"/>
          <w:bCs/>
          <w:sz w:val="20"/>
        </w:rPr>
        <w:t xml:space="preserve"> badawcza z napędem silnikowym” </w:t>
      </w:r>
      <w:r w:rsidRPr="00E11253">
        <w:rPr>
          <w:rFonts w:ascii="Arial" w:hAnsi="Arial" w:cs="Arial"/>
          <w:bCs/>
          <w:sz w:val="20"/>
        </w:rPr>
        <w:t xml:space="preserve">nr referencyjny: AD/ZP/66/19 </w:t>
      </w:r>
    </w:p>
    <w:p w14:paraId="79228934" w14:textId="77777777" w:rsidR="001A3F49" w:rsidRPr="00410CAA" w:rsidRDefault="001A3F49" w:rsidP="001A3F49">
      <w:pPr>
        <w:spacing w:before="120"/>
        <w:jc w:val="both"/>
        <w:rPr>
          <w:rFonts w:ascii="Arial" w:hAnsi="Arial" w:cs="Arial"/>
          <w:bCs/>
        </w:rPr>
      </w:pPr>
      <w:r w:rsidRPr="00410CAA">
        <w:rPr>
          <w:rFonts w:ascii="Arial" w:hAnsi="Arial" w:cs="Arial"/>
          <w:bCs/>
        </w:rPr>
        <w:t>Ja niżej podpisany…………………………………………………………………………………………..…</w:t>
      </w:r>
    </w:p>
    <w:p w14:paraId="3CF677BE" w14:textId="77777777" w:rsidR="001A3F49" w:rsidRPr="00410CAA" w:rsidRDefault="001A3F49" w:rsidP="001A3F49">
      <w:pPr>
        <w:spacing w:before="120"/>
        <w:jc w:val="both"/>
        <w:rPr>
          <w:rFonts w:ascii="Arial" w:hAnsi="Arial" w:cs="Arial"/>
          <w:bCs/>
        </w:rPr>
      </w:pPr>
      <w:r w:rsidRPr="00410CAA">
        <w:rPr>
          <w:rFonts w:ascii="Arial" w:hAnsi="Arial" w:cs="Arial"/>
          <w:bCs/>
        </w:rPr>
        <w:t>……………………………………………………………………………………………………………………</w:t>
      </w:r>
    </w:p>
    <w:p w14:paraId="565C8492" w14:textId="77777777" w:rsidR="001A3F49" w:rsidRPr="00410CAA" w:rsidRDefault="001A3F49" w:rsidP="001A3F49">
      <w:pPr>
        <w:spacing w:before="120"/>
        <w:jc w:val="both"/>
        <w:rPr>
          <w:rFonts w:ascii="Arial" w:hAnsi="Arial" w:cs="Arial"/>
          <w:bCs/>
        </w:rPr>
      </w:pPr>
      <w:r w:rsidRPr="00410CAA">
        <w:rPr>
          <w:rFonts w:ascii="Arial" w:hAnsi="Arial" w:cs="Arial"/>
          <w:bCs/>
        </w:rPr>
        <w:t>działając w imieniu i na rzecz</w:t>
      </w:r>
    </w:p>
    <w:p w14:paraId="3656B8FF" w14:textId="77777777" w:rsidR="001A3F49" w:rsidRPr="00410CAA" w:rsidRDefault="001A3F49" w:rsidP="001A3F49">
      <w:pPr>
        <w:spacing w:before="120"/>
        <w:jc w:val="both"/>
        <w:rPr>
          <w:rFonts w:ascii="Arial" w:hAnsi="Arial" w:cs="Arial"/>
          <w:bCs/>
        </w:rPr>
      </w:pPr>
      <w:r w:rsidRPr="00410CAA">
        <w:rPr>
          <w:rFonts w:ascii="Arial" w:hAnsi="Arial" w:cs="Arial"/>
          <w:bCs/>
        </w:rPr>
        <w:t>……………………………………………………………………………………………………………………</w:t>
      </w:r>
    </w:p>
    <w:p w14:paraId="3803CDF4" w14:textId="77777777" w:rsidR="001A3F49" w:rsidRPr="00410CAA" w:rsidRDefault="001A3F49" w:rsidP="001A3F49">
      <w:pPr>
        <w:spacing w:before="120"/>
        <w:jc w:val="both"/>
        <w:rPr>
          <w:rFonts w:ascii="Arial" w:hAnsi="Arial" w:cs="Arial"/>
          <w:bCs/>
        </w:rPr>
      </w:pPr>
      <w:r w:rsidRPr="00410CAA">
        <w:rPr>
          <w:rFonts w:ascii="Arial" w:hAnsi="Arial" w:cs="Arial"/>
          <w:bCs/>
        </w:rPr>
        <w:t xml:space="preserve">oświadczam, że: </w:t>
      </w:r>
    </w:p>
    <w:p w14:paraId="78E00470" w14:textId="242A8FA7" w:rsidR="00250448" w:rsidRDefault="001A3F49" w:rsidP="00250448">
      <w:pPr>
        <w:spacing w:before="120"/>
        <w:ind w:left="284" w:hanging="284"/>
        <w:jc w:val="both"/>
        <w:rPr>
          <w:rFonts w:ascii="Arial" w:hAnsi="Arial" w:cs="Arial"/>
          <w:bCs/>
        </w:rPr>
      </w:pPr>
      <w:r w:rsidRPr="00410CAA">
        <w:rPr>
          <w:rFonts w:ascii="Arial" w:hAnsi="Arial" w:cs="Arial"/>
          <w:bCs/>
        </w:rPr>
        <w:t>-</w:t>
      </w:r>
      <w:r w:rsidRPr="00410CAA">
        <w:rPr>
          <w:rFonts w:ascii="Arial" w:hAnsi="Arial" w:cs="Arial"/>
          <w:bCs/>
        </w:rPr>
        <w:tab/>
      </w:r>
      <w:r w:rsidR="00250448" w:rsidRPr="00250448">
        <w:rPr>
          <w:rFonts w:ascii="Arial" w:hAnsi="Arial" w:cs="Arial"/>
          <w:bCs/>
        </w:rPr>
        <w:t>nie orzeczono wobec nas tytułem środka zapobiegawczego zakazu ubiegania się o zamówienia publiczne;</w:t>
      </w:r>
    </w:p>
    <w:p w14:paraId="77374111" w14:textId="653B28FC" w:rsidR="001A3F49" w:rsidRPr="00410CAA" w:rsidRDefault="00250448" w:rsidP="00250448">
      <w:pPr>
        <w:spacing w:before="120"/>
        <w:ind w:left="284" w:hanging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  </w:t>
      </w:r>
      <w:r w:rsidRPr="00250448">
        <w:rPr>
          <w:rFonts w:ascii="Arial" w:hAnsi="Arial" w:cs="Arial"/>
          <w:bCs/>
        </w:rPr>
        <w:t>nie wydano wobec nas prawomocnego wyroku sądu lub ostatecznej decyzji administracyjnej o zaleganiu z uiszczaniem podatków, opłat lub składek na ubezpieczenia społeczne lub zdrowotne albo – w przypadku wydania takiego wyroku lub decyzji – załączamy dokumenty potwierdzające dokonanie płatności tych należności wraz z ewentualnymi odsetkami lub grzywnami lub zawarcie wiążącego porozumienia w sprawie spłat tych należności.</w:t>
      </w:r>
    </w:p>
    <w:p w14:paraId="5C9E0497" w14:textId="77777777" w:rsidR="001A3F49" w:rsidRPr="005960C9" w:rsidRDefault="001A3F49" w:rsidP="007217B2">
      <w:pPr>
        <w:spacing w:before="120"/>
        <w:jc w:val="right"/>
        <w:rPr>
          <w:rFonts w:ascii="Arial" w:hAnsi="Arial" w:cs="Arial"/>
          <w:b/>
          <w:bCs/>
          <w:sz w:val="22"/>
          <w:szCs w:val="22"/>
          <w:highlight w:val="yellow"/>
        </w:rPr>
      </w:pPr>
    </w:p>
    <w:p w14:paraId="3522F1D8" w14:textId="77777777" w:rsidR="001A3F49" w:rsidRPr="005960C9" w:rsidRDefault="001A3F49" w:rsidP="007217B2">
      <w:pPr>
        <w:spacing w:before="120"/>
        <w:jc w:val="right"/>
        <w:rPr>
          <w:rFonts w:ascii="Arial" w:hAnsi="Arial" w:cs="Arial"/>
          <w:b/>
          <w:bCs/>
          <w:sz w:val="22"/>
          <w:szCs w:val="22"/>
          <w:highlight w:val="yellow"/>
        </w:rPr>
      </w:pPr>
    </w:p>
    <w:p w14:paraId="18A4AEE8" w14:textId="77777777" w:rsidR="001A3F49" w:rsidRPr="005960C9" w:rsidRDefault="001A3F49" w:rsidP="007217B2">
      <w:pPr>
        <w:spacing w:before="120"/>
        <w:jc w:val="right"/>
        <w:rPr>
          <w:rFonts w:ascii="Arial" w:hAnsi="Arial" w:cs="Arial"/>
          <w:b/>
          <w:bCs/>
          <w:sz w:val="22"/>
          <w:szCs w:val="22"/>
          <w:highlight w:val="yellow"/>
        </w:rPr>
      </w:pPr>
    </w:p>
    <w:p w14:paraId="00D6C00B" w14:textId="77777777" w:rsidR="001A3F49" w:rsidRPr="005960C9" w:rsidRDefault="001A3F49" w:rsidP="007217B2">
      <w:pPr>
        <w:spacing w:before="120"/>
        <w:jc w:val="right"/>
        <w:rPr>
          <w:rFonts w:ascii="Arial" w:hAnsi="Arial" w:cs="Arial"/>
          <w:b/>
          <w:bCs/>
          <w:sz w:val="22"/>
          <w:szCs w:val="22"/>
          <w:highlight w:val="yellow"/>
        </w:rPr>
      </w:pPr>
    </w:p>
    <w:p w14:paraId="49921D98" w14:textId="77777777" w:rsidR="001A3F49" w:rsidRPr="005960C9" w:rsidRDefault="001A3F49" w:rsidP="007217B2">
      <w:pPr>
        <w:spacing w:before="120"/>
        <w:jc w:val="right"/>
        <w:rPr>
          <w:rFonts w:ascii="Arial" w:hAnsi="Arial" w:cs="Arial"/>
          <w:b/>
          <w:bCs/>
          <w:sz w:val="22"/>
          <w:szCs w:val="22"/>
          <w:highlight w:val="yellow"/>
        </w:rPr>
      </w:pPr>
    </w:p>
    <w:p w14:paraId="05862185" w14:textId="77777777" w:rsidR="001A3F49" w:rsidRPr="005960C9" w:rsidRDefault="001A3F49" w:rsidP="00765CE4">
      <w:pPr>
        <w:spacing w:before="120"/>
        <w:rPr>
          <w:rFonts w:ascii="Arial" w:hAnsi="Arial" w:cs="Arial"/>
          <w:b/>
          <w:bCs/>
          <w:sz w:val="22"/>
          <w:szCs w:val="22"/>
          <w:highlight w:val="yellow"/>
        </w:rPr>
      </w:pPr>
    </w:p>
    <w:p w14:paraId="05C0AD55" w14:textId="7FA98A45" w:rsidR="001A3F49" w:rsidRPr="003225B9" w:rsidRDefault="001A3F49" w:rsidP="001A3F49">
      <w:pPr>
        <w:pStyle w:val="StylNagwek4Zlewej0cmPierwszywiersz0cm"/>
        <w:ind w:left="120" w:hanging="7"/>
        <w:jc w:val="right"/>
        <w:rPr>
          <w:rFonts w:cs="Arial"/>
          <w:sz w:val="20"/>
        </w:rPr>
      </w:pPr>
      <w:r w:rsidRPr="003225B9">
        <w:rPr>
          <w:rFonts w:cs="Arial"/>
          <w:sz w:val="20"/>
        </w:rPr>
        <w:lastRenderedPageBreak/>
        <w:t xml:space="preserve">Załącznik nr 6 do </w:t>
      </w:r>
      <w:r w:rsidR="00944360">
        <w:rPr>
          <w:rFonts w:cs="Arial"/>
          <w:sz w:val="20"/>
        </w:rPr>
        <w:t xml:space="preserve">SIWZ </w:t>
      </w:r>
      <w:r w:rsidRPr="003225B9">
        <w:rPr>
          <w:rFonts w:cs="Arial"/>
          <w:sz w:val="20"/>
        </w:rPr>
        <w:t>IDW</w:t>
      </w:r>
    </w:p>
    <w:p w14:paraId="4BC64A54" w14:textId="77777777" w:rsidR="001A3F49" w:rsidRPr="003225B9" w:rsidRDefault="001A3F49" w:rsidP="001A3F49">
      <w:pPr>
        <w:numPr>
          <w:ilvl w:val="12"/>
          <w:numId w:val="0"/>
        </w:numPr>
        <w:rPr>
          <w:rFonts w:ascii="Arial" w:hAnsi="Arial" w:cs="Arial"/>
          <w:b/>
          <w:bCs/>
          <w:sz w:val="10"/>
          <w:szCs w:val="10"/>
          <w:lang w:eastAsia="pl-PL"/>
        </w:rPr>
      </w:pPr>
    </w:p>
    <w:p w14:paraId="651A6CBD" w14:textId="07D64F80" w:rsidR="00045173" w:rsidRPr="00844DA4" w:rsidRDefault="00B1638C" w:rsidP="001A3F49">
      <w:pPr>
        <w:widowControl w:val="0"/>
        <w:tabs>
          <w:tab w:val="num" w:pos="960"/>
        </w:tabs>
        <w:autoSpaceDE w:val="0"/>
        <w:autoSpaceDN w:val="0"/>
        <w:adjustRightInd w:val="0"/>
        <w:rPr>
          <w:lang w:eastAsia="pl-PL"/>
        </w:rPr>
      </w:pPr>
      <w:r w:rsidRPr="00844DA4">
        <w:rPr>
          <w:lang w:eastAsia="pl-PL"/>
        </w:rPr>
        <w:t>.</w:t>
      </w:r>
    </w:p>
    <w:p w14:paraId="41CA887E" w14:textId="77777777" w:rsidR="001A3F49" w:rsidRPr="00844DA4" w:rsidRDefault="001A3F49" w:rsidP="001A3F49">
      <w:pPr>
        <w:jc w:val="both"/>
        <w:rPr>
          <w:rFonts w:ascii="Arial" w:hAnsi="Arial" w:cs="Arial"/>
          <w:sz w:val="6"/>
          <w:szCs w:val="6"/>
          <w:lang w:eastAsia="pl-PL"/>
        </w:rPr>
      </w:pPr>
    </w:p>
    <w:p w14:paraId="11E330F4" w14:textId="77777777" w:rsidR="001A3F49" w:rsidRPr="00844DA4" w:rsidRDefault="001A3F49" w:rsidP="001A3F49">
      <w:pPr>
        <w:rPr>
          <w:rFonts w:ascii="Arial" w:hAnsi="Arial" w:cs="Arial"/>
          <w:sz w:val="6"/>
          <w:szCs w:val="6"/>
        </w:rPr>
      </w:pPr>
    </w:p>
    <w:p w14:paraId="414C6F2A" w14:textId="77777777" w:rsidR="001A3F49" w:rsidRPr="00844DA4" w:rsidRDefault="001A3F49" w:rsidP="001A3F49">
      <w:pPr>
        <w:spacing w:before="120"/>
        <w:jc w:val="both"/>
        <w:rPr>
          <w:rFonts w:ascii="Arial" w:hAnsi="Arial" w:cs="Arial"/>
          <w:bCs/>
          <w:sz w:val="4"/>
          <w:szCs w:val="4"/>
        </w:rPr>
      </w:pPr>
    </w:p>
    <w:p w14:paraId="2C516CC9" w14:textId="77777777" w:rsidR="001A3F49" w:rsidRPr="005960C9" w:rsidRDefault="001A3F49" w:rsidP="001A3F49">
      <w:pPr>
        <w:spacing w:before="120"/>
        <w:jc w:val="both"/>
        <w:rPr>
          <w:rFonts w:ascii="Arial" w:hAnsi="Arial" w:cs="Arial"/>
          <w:bCs/>
          <w:sz w:val="4"/>
          <w:szCs w:val="4"/>
          <w:highlight w:val="yellow"/>
        </w:rPr>
      </w:pPr>
    </w:p>
    <w:p w14:paraId="5394D803" w14:textId="77777777" w:rsidR="001A3F49" w:rsidRPr="00AC14C1" w:rsidRDefault="001A3F49" w:rsidP="001A3F49">
      <w:pPr>
        <w:numPr>
          <w:ilvl w:val="12"/>
          <w:numId w:val="0"/>
        </w:numPr>
        <w:rPr>
          <w:rFonts w:ascii="Arial" w:hAnsi="Arial" w:cs="Arial"/>
          <w:b/>
          <w:bCs/>
          <w:sz w:val="10"/>
          <w:szCs w:val="10"/>
          <w:lang w:eastAsia="pl-PL"/>
        </w:rPr>
      </w:pPr>
    </w:p>
    <w:p w14:paraId="102FCD79" w14:textId="77777777" w:rsidR="001A3F49" w:rsidRPr="00AC14C1" w:rsidRDefault="001A3F49" w:rsidP="001A3F49">
      <w:pPr>
        <w:numPr>
          <w:ilvl w:val="12"/>
          <w:numId w:val="0"/>
        </w:numPr>
        <w:jc w:val="center"/>
        <w:rPr>
          <w:rFonts w:ascii="Arial" w:hAnsi="Arial" w:cs="Arial"/>
          <w:b/>
          <w:sz w:val="22"/>
          <w:szCs w:val="22"/>
        </w:rPr>
      </w:pPr>
      <w:r w:rsidRPr="00AC14C1">
        <w:rPr>
          <w:rFonts w:ascii="Arial" w:hAnsi="Arial" w:cs="Arial"/>
          <w:b/>
        </w:rPr>
        <w:t xml:space="preserve">Wzór wykazu wykonanych </w:t>
      </w:r>
      <w:r w:rsidR="00765CE4" w:rsidRPr="00AC14C1">
        <w:rPr>
          <w:rFonts w:ascii="Arial" w:hAnsi="Arial" w:cs="Arial"/>
          <w:b/>
        </w:rPr>
        <w:t>dostaw</w:t>
      </w:r>
      <w:r w:rsidRPr="00AC14C1">
        <w:rPr>
          <w:rFonts w:ascii="Arial" w:hAnsi="Arial" w:cs="Arial"/>
          <w:b/>
          <w:sz w:val="22"/>
          <w:szCs w:val="22"/>
        </w:rPr>
        <w:t xml:space="preserve"> </w:t>
      </w:r>
    </w:p>
    <w:p w14:paraId="14EA6165" w14:textId="77777777" w:rsidR="00765CE4" w:rsidRPr="00AC14C1" w:rsidRDefault="00765CE4" w:rsidP="001A3F49">
      <w:pPr>
        <w:numPr>
          <w:ilvl w:val="12"/>
          <w:numId w:val="0"/>
        </w:numPr>
        <w:rPr>
          <w:rFonts w:ascii="Arial" w:hAnsi="Arial" w:cs="Arial"/>
          <w:b/>
          <w:bCs/>
          <w:lang w:eastAsia="pl-PL"/>
        </w:rPr>
      </w:pPr>
    </w:p>
    <w:p w14:paraId="7EA70946" w14:textId="78FA1893" w:rsidR="001A3F49" w:rsidRPr="00AC14C1" w:rsidRDefault="001A3F49" w:rsidP="00765CE4">
      <w:pPr>
        <w:numPr>
          <w:ilvl w:val="12"/>
          <w:numId w:val="0"/>
        </w:numPr>
        <w:jc w:val="center"/>
        <w:rPr>
          <w:rFonts w:ascii="Arial" w:hAnsi="Arial" w:cs="Arial"/>
          <w:b/>
          <w:sz w:val="6"/>
          <w:szCs w:val="6"/>
        </w:rPr>
      </w:pPr>
    </w:p>
    <w:tbl>
      <w:tblPr>
        <w:tblW w:w="1404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9"/>
        <w:gridCol w:w="2844"/>
      </w:tblGrid>
      <w:tr w:rsidR="001A3F49" w:rsidRPr="00AC14C1" w14:paraId="743468A4" w14:textId="77777777" w:rsidTr="00E218B5">
        <w:trPr>
          <w:trHeight w:val="80"/>
          <w:jc w:val="center"/>
        </w:trPr>
        <w:tc>
          <w:tcPr>
            <w:tcW w:w="11199" w:type="dxa"/>
          </w:tcPr>
          <w:p w14:paraId="691BBB5D" w14:textId="0ED944B5" w:rsidR="001A3F49" w:rsidRPr="00AC14C1" w:rsidRDefault="00E218B5" w:rsidP="0064720D">
            <w:pPr>
              <w:numPr>
                <w:ilvl w:val="12"/>
                <w:numId w:val="0"/>
              </w:numPr>
              <w:ind w:left="2199"/>
              <w:jc w:val="both"/>
              <w:rPr>
                <w:rFonts w:ascii="Arial" w:hAnsi="Arial" w:cs="Arial"/>
                <w:b/>
              </w:rPr>
            </w:pPr>
            <w:r w:rsidRPr="00E218B5">
              <w:rPr>
                <w:rFonts w:ascii="Arial" w:hAnsi="Arial" w:cs="Arial"/>
                <w:b/>
              </w:rPr>
              <w:t xml:space="preserve">W związku ze złożeniem oferty w postępowaniu o udzielenie zamówienia publicznego na: </w:t>
            </w:r>
            <w:r w:rsidR="00E11253">
              <w:t>„</w:t>
            </w:r>
            <w:r w:rsidR="00E11253" w:rsidRPr="00E11253">
              <w:rPr>
                <w:rFonts w:ascii="Arial" w:hAnsi="Arial" w:cs="Arial"/>
                <w:b/>
              </w:rPr>
              <w:t>Załogowy statek powietrzny ZSP – platforma</w:t>
            </w:r>
            <w:r w:rsidR="00E11253">
              <w:rPr>
                <w:rFonts w:ascii="Arial" w:hAnsi="Arial" w:cs="Arial"/>
                <w:b/>
              </w:rPr>
              <w:t xml:space="preserve"> badawcza z napędem silnikowym” </w:t>
            </w:r>
            <w:r w:rsidR="00E11253">
              <w:rPr>
                <w:rFonts w:ascii="Arial" w:hAnsi="Arial" w:cs="Arial"/>
                <w:b/>
              </w:rPr>
              <w:br/>
            </w:r>
            <w:r w:rsidR="00E11253" w:rsidRPr="00E11253">
              <w:rPr>
                <w:rFonts w:ascii="Arial" w:hAnsi="Arial" w:cs="Arial"/>
                <w:b/>
              </w:rPr>
              <w:t>nr referencyjny: AD/ZP/66/19</w:t>
            </w:r>
            <w:r w:rsidR="00E11253">
              <w:rPr>
                <w:rFonts w:ascii="Arial" w:hAnsi="Arial" w:cs="Arial"/>
                <w:b/>
              </w:rPr>
              <w:t xml:space="preserve">, </w:t>
            </w:r>
            <w:r w:rsidRPr="00E218B5">
              <w:rPr>
                <w:rFonts w:ascii="Arial" w:hAnsi="Arial" w:cs="Arial"/>
                <w:b/>
              </w:rPr>
              <w:t xml:space="preserve">oświadczam, że wykonaliśmy następujące </w:t>
            </w:r>
            <w:r>
              <w:rPr>
                <w:rFonts w:ascii="Arial" w:hAnsi="Arial" w:cs="Arial"/>
                <w:b/>
              </w:rPr>
              <w:t>dostawy</w:t>
            </w:r>
            <w:r w:rsidRPr="00E218B5">
              <w:rPr>
                <w:rFonts w:ascii="Arial" w:hAnsi="Arial" w:cs="Arial"/>
                <w:b/>
              </w:rPr>
              <w:t>:</w:t>
            </w:r>
          </w:p>
          <w:p w14:paraId="67EFBF37" w14:textId="77777777" w:rsidR="001A3F49" w:rsidRPr="00AC14C1" w:rsidRDefault="001A3F49" w:rsidP="005E12D1">
            <w:pPr>
              <w:numPr>
                <w:ilvl w:val="12"/>
                <w:numId w:val="0"/>
              </w:numPr>
              <w:rPr>
                <w:rFonts w:ascii="Arial" w:hAnsi="Arial" w:cs="Arial"/>
                <w:b/>
              </w:rPr>
            </w:pPr>
          </w:p>
        </w:tc>
        <w:tc>
          <w:tcPr>
            <w:tcW w:w="2844" w:type="dxa"/>
          </w:tcPr>
          <w:p w14:paraId="7387986A" w14:textId="77777777" w:rsidR="001A3F49" w:rsidRPr="00AC14C1" w:rsidRDefault="001A3F49" w:rsidP="005E12D1">
            <w:pPr>
              <w:numPr>
                <w:ilvl w:val="12"/>
                <w:numId w:val="0"/>
              </w:numPr>
              <w:rPr>
                <w:rFonts w:ascii="Arial" w:hAnsi="Arial" w:cs="Arial"/>
                <w:b/>
              </w:rPr>
            </w:pPr>
          </w:p>
          <w:p w14:paraId="33EF08E1" w14:textId="77777777" w:rsidR="001A3F49" w:rsidRPr="00AC14C1" w:rsidRDefault="001A3F49" w:rsidP="005E12D1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i/>
              </w:rPr>
            </w:pPr>
          </w:p>
        </w:tc>
      </w:tr>
    </w:tbl>
    <w:p w14:paraId="199F51AB" w14:textId="77777777" w:rsidR="001A3F49" w:rsidRPr="00AC14C1" w:rsidRDefault="001A3F49" w:rsidP="001A3F49">
      <w:pPr>
        <w:numPr>
          <w:ilvl w:val="12"/>
          <w:numId w:val="0"/>
        </w:numPr>
        <w:rPr>
          <w:rFonts w:ascii="Arial" w:hAnsi="Arial" w:cs="Arial"/>
          <w:b/>
        </w:rPr>
      </w:pPr>
    </w:p>
    <w:p w14:paraId="478A222A" w14:textId="77777777" w:rsidR="001A3F49" w:rsidRPr="00AC14C1" w:rsidRDefault="001A3F49" w:rsidP="001A3F49">
      <w:pPr>
        <w:rPr>
          <w:rFonts w:ascii="Arial" w:hAnsi="Arial" w:cs="Arial"/>
          <w:sz w:val="10"/>
          <w:szCs w:val="10"/>
        </w:rPr>
      </w:pPr>
    </w:p>
    <w:p w14:paraId="6067AE06" w14:textId="54361FC0" w:rsidR="001A3F49" w:rsidRPr="00AC14C1" w:rsidRDefault="001A3F49" w:rsidP="001A3F49">
      <w:pPr>
        <w:rPr>
          <w:rFonts w:ascii="Arial" w:hAnsi="Arial" w:cs="Arial"/>
        </w:rPr>
      </w:pPr>
    </w:p>
    <w:tbl>
      <w:tblPr>
        <w:tblW w:w="9498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541"/>
        <w:gridCol w:w="1577"/>
        <w:gridCol w:w="1134"/>
        <w:gridCol w:w="1114"/>
        <w:gridCol w:w="2146"/>
        <w:gridCol w:w="1418"/>
      </w:tblGrid>
      <w:tr w:rsidR="00AC14C1" w:rsidRPr="00AC14C1" w14:paraId="1274B453" w14:textId="77777777" w:rsidTr="00AC14C1">
        <w:trPr>
          <w:cantSplit/>
          <w:trHeight w:val="10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8C0143" w14:textId="77777777" w:rsidR="00AC14C1" w:rsidRPr="00AC14C1" w:rsidRDefault="00AC14C1" w:rsidP="005E12D1">
            <w:pPr>
              <w:widowControl w:val="0"/>
              <w:jc w:val="center"/>
              <w:rPr>
                <w:rFonts w:ascii="Arial" w:hAnsi="Arial" w:cs="Arial"/>
              </w:rPr>
            </w:pPr>
            <w:r w:rsidRPr="00AC14C1">
              <w:rPr>
                <w:rFonts w:ascii="Arial" w:hAnsi="Arial" w:cs="Arial"/>
              </w:rPr>
              <w:t>L.p.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A191C18" w14:textId="77777777" w:rsidR="00AC14C1" w:rsidRPr="00AC14C1" w:rsidRDefault="00AC14C1" w:rsidP="005E12D1">
            <w:pPr>
              <w:widowControl w:val="0"/>
              <w:jc w:val="center"/>
              <w:rPr>
                <w:rFonts w:ascii="Arial" w:hAnsi="Arial" w:cs="Arial"/>
              </w:rPr>
            </w:pPr>
            <w:r w:rsidRPr="00AC14C1">
              <w:rPr>
                <w:rFonts w:ascii="Arial" w:hAnsi="Arial" w:cs="Arial"/>
              </w:rPr>
              <w:t>Przedmiot:</w:t>
            </w:r>
          </w:p>
          <w:p w14:paraId="00577367" w14:textId="76B83325" w:rsidR="00AC14C1" w:rsidRPr="00AC14C1" w:rsidRDefault="00AC14C1" w:rsidP="00AC14C1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C21CEA" w14:textId="77777777" w:rsidR="00AC14C1" w:rsidRPr="00AC14C1" w:rsidRDefault="00AC14C1" w:rsidP="005E12D1">
            <w:pPr>
              <w:widowControl w:val="0"/>
              <w:jc w:val="center"/>
              <w:rPr>
                <w:rFonts w:ascii="Arial" w:hAnsi="Arial" w:cs="Arial"/>
              </w:rPr>
            </w:pPr>
          </w:p>
          <w:p w14:paraId="0491BC20" w14:textId="138EF6EC" w:rsidR="00AC14C1" w:rsidRPr="00AC14C1" w:rsidRDefault="00AC14C1" w:rsidP="00AC14C1">
            <w:pPr>
              <w:widowControl w:val="0"/>
              <w:jc w:val="center"/>
              <w:rPr>
                <w:rFonts w:ascii="Arial" w:hAnsi="Arial" w:cs="Arial"/>
              </w:rPr>
            </w:pPr>
            <w:r w:rsidRPr="00AC14C1">
              <w:rPr>
                <w:rFonts w:ascii="Arial" w:hAnsi="Arial" w:cs="Arial"/>
              </w:rPr>
              <w:t>Nazwa/Opis/ Krótka charakterystyka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F2F01D" w14:textId="31AE3E1D" w:rsidR="00AC14C1" w:rsidRPr="00AC14C1" w:rsidRDefault="00AC14C1" w:rsidP="005E12D1">
            <w:pPr>
              <w:widowControl w:val="0"/>
              <w:jc w:val="center"/>
              <w:rPr>
                <w:rFonts w:ascii="Arial" w:hAnsi="Arial" w:cs="Arial"/>
              </w:rPr>
            </w:pPr>
          </w:p>
          <w:p w14:paraId="43F25D21" w14:textId="77777777" w:rsidR="00AC14C1" w:rsidRPr="00AC14C1" w:rsidRDefault="00AC14C1" w:rsidP="00BB6B20">
            <w:pPr>
              <w:widowControl w:val="0"/>
              <w:jc w:val="center"/>
              <w:rPr>
                <w:rFonts w:ascii="Arial" w:hAnsi="Arial" w:cs="Arial"/>
              </w:rPr>
            </w:pPr>
            <w:r w:rsidRPr="00AC14C1">
              <w:rPr>
                <w:rFonts w:ascii="Arial" w:hAnsi="Arial" w:cs="Arial"/>
              </w:rPr>
              <w:t>Data wykonania</w:t>
            </w:r>
          </w:p>
          <w:p w14:paraId="43EBA5FC" w14:textId="77777777" w:rsidR="00AC14C1" w:rsidRPr="00AC14C1" w:rsidRDefault="00AC14C1" w:rsidP="005E12D1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4B9D12" w14:textId="77777777" w:rsidR="00AC14C1" w:rsidRPr="00AC14C1" w:rsidRDefault="00AC14C1" w:rsidP="005E12D1">
            <w:pPr>
              <w:widowControl w:val="0"/>
              <w:jc w:val="center"/>
              <w:rPr>
                <w:rFonts w:ascii="Arial" w:hAnsi="Arial" w:cs="Arial"/>
              </w:rPr>
            </w:pPr>
            <w:r w:rsidRPr="00AC14C1">
              <w:rPr>
                <w:rFonts w:ascii="Arial" w:hAnsi="Arial" w:cs="Arial"/>
              </w:rPr>
              <w:t>Wartość brutto (PLN)</w:t>
            </w:r>
          </w:p>
          <w:p w14:paraId="69D5A449" w14:textId="77777777" w:rsidR="00AC14C1" w:rsidRPr="00AC14C1" w:rsidRDefault="00AC14C1" w:rsidP="005E12D1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0C822D" w14:textId="44054C70" w:rsidR="00AC14C1" w:rsidRPr="00AC14C1" w:rsidRDefault="00AC14C1" w:rsidP="005E12D1">
            <w:pPr>
              <w:widowControl w:val="0"/>
              <w:jc w:val="center"/>
              <w:rPr>
                <w:rFonts w:ascii="Arial" w:hAnsi="Arial" w:cs="Arial"/>
              </w:rPr>
            </w:pPr>
            <w:r w:rsidRPr="00AC14C1">
              <w:rPr>
                <w:rFonts w:ascii="Arial" w:hAnsi="Arial" w:cs="Arial"/>
              </w:rPr>
              <w:t>Odbiorc</w:t>
            </w:r>
            <w:r w:rsidR="005F67AE">
              <w:rPr>
                <w:rFonts w:ascii="Arial" w:hAnsi="Arial" w:cs="Arial"/>
              </w:rPr>
              <w:t>a – podmiot na rzecz którego dostawa</w:t>
            </w:r>
            <w:bookmarkStart w:id="18" w:name="_GoBack"/>
            <w:bookmarkEnd w:id="18"/>
            <w:r w:rsidRPr="00AC14C1">
              <w:rPr>
                <w:rFonts w:ascii="Arial" w:hAnsi="Arial" w:cs="Arial"/>
              </w:rPr>
              <w:t xml:space="preserve"> została wykonana</w:t>
            </w:r>
          </w:p>
          <w:p w14:paraId="2EEAC347" w14:textId="77777777" w:rsidR="00AC14C1" w:rsidRPr="00AC14C1" w:rsidRDefault="00AC14C1" w:rsidP="005E12D1">
            <w:pPr>
              <w:widowControl w:val="0"/>
              <w:jc w:val="center"/>
              <w:rPr>
                <w:rFonts w:ascii="Arial" w:hAnsi="Arial" w:cs="Arial"/>
              </w:rPr>
            </w:pPr>
            <w:r w:rsidRPr="00AC14C1">
              <w:rPr>
                <w:rFonts w:ascii="Arial" w:hAnsi="Arial" w:cs="Arial"/>
              </w:rPr>
              <w:t>(nazwa, adres, nr telefonu do kontaktu)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5246D7" w14:textId="77777777" w:rsidR="00AC14C1" w:rsidRPr="00AC14C1" w:rsidRDefault="00AC14C1" w:rsidP="005E12D1">
            <w:pPr>
              <w:widowControl w:val="0"/>
              <w:jc w:val="center"/>
              <w:rPr>
                <w:rFonts w:ascii="Arial" w:hAnsi="Arial" w:cs="Arial"/>
              </w:rPr>
            </w:pPr>
            <w:r w:rsidRPr="00AC14C1">
              <w:rPr>
                <w:rFonts w:ascii="Arial" w:hAnsi="Arial" w:cs="Arial"/>
              </w:rPr>
              <w:t>Nazwa Wykonawcy</w:t>
            </w:r>
          </w:p>
        </w:tc>
      </w:tr>
      <w:tr w:rsidR="00AC14C1" w:rsidRPr="00AC14C1" w14:paraId="75F103D0" w14:textId="77777777" w:rsidTr="00AC14C1">
        <w:trPr>
          <w:cantSplit/>
        </w:trPr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2367E57" w14:textId="77777777" w:rsidR="00AC14C1" w:rsidRPr="00AC14C1" w:rsidRDefault="00AC14C1" w:rsidP="005E12D1">
            <w:pPr>
              <w:widowControl w:val="0"/>
              <w:jc w:val="center"/>
              <w:rPr>
                <w:rFonts w:ascii="Arial" w:hAnsi="Arial" w:cs="Arial"/>
              </w:rPr>
            </w:pPr>
            <w:r w:rsidRPr="00AC14C1">
              <w:rPr>
                <w:rFonts w:ascii="Arial" w:hAnsi="Arial" w:cs="Arial"/>
              </w:rPr>
              <w:t>1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998D33" w14:textId="7C4A3801" w:rsidR="00AC14C1" w:rsidRPr="003225B9" w:rsidRDefault="00AC14C1" w:rsidP="003225B9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ABDDEC7" w14:textId="77777777" w:rsidR="00AC14C1" w:rsidRPr="00AC14C1" w:rsidRDefault="00AC14C1" w:rsidP="005E12D1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0CA9CD7" w14:textId="65EAC614" w:rsidR="00AC14C1" w:rsidRPr="00AC14C1" w:rsidRDefault="00AC14C1" w:rsidP="005E12D1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7EFD09A" w14:textId="77777777" w:rsidR="00AC14C1" w:rsidRPr="00AC14C1" w:rsidRDefault="00AC14C1" w:rsidP="005E12D1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21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6227E63" w14:textId="77777777" w:rsidR="00AC14C1" w:rsidRPr="00AC14C1" w:rsidRDefault="00AC14C1" w:rsidP="005E12D1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45758A9" w14:textId="77777777" w:rsidR="00AC14C1" w:rsidRPr="00AC14C1" w:rsidRDefault="00AC14C1" w:rsidP="005E12D1">
            <w:pPr>
              <w:widowControl w:val="0"/>
              <w:rPr>
                <w:rFonts w:ascii="Arial" w:hAnsi="Arial" w:cs="Arial"/>
              </w:rPr>
            </w:pPr>
          </w:p>
        </w:tc>
      </w:tr>
    </w:tbl>
    <w:p w14:paraId="7E750A6D" w14:textId="77777777" w:rsidR="001A3F49" w:rsidRPr="00AC14C1" w:rsidRDefault="001A3F49" w:rsidP="001A3F49">
      <w:pPr>
        <w:widowControl w:val="0"/>
        <w:rPr>
          <w:rFonts w:ascii="Arial" w:hAnsi="Arial" w:cs="Arial"/>
          <w:b/>
        </w:rPr>
      </w:pPr>
    </w:p>
    <w:p w14:paraId="7C1FEE16" w14:textId="77777777" w:rsidR="00E218B5" w:rsidRDefault="00E218B5" w:rsidP="001A3F49">
      <w:pPr>
        <w:widowControl w:val="0"/>
        <w:rPr>
          <w:rFonts w:ascii="Arial" w:hAnsi="Arial" w:cs="Arial"/>
          <w:b/>
        </w:rPr>
      </w:pPr>
    </w:p>
    <w:p w14:paraId="2F985623" w14:textId="77777777" w:rsidR="00E218B5" w:rsidRDefault="00E218B5" w:rsidP="001A3F49">
      <w:pPr>
        <w:widowControl w:val="0"/>
        <w:rPr>
          <w:rFonts w:ascii="Arial" w:hAnsi="Arial" w:cs="Arial"/>
          <w:b/>
        </w:rPr>
      </w:pPr>
    </w:p>
    <w:p w14:paraId="6B1DFACB" w14:textId="4BB77307" w:rsidR="001A3F49" w:rsidRPr="0064720D" w:rsidRDefault="001A3F49" w:rsidP="0064720D">
      <w:pPr>
        <w:widowControl w:val="0"/>
        <w:jc w:val="both"/>
        <w:rPr>
          <w:rFonts w:ascii="Arial" w:hAnsi="Arial" w:cs="Arial"/>
        </w:rPr>
      </w:pPr>
      <w:r w:rsidRPr="0064720D">
        <w:rPr>
          <w:rFonts w:ascii="Arial" w:hAnsi="Arial" w:cs="Arial"/>
          <w:b/>
        </w:rPr>
        <w:t xml:space="preserve">UWAGA </w:t>
      </w:r>
      <w:r w:rsidRPr="0064720D">
        <w:rPr>
          <w:rFonts w:ascii="Arial" w:hAnsi="Arial" w:cs="Arial"/>
        </w:rPr>
        <w:t xml:space="preserve">– </w:t>
      </w:r>
    </w:p>
    <w:p w14:paraId="2E44E168" w14:textId="60076F05" w:rsidR="001A3F49" w:rsidRPr="0064720D" w:rsidRDefault="001A3F49" w:rsidP="0064720D">
      <w:pPr>
        <w:widowControl w:val="0"/>
        <w:jc w:val="both"/>
        <w:rPr>
          <w:rFonts w:ascii="Arial" w:hAnsi="Arial" w:cs="Arial"/>
          <w:b/>
          <w:u w:val="single"/>
        </w:rPr>
      </w:pPr>
      <w:r w:rsidRPr="0064720D">
        <w:rPr>
          <w:rFonts w:ascii="Arial" w:hAnsi="Arial" w:cs="Arial"/>
          <w:b/>
          <w:u w:val="single"/>
        </w:rPr>
        <w:t xml:space="preserve">Wykonawca jest zobowiązany załączyć dowody potwierdzające należyte wykonanie wskazanych w tabeli powyżej </w:t>
      </w:r>
      <w:r w:rsidR="00410CAA" w:rsidRPr="0064720D">
        <w:rPr>
          <w:rFonts w:ascii="Arial" w:hAnsi="Arial" w:cs="Arial"/>
          <w:b/>
          <w:u w:val="single"/>
        </w:rPr>
        <w:t>dostaw</w:t>
      </w:r>
      <w:r w:rsidRPr="0064720D">
        <w:rPr>
          <w:rFonts w:ascii="Arial" w:hAnsi="Arial" w:cs="Arial"/>
          <w:b/>
          <w:u w:val="single"/>
        </w:rPr>
        <w:t xml:space="preserve">. </w:t>
      </w:r>
    </w:p>
    <w:p w14:paraId="23880C8E" w14:textId="77777777" w:rsidR="001A3F49" w:rsidRPr="0064720D" w:rsidRDefault="001A3F49" w:rsidP="0064720D">
      <w:pPr>
        <w:widowControl w:val="0"/>
        <w:jc w:val="both"/>
        <w:rPr>
          <w:rFonts w:ascii="Arial" w:hAnsi="Arial" w:cs="Arial"/>
          <w:highlight w:val="yellow"/>
        </w:rPr>
      </w:pPr>
    </w:p>
    <w:p w14:paraId="146DB9F7" w14:textId="77777777" w:rsidR="001A3F49" w:rsidRPr="005960C9" w:rsidRDefault="001A3F49" w:rsidP="001A3F49">
      <w:pPr>
        <w:spacing w:before="120"/>
        <w:jc w:val="both"/>
        <w:rPr>
          <w:rFonts w:ascii="Arial" w:hAnsi="Arial" w:cs="Arial"/>
          <w:bCs/>
          <w:sz w:val="6"/>
          <w:szCs w:val="6"/>
          <w:highlight w:val="yellow"/>
        </w:rPr>
      </w:pPr>
    </w:p>
    <w:p w14:paraId="5083EF5A" w14:textId="77777777" w:rsidR="001A3F49" w:rsidRPr="005960C9" w:rsidRDefault="001A3F49" w:rsidP="001A3F49">
      <w:pPr>
        <w:spacing w:before="120"/>
        <w:jc w:val="both"/>
        <w:rPr>
          <w:rFonts w:ascii="Arial" w:hAnsi="Arial" w:cs="Arial"/>
          <w:bCs/>
          <w:sz w:val="4"/>
          <w:szCs w:val="4"/>
          <w:highlight w:val="yellow"/>
        </w:rPr>
      </w:pPr>
    </w:p>
    <w:p w14:paraId="7082397E" w14:textId="77777777" w:rsidR="001A3F49" w:rsidRPr="005960C9" w:rsidRDefault="001A3F49" w:rsidP="001A3F49">
      <w:pPr>
        <w:spacing w:before="120"/>
        <w:jc w:val="both"/>
        <w:rPr>
          <w:rFonts w:ascii="Arial" w:hAnsi="Arial" w:cs="Arial"/>
          <w:bCs/>
          <w:sz w:val="4"/>
          <w:szCs w:val="4"/>
          <w:highlight w:val="yellow"/>
        </w:rPr>
      </w:pPr>
    </w:p>
    <w:p w14:paraId="4EE482E5" w14:textId="77777777" w:rsidR="001A3F49" w:rsidRPr="005960C9" w:rsidRDefault="001A3F49" w:rsidP="001A3F49">
      <w:pPr>
        <w:spacing w:before="120"/>
        <w:jc w:val="both"/>
        <w:rPr>
          <w:rFonts w:ascii="Arial" w:hAnsi="Arial" w:cs="Arial"/>
          <w:bCs/>
          <w:sz w:val="4"/>
          <w:szCs w:val="4"/>
          <w:highlight w:val="yellow"/>
        </w:rPr>
      </w:pPr>
    </w:p>
    <w:p w14:paraId="2F7E693A" w14:textId="77777777" w:rsidR="001A3F49" w:rsidRPr="005960C9" w:rsidRDefault="001A3F49" w:rsidP="001A3F49">
      <w:pPr>
        <w:spacing w:before="120"/>
        <w:jc w:val="both"/>
        <w:rPr>
          <w:rFonts w:ascii="Arial" w:hAnsi="Arial" w:cs="Arial"/>
          <w:bCs/>
          <w:sz w:val="4"/>
          <w:szCs w:val="4"/>
          <w:highlight w:val="yellow"/>
        </w:rPr>
      </w:pPr>
    </w:p>
    <w:p w14:paraId="1F97AE57" w14:textId="77777777" w:rsidR="001A3F49" w:rsidRPr="005960C9" w:rsidRDefault="001A3F49" w:rsidP="001A3F49">
      <w:pPr>
        <w:spacing w:before="120"/>
        <w:jc w:val="both"/>
        <w:rPr>
          <w:rFonts w:ascii="Arial" w:hAnsi="Arial" w:cs="Arial"/>
          <w:bCs/>
          <w:sz w:val="4"/>
          <w:szCs w:val="4"/>
          <w:highlight w:val="yellow"/>
        </w:rPr>
      </w:pPr>
    </w:p>
    <w:p w14:paraId="1907F209" w14:textId="77777777" w:rsidR="001A3F49" w:rsidRPr="005960C9" w:rsidRDefault="001A3F49" w:rsidP="001A3F49">
      <w:pPr>
        <w:spacing w:before="120"/>
        <w:jc w:val="both"/>
        <w:rPr>
          <w:rFonts w:ascii="Arial" w:hAnsi="Arial" w:cs="Arial"/>
          <w:bCs/>
          <w:sz w:val="4"/>
          <w:szCs w:val="4"/>
          <w:highlight w:val="yellow"/>
        </w:rPr>
      </w:pPr>
    </w:p>
    <w:p w14:paraId="60DD001C" w14:textId="77777777" w:rsidR="001A3F49" w:rsidRPr="005960C9" w:rsidRDefault="001A3F49" w:rsidP="001A3F49">
      <w:pPr>
        <w:spacing w:before="120"/>
        <w:jc w:val="both"/>
        <w:rPr>
          <w:rFonts w:ascii="Arial" w:hAnsi="Arial" w:cs="Arial"/>
          <w:bCs/>
          <w:sz w:val="4"/>
          <w:szCs w:val="4"/>
          <w:highlight w:val="yellow"/>
        </w:rPr>
      </w:pPr>
    </w:p>
    <w:p w14:paraId="195A1EE5" w14:textId="77777777" w:rsidR="001A3F49" w:rsidRPr="005960C9" w:rsidRDefault="001A3F49" w:rsidP="001A3F49">
      <w:pPr>
        <w:spacing w:before="120"/>
        <w:jc w:val="both"/>
        <w:rPr>
          <w:rFonts w:ascii="Arial" w:hAnsi="Arial" w:cs="Arial"/>
          <w:bCs/>
          <w:sz w:val="4"/>
          <w:szCs w:val="4"/>
          <w:highlight w:val="yellow"/>
        </w:rPr>
      </w:pPr>
    </w:p>
    <w:p w14:paraId="3160002C" w14:textId="77777777" w:rsidR="001A3F49" w:rsidRPr="005960C9" w:rsidRDefault="001A3F49" w:rsidP="001A3F49">
      <w:pPr>
        <w:spacing w:before="120"/>
        <w:jc w:val="both"/>
        <w:rPr>
          <w:rFonts w:ascii="Arial" w:hAnsi="Arial" w:cs="Arial"/>
          <w:bCs/>
          <w:sz w:val="4"/>
          <w:szCs w:val="4"/>
          <w:highlight w:val="yellow"/>
        </w:rPr>
      </w:pPr>
    </w:p>
    <w:p w14:paraId="4AF36EAD" w14:textId="77777777" w:rsidR="001A3F49" w:rsidRPr="005960C9" w:rsidRDefault="001A3F49" w:rsidP="001A3F49">
      <w:pPr>
        <w:spacing w:before="120"/>
        <w:jc w:val="both"/>
        <w:rPr>
          <w:rFonts w:ascii="Arial" w:hAnsi="Arial" w:cs="Arial"/>
          <w:bCs/>
          <w:sz w:val="4"/>
          <w:szCs w:val="4"/>
          <w:highlight w:val="yellow"/>
        </w:rPr>
      </w:pPr>
    </w:p>
    <w:p w14:paraId="77E9C2C1" w14:textId="77777777" w:rsidR="001A3F49" w:rsidRPr="005960C9" w:rsidRDefault="001A3F49" w:rsidP="001A3F49">
      <w:pPr>
        <w:spacing w:before="120"/>
        <w:jc w:val="both"/>
        <w:rPr>
          <w:rFonts w:ascii="Arial" w:hAnsi="Arial" w:cs="Arial"/>
          <w:bCs/>
          <w:sz w:val="4"/>
          <w:szCs w:val="4"/>
          <w:highlight w:val="yellow"/>
        </w:rPr>
      </w:pPr>
    </w:p>
    <w:p w14:paraId="5DE15322" w14:textId="77777777" w:rsidR="001A3F49" w:rsidRPr="005960C9" w:rsidRDefault="001A3F49" w:rsidP="001A3F49">
      <w:pPr>
        <w:spacing w:before="120"/>
        <w:jc w:val="both"/>
        <w:rPr>
          <w:rFonts w:ascii="Arial" w:hAnsi="Arial" w:cs="Arial"/>
          <w:bCs/>
          <w:sz w:val="4"/>
          <w:szCs w:val="4"/>
          <w:highlight w:val="yellow"/>
        </w:rPr>
      </w:pPr>
    </w:p>
    <w:p w14:paraId="283F2448" w14:textId="77777777" w:rsidR="001A3F49" w:rsidRPr="005960C9" w:rsidRDefault="001A3F49" w:rsidP="001A3F49">
      <w:pPr>
        <w:spacing w:before="120"/>
        <w:jc w:val="both"/>
        <w:rPr>
          <w:rFonts w:ascii="Arial" w:hAnsi="Arial" w:cs="Arial"/>
          <w:bCs/>
          <w:sz w:val="4"/>
          <w:szCs w:val="4"/>
          <w:highlight w:val="yellow"/>
        </w:rPr>
      </w:pPr>
    </w:p>
    <w:p w14:paraId="195FAB56" w14:textId="77777777" w:rsidR="001A3F49" w:rsidRPr="005960C9" w:rsidRDefault="001A3F49" w:rsidP="001A3F49">
      <w:pPr>
        <w:spacing w:before="120"/>
        <w:jc w:val="both"/>
        <w:rPr>
          <w:rFonts w:ascii="Arial" w:hAnsi="Arial" w:cs="Arial"/>
          <w:bCs/>
          <w:sz w:val="4"/>
          <w:szCs w:val="4"/>
          <w:highlight w:val="yellow"/>
        </w:rPr>
      </w:pPr>
    </w:p>
    <w:p w14:paraId="063CB92B" w14:textId="77777777" w:rsidR="001A3F49" w:rsidRPr="005960C9" w:rsidRDefault="001A3F49" w:rsidP="001A3F49">
      <w:pPr>
        <w:spacing w:before="120"/>
        <w:jc w:val="both"/>
        <w:rPr>
          <w:rFonts w:ascii="Arial" w:hAnsi="Arial" w:cs="Arial"/>
          <w:bCs/>
          <w:sz w:val="4"/>
          <w:szCs w:val="4"/>
          <w:highlight w:val="yellow"/>
        </w:rPr>
      </w:pPr>
    </w:p>
    <w:p w14:paraId="62985F91" w14:textId="77777777" w:rsidR="001A3F49" w:rsidRPr="005960C9" w:rsidRDefault="001A3F49" w:rsidP="001A3F49">
      <w:pPr>
        <w:spacing w:before="120"/>
        <w:jc w:val="both"/>
        <w:rPr>
          <w:rFonts w:ascii="Arial" w:hAnsi="Arial" w:cs="Arial"/>
          <w:bCs/>
          <w:sz w:val="4"/>
          <w:szCs w:val="4"/>
          <w:highlight w:val="yellow"/>
        </w:rPr>
      </w:pPr>
    </w:p>
    <w:p w14:paraId="0A971951" w14:textId="77777777" w:rsidR="001A3F49" w:rsidRPr="005960C9" w:rsidRDefault="001A3F49" w:rsidP="001A3F49">
      <w:pPr>
        <w:spacing w:before="120"/>
        <w:jc w:val="both"/>
        <w:rPr>
          <w:rFonts w:ascii="Arial" w:hAnsi="Arial" w:cs="Arial"/>
          <w:bCs/>
          <w:sz w:val="4"/>
          <w:szCs w:val="4"/>
          <w:highlight w:val="yellow"/>
        </w:rPr>
      </w:pPr>
    </w:p>
    <w:p w14:paraId="61B2F185" w14:textId="77777777" w:rsidR="001A3F49" w:rsidRDefault="001A3F49" w:rsidP="001A3F49">
      <w:pPr>
        <w:spacing w:before="120"/>
        <w:jc w:val="both"/>
        <w:rPr>
          <w:rFonts w:ascii="Arial" w:hAnsi="Arial" w:cs="Arial"/>
          <w:bCs/>
          <w:sz w:val="4"/>
          <w:szCs w:val="4"/>
          <w:highlight w:val="yellow"/>
        </w:rPr>
      </w:pPr>
    </w:p>
    <w:p w14:paraId="1AD23E34" w14:textId="77777777" w:rsidR="00844339" w:rsidRDefault="00844339" w:rsidP="001A3F49">
      <w:pPr>
        <w:spacing w:before="120"/>
        <w:jc w:val="both"/>
        <w:rPr>
          <w:rFonts w:ascii="Arial" w:hAnsi="Arial" w:cs="Arial"/>
          <w:bCs/>
          <w:sz w:val="4"/>
          <w:szCs w:val="4"/>
          <w:highlight w:val="yellow"/>
        </w:rPr>
      </w:pPr>
    </w:p>
    <w:p w14:paraId="0EA90F3C" w14:textId="77777777" w:rsidR="00844339" w:rsidRDefault="00844339" w:rsidP="001A3F49">
      <w:pPr>
        <w:spacing w:before="120"/>
        <w:jc w:val="both"/>
        <w:rPr>
          <w:rFonts w:ascii="Arial" w:hAnsi="Arial" w:cs="Arial"/>
          <w:bCs/>
          <w:sz w:val="4"/>
          <w:szCs w:val="4"/>
          <w:highlight w:val="yellow"/>
        </w:rPr>
      </w:pPr>
    </w:p>
    <w:p w14:paraId="06BA2912" w14:textId="77777777" w:rsidR="00844339" w:rsidRDefault="00844339" w:rsidP="001A3F49">
      <w:pPr>
        <w:spacing w:before="120"/>
        <w:jc w:val="both"/>
        <w:rPr>
          <w:rFonts w:ascii="Arial" w:hAnsi="Arial" w:cs="Arial"/>
          <w:bCs/>
          <w:sz w:val="4"/>
          <w:szCs w:val="4"/>
          <w:highlight w:val="yellow"/>
        </w:rPr>
      </w:pPr>
    </w:p>
    <w:p w14:paraId="2EC65AD3" w14:textId="77777777" w:rsidR="00844339" w:rsidRDefault="00844339" w:rsidP="001A3F49">
      <w:pPr>
        <w:spacing w:before="120"/>
        <w:jc w:val="both"/>
        <w:rPr>
          <w:rFonts w:ascii="Arial" w:hAnsi="Arial" w:cs="Arial"/>
          <w:bCs/>
          <w:sz w:val="4"/>
          <w:szCs w:val="4"/>
          <w:highlight w:val="yellow"/>
        </w:rPr>
      </w:pPr>
    </w:p>
    <w:p w14:paraId="0A972ED7" w14:textId="77777777" w:rsidR="00844339" w:rsidRDefault="00844339" w:rsidP="001A3F49">
      <w:pPr>
        <w:spacing w:before="120"/>
        <w:jc w:val="both"/>
        <w:rPr>
          <w:rFonts w:ascii="Arial" w:hAnsi="Arial" w:cs="Arial"/>
          <w:bCs/>
          <w:sz w:val="4"/>
          <w:szCs w:val="4"/>
          <w:highlight w:val="yellow"/>
        </w:rPr>
      </w:pPr>
    </w:p>
    <w:p w14:paraId="64ECADF1" w14:textId="77777777" w:rsidR="00844339" w:rsidRPr="00464CD9" w:rsidRDefault="00844339" w:rsidP="001A3F49">
      <w:pPr>
        <w:spacing w:before="120"/>
        <w:jc w:val="both"/>
        <w:rPr>
          <w:rFonts w:ascii="Arial" w:hAnsi="Arial" w:cs="Arial"/>
          <w:bCs/>
          <w:sz w:val="4"/>
          <w:szCs w:val="4"/>
        </w:rPr>
      </w:pPr>
    </w:p>
    <w:p w14:paraId="66D9ED76" w14:textId="77777777" w:rsidR="00844339" w:rsidRDefault="00844339" w:rsidP="001A3F49">
      <w:pPr>
        <w:spacing w:before="120"/>
        <w:jc w:val="both"/>
        <w:rPr>
          <w:rFonts w:ascii="Arial" w:hAnsi="Arial" w:cs="Arial"/>
          <w:bCs/>
          <w:sz w:val="4"/>
          <w:szCs w:val="4"/>
          <w:highlight w:val="yellow"/>
        </w:rPr>
      </w:pPr>
    </w:p>
    <w:p w14:paraId="5177ABD2" w14:textId="77777777" w:rsidR="00844339" w:rsidRDefault="00844339" w:rsidP="001A3F49">
      <w:pPr>
        <w:spacing w:before="120"/>
        <w:jc w:val="both"/>
        <w:rPr>
          <w:rFonts w:ascii="Arial" w:hAnsi="Arial" w:cs="Arial"/>
          <w:bCs/>
          <w:sz w:val="4"/>
          <w:szCs w:val="4"/>
          <w:highlight w:val="yellow"/>
        </w:rPr>
      </w:pPr>
    </w:p>
    <w:p w14:paraId="77077CF7" w14:textId="77777777" w:rsidR="00844339" w:rsidRDefault="00844339" w:rsidP="001A3F49">
      <w:pPr>
        <w:spacing w:before="120"/>
        <w:jc w:val="both"/>
        <w:rPr>
          <w:rFonts w:ascii="Arial" w:hAnsi="Arial" w:cs="Arial"/>
          <w:bCs/>
          <w:sz w:val="4"/>
          <w:szCs w:val="4"/>
          <w:highlight w:val="yellow"/>
        </w:rPr>
      </w:pPr>
    </w:p>
    <w:p w14:paraId="7551FC39" w14:textId="77777777" w:rsidR="00844339" w:rsidRDefault="00844339" w:rsidP="001A3F49">
      <w:pPr>
        <w:spacing w:before="120"/>
        <w:jc w:val="both"/>
        <w:rPr>
          <w:rFonts w:ascii="Arial" w:hAnsi="Arial" w:cs="Arial"/>
          <w:bCs/>
          <w:sz w:val="4"/>
          <w:szCs w:val="4"/>
          <w:highlight w:val="yellow"/>
        </w:rPr>
      </w:pPr>
    </w:p>
    <w:p w14:paraId="65461782" w14:textId="77777777" w:rsidR="00844339" w:rsidRPr="005960C9" w:rsidRDefault="00844339" w:rsidP="001A3F49">
      <w:pPr>
        <w:spacing w:before="120"/>
        <w:jc w:val="both"/>
        <w:rPr>
          <w:rFonts w:ascii="Arial" w:hAnsi="Arial" w:cs="Arial"/>
          <w:bCs/>
          <w:sz w:val="4"/>
          <w:szCs w:val="4"/>
          <w:highlight w:val="yellow"/>
        </w:rPr>
      </w:pPr>
    </w:p>
    <w:p w14:paraId="69CFF009" w14:textId="77777777" w:rsidR="001A3F49" w:rsidRDefault="001A3F49" w:rsidP="007217B2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</w:p>
    <w:p w14:paraId="693877B6" w14:textId="77777777" w:rsidR="001A3F49" w:rsidRDefault="001A3F49" w:rsidP="007217B2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</w:p>
    <w:p w14:paraId="36557748" w14:textId="77777777" w:rsidR="001A3F49" w:rsidRDefault="001A3F49" w:rsidP="00765CE4">
      <w:pPr>
        <w:spacing w:before="120"/>
        <w:rPr>
          <w:rFonts w:ascii="Arial" w:hAnsi="Arial" w:cs="Arial"/>
          <w:b/>
          <w:bCs/>
          <w:sz w:val="22"/>
          <w:szCs w:val="22"/>
        </w:rPr>
      </w:pPr>
    </w:p>
    <w:sectPr w:rsidR="001A3F49" w:rsidSect="00C3474D">
      <w:headerReference w:type="default" r:id="rId8"/>
      <w:footerReference w:type="default" r:id="rId9"/>
      <w:pgSz w:w="11905" w:h="16837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47EFB8" w14:textId="77777777" w:rsidR="00877200" w:rsidRDefault="00877200">
      <w:r>
        <w:separator/>
      </w:r>
    </w:p>
  </w:endnote>
  <w:endnote w:type="continuationSeparator" w:id="0">
    <w:p w14:paraId="1411F035" w14:textId="77777777" w:rsidR="00877200" w:rsidRDefault="00877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5786DF" w14:textId="20D14323" w:rsidR="004436E0" w:rsidRPr="0064720D" w:rsidRDefault="004436E0" w:rsidP="001510FB">
    <w:pPr>
      <w:pStyle w:val="Stopka"/>
      <w:pBdr>
        <w:top w:val="single" w:sz="4" w:space="1" w:color="D9D9D9"/>
      </w:pBdr>
      <w:jc w:val="right"/>
      <w:rPr>
        <w:rFonts w:ascii="Arial" w:hAnsi="Arial" w:cs="Arial"/>
        <w:sz w:val="16"/>
        <w:szCs w:val="16"/>
      </w:rPr>
    </w:pPr>
    <w:r w:rsidRPr="0064720D">
      <w:rPr>
        <w:rFonts w:ascii="Arial" w:hAnsi="Arial" w:cs="Arial"/>
        <w:sz w:val="16"/>
        <w:szCs w:val="16"/>
      </w:rPr>
      <w:fldChar w:fldCharType="begin"/>
    </w:r>
    <w:r w:rsidRPr="0064720D">
      <w:rPr>
        <w:rFonts w:ascii="Arial" w:hAnsi="Arial" w:cs="Arial"/>
        <w:sz w:val="16"/>
        <w:szCs w:val="16"/>
      </w:rPr>
      <w:instrText>PAGE   \* MERGEFORMAT</w:instrText>
    </w:r>
    <w:r w:rsidRPr="0064720D">
      <w:rPr>
        <w:rFonts w:ascii="Arial" w:hAnsi="Arial" w:cs="Arial"/>
        <w:sz w:val="16"/>
        <w:szCs w:val="16"/>
      </w:rPr>
      <w:fldChar w:fldCharType="separate"/>
    </w:r>
    <w:r w:rsidR="005F67AE">
      <w:rPr>
        <w:rFonts w:ascii="Arial" w:hAnsi="Arial" w:cs="Arial"/>
        <w:noProof/>
        <w:sz w:val="16"/>
        <w:szCs w:val="16"/>
      </w:rPr>
      <w:t>25</w:t>
    </w:r>
    <w:r w:rsidRPr="0064720D">
      <w:rPr>
        <w:rFonts w:ascii="Arial" w:hAnsi="Arial" w:cs="Arial"/>
        <w:sz w:val="16"/>
        <w:szCs w:val="16"/>
      </w:rPr>
      <w:fldChar w:fldCharType="end"/>
    </w:r>
    <w:r w:rsidRPr="0064720D">
      <w:rPr>
        <w:rFonts w:ascii="Arial" w:hAnsi="Arial" w:cs="Arial"/>
        <w:sz w:val="16"/>
        <w:szCs w:val="16"/>
      </w:rPr>
      <w:t xml:space="preserve"> | </w:t>
    </w:r>
    <w:r w:rsidRPr="0064720D">
      <w:rPr>
        <w:rFonts w:ascii="Arial" w:hAnsi="Arial" w:cs="Arial"/>
        <w:color w:val="7F7F7F"/>
        <w:spacing w:val="60"/>
        <w:sz w:val="16"/>
        <w:szCs w:val="16"/>
      </w:rPr>
      <w:t>Strona</w:t>
    </w:r>
  </w:p>
  <w:p w14:paraId="1ADE061C" w14:textId="77777777" w:rsidR="004436E0" w:rsidRPr="00493FE8" w:rsidRDefault="004436E0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B7B0FF" w14:textId="77777777" w:rsidR="00877200" w:rsidRDefault="00877200">
      <w:r>
        <w:separator/>
      </w:r>
    </w:p>
  </w:footnote>
  <w:footnote w:type="continuationSeparator" w:id="0">
    <w:p w14:paraId="4B8BAD22" w14:textId="77777777" w:rsidR="00877200" w:rsidRDefault="00877200">
      <w:r>
        <w:continuationSeparator/>
      </w:r>
    </w:p>
  </w:footnote>
  <w:footnote w:id="1">
    <w:p w14:paraId="5405EBBA" w14:textId="77777777" w:rsidR="004436E0" w:rsidRDefault="004436E0" w:rsidP="007C6936">
      <w:pPr>
        <w:pStyle w:val="Tekstprzypisudolnego"/>
        <w:rPr>
          <w:rFonts w:cs="Arial"/>
          <w:sz w:val="16"/>
          <w:szCs w:val="16"/>
        </w:rPr>
      </w:pPr>
      <w:r w:rsidRPr="00464CD9">
        <w:rPr>
          <w:rStyle w:val="Odwoanieprzypisudolnego"/>
          <w:rFonts w:cs="Arial"/>
          <w:sz w:val="16"/>
          <w:szCs w:val="16"/>
        </w:rPr>
        <w:footnoteRef/>
      </w:r>
      <w:r w:rsidRPr="00464CD9">
        <w:rPr>
          <w:rFonts w:cs="Arial"/>
          <w:sz w:val="16"/>
          <w:szCs w:val="16"/>
        </w:rPr>
        <w:t xml:space="preserve"> Wykonawca modeluje tabelę poniżej w zależności od swego składu</w:t>
      </w:r>
    </w:p>
  </w:footnote>
  <w:footnote w:id="2">
    <w:p w14:paraId="2B530175" w14:textId="77777777" w:rsidR="004436E0" w:rsidRDefault="004436E0" w:rsidP="00844339">
      <w:pPr>
        <w:pStyle w:val="Tekstprzypisudolnego"/>
        <w:rPr>
          <w:rFonts w:cs="Arial"/>
          <w:sz w:val="16"/>
          <w:szCs w:val="16"/>
        </w:rPr>
      </w:pPr>
      <w:r>
        <w:rPr>
          <w:rStyle w:val="Odwoanieprzypisudolnego"/>
          <w:rFonts w:cs="Arial"/>
          <w:sz w:val="16"/>
          <w:szCs w:val="16"/>
        </w:rPr>
        <w:footnoteRef/>
      </w:r>
      <w:r>
        <w:rPr>
          <w:rFonts w:cs="Arial"/>
          <w:sz w:val="16"/>
          <w:szCs w:val="16"/>
        </w:rPr>
        <w:t xml:space="preserve"> Wypełnia wyłącznie Wykonawca, który złożył wadium w pieniądzu</w:t>
      </w:r>
    </w:p>
  </w:footnote>
  <w:footnote w:id="3">
    <w:p w14:paraId="381AAA30" w14:textId="77777777" w:rsidR="004436E0" w:rsidRDefault="004436E0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4">
    <w:p w14:paraId="71FFC6E8" w14:textId="77777777" w:rsidR="004436E0" w:rsidRDefault="004436E0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wykorzystywane jako zaproszenie </w:t>
      </w:r>
      <w:r w:rsidRPr="003B6373">
        <w:rPr>
          <w:rFonts w:ascii="Arial" w:hAnsi="Arial" w:cs="Arial"/>
          <w:sz w:val="16"/>
          <w:szCs w:val="16"/>
        </w:rPr>
        <w:t xml:space="preserve">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5">
    <w:p w14:paraId="7C7EA7D7" w14:textId="77777777" w:rsidR="004436E0" w:rsidRDefault="004436E0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6">
    <w:p w14:paraId="21F9E329" w14:textId="77777777" w:rsidR="004436E0" w:rsidRDefault="004436E0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7">
    <w:p w14:paraId="0A8C5FB5" w14:textId="77777777" w:rsidR="004436E0" w:rsidRDefault="004436E0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8">
    <w:p w14:paraId="464064FE" w14:textId="77777777" w:rsidR="004436E0" w:rsidRDefault="004436E0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9">
    <w:p w14:paraId="2F6F2DA1" w14:textId="77777777" w:rsidR="004436E0" w:rsidRPr="003B6373" w:rsidRDefault="004436E0" w:rsidP="001558DB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57364CA8" w14:textId="77777777" w:rsidR="004436E0" w:rsidRPr="003B6373" w:rsidRDefault="004436E0" w:rsidP="001558DB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5927BAB2" w14:textId="77777777" w:rsidR="004436E0" w:rsidRPr="003B6373" w:rsidRDefault="004436E0" w:rsidP="001558DB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64322D8E" w14:textId="77777777" w:rsidR="004436E0" w:rsidRDefault="004436E0" w:rsidP="001558DB">
      <w:pPr>
        <w:pStyle w:val="Tekstprzypisudolnego"/>
        <w:ind w:hanging="12"/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740A9A31" w14:textId="77777777" w:rsidR="004436E0" w:rsidRDefault="004436E0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11">
    <w:p w14:paraId="55CA426F" w14:textId="77777777" w:rsidR="004436E0" w:rsidRDefault="004436E0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2">
    <w:p w14:paraId="4B63873F" w14:textId="77777777" w:rsidR="004436E0" w:rsidRDefault="004436E0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3">
    <w:p w14:paraId="44485D72" w14:textId="77777777" w:rsidR="004436E0" w:rsidRDefault="004436E0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4">
    <w:p w14:paraId="2735A4EC" w14:textId="77777777" w:rsidR="004436E0" w:rsidRDefault="004436E0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5">
    <w:p w14:paraId="5004C8A7" w14:textId="77777777" w:rsidR="004436E0" w:rsidRDefault="004436E0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6">
    <w:p w14:paraId="62927D1E" w14:textId="77777777" w:rsidR="004436E0" w:rsidRDefault="004436E0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7">
    <w:p w14:paraId="28D6C88F" w14:textId="77777777" w:rsidR="004436E0" w:rsidRDefault="004436E0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8">
    <w:p w14:paraId="52D8D590" w14:textId="77777777" w:rsidR="004436E0" w:rsidRDefault="004436E0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9">
    <w:p w14:paraId="6385D751" w14:textId="77777777" w:rsidR="004436E0" w:rsidRDefault="004436E0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20">
    <w:p w14:paraId="20A22EBF" w14:textId="77777777" w:rsidR="004436E0" w:rsidRDefault="004436E0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21">
    <w:p w14:paraId="08E81395" w14:textId="77777777" w:rsidR="004436E0" w:rsidRDefault="004436E0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4A43E577" w14:textId="77777777" w:rsidR="004436E0" w:rsidRDefault="004436E0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3">
    <w:p w14:paraId="29C6D1C3" w14:textId="77777777" w:rsidR="004436E0" w:rsidRDefault="004436E0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4">
    <w:p w14:paraId="4B69DCE9" w14:textId="77777777" w:rsidR="004436E0" w:rsidRDefault="004436E0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5">
    <w:p w14:paraId="374CC3E4" w14:textId="77777777" w:rsidR="004436E0" w:rsidRDefault="004436E0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6">
    <w:p w14:paraId="1703D53A" w14:textId="77777777" w:rsidR="004436E0" w:rsidRDefault="004436E0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7">
    <w:p w14:paraId="0917CBEB" w14:textId="77777777" w:rsidR="004436E0" w:rsidRDefault="004436E0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8">
    <w:p w14:paraId="70F6B289" w14:textId="77777777" w:rsidR="004436E0" w:rsidRDefault="004436E0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9">
    <w:p w14:paraId="432C2C81" w14:textId="77777777" w:rsidR="004436E0" w:rsidRDefault="004436E0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30">
    <w:p w14:paraId="10B418B9" w14:textId="77777777" w:rsidR="004436E0" w:rsidRDefault="004436E0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31">
    <w:p w14:paraId="68252C19" w14:textId="77777777" w:rsidR="004436E0" w:rsidRDefault="004436E0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2">
    <w:p w14:paraId="7519B271" w14:textId="77777777" w:rsidR="004436E0" w:rsidRDefault="004436E0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3">
    <w:p w14:paraId="75DF8073" w14:textId="77777777" w:rsidR="004436E0" w:rsidRDefault="004436E0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4">
    <w:p w14:paraId="1A4FAF18" w14:textId="77777777" w:rsidR="004436E0" w:rsidRDefault="004436E0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5">
    <w:p w14:paraId="7DFCF42C" w14:textId="77777777" w:rsidR="004436E0" w:rsidRDefault="004436E0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6">
    <w:p w14:paraId="6C302E9F" w14:textId="77777777" w:rsidR="004436E0" w:rsidRDefault="004436E0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7">
    <w:p w14:paraId="0F7986AC" w14:textId="77777777" w:rsidR="004436E0" w:rsidRDefault="004436E0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8">
    <w:p w14:paraId="4430202B" w14:textId="77777777" w:rsidR="004436E0" w:rsidRDefault="004436E0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9">
    <w:p w14:paraId="054EE77E" w14:textId="77777777" w:rsidR="004436E0" w:rsidRDefault="004436E0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0">
    <w:p w14:paraId="3F138665" w14:textId="77777777" w:rsidR="004436E0" w:rsidRDefault="004436E0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41">
    <w:p w14:paraId="6B179E51" w14:textId="77777777" w:rsidR="004436E0" w:rsidRDefault="004436E0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2">
    <w:p w14:paraId="04216A2A" w14:textId="77777777" w:rsidR="004436E0" w:rsidRDefault="004436E0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3">
    <w:p w14:paraId="10F26D8E" w14:textId="77777777" w:rsidR="004436E0" w:rsidRDefault="004436E0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4">
    <w:p w14:paraId="3F619F14" w14:textId="77777777" w:rsidR="004436E0" w:rsidRDefault="004436E0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5">
    <w:p w14:paraId="1F20887A" w14:textId="77777777" w:rsidR="004436E0" w:rsidRDefault="004436E0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6">
    <w:p w14:paraId="3E206B5D" w14:textId="77777777" w:rsidR="004436E0" w:rsidRDefault="004436E0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7">
    <w:p w14:paraId="7CC3ADB7" w14:textId="77777777" w:rsidR="004436E0" w:rsidRDefault="004436E0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8">
    <w:p w14:paraId="79EC4B00" w14:textId="77777777" w:rsidR="004436E0" w:rsidRDefault="004436E0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9">
    <w:p w14:paraId="79063336" w14:textId="77777777" w:rsidR="004436E0" w:rsidRDefault="004436E0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50">
    <w:p w14:paraId="7DE79453" w14:textId="77777777" w:rsidR="004436E0" w:rsidRDefault="004436E0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7CE7D1" w14:textId="70995633" w:rsidR="004436E0" w:rsidRPr="005464EF" w:rsidRDefault="004436E0">
    <w:pPr>
      <w:pStyle w:val="Nagwek"/>
      <w:rPr>
        <w:i/>
        <w:color w:val="FF0000"/>
      </w:rPr>
    </w:pPr>
    <w:r w:rsidRPr="00C81CBD">
      <w:rPr>
        <w:rFonts w:ascii="Arial" w:hAnsi="Arial" w:cs="Arial"/>
        <w:noProof/>
        <w:lang w:eastAsia="pl-PL"/>
      </w:rPr>
      <w:drawing>
        <wp:inline distT="0" distB="0" distL="0" distR="0" wp14:anchorId="5DF1A06D" wp14:editId="45BF0F25">
          <wp:extent cx="5615305" cy="798467"/>
          <wp:effectExtent l="0" t="0" r="4445" b="1905"/>
          <wp:docPr id="1" name="Obraz 1" descr="nowe zestawienie znaków 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we zestawienie znaków 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7984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FB567A"/>
    <w:multiLevelType w:val="hybridMultilevel"/>
    <w:tmpl w:val="CF3015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6011054"/>
    <w:multiLevelType w:val="hybridMultilevel"/>
    <w:tmpl w:val="440E3BA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0BEE4E5B"/>
    <w:multiLevelType w:val="hybridMultilevel"/>
    <w:tmpl w:val="65E68C14"/>
    <w:lvl w:ilvl="0" w:tplc="9FF85F5A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9" w15:restartNumberingAfterBreak="0">
    <w:nsid w:val="0CFF42E2"/>
    <w:multiLevelType w:val="hybridMultilevel"/>
    <w:tmpl w:val="81DA2452"/>
    <w:lvl w:ilvl="0" w:tplc="EE0038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E115C61"/>
    <w:multiLevelType w:val="multilevel"/>
    <w:tmpl w:val="6F1295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0E12089D"/>
    <w:multiLevelType w:val="hybridMultilevel"/>
    <w:tmpl w:val="3C2235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F2833EC"/>
    <w:multiLevelType w:val="hybridMultilevel"/>
    <w:tmpl w:val="A04880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410ABEC">
      <w:start w:val="1"/>
      <w:numFmt w:val="decimal"/>
      <w:lvlText w:val="%4."/>
      <w:lvlJc w:val="left"/>
      <w:pPr>
        <w:ind w:left="2880" w:hanging="360"/>
      </w:pPr>
      <w:rPr>
        <w:rFonts w:ascii="Arial" w:hAnsi="Arial" w:cs="Aria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2697191"/>
    <w:multiLevelType w:val="hybridMultilevel"/>
    <w:tmpl w:val="329251F2"/>
    <w:lvl w:ilvl="0" w:tplc="041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4E71E26"/>
    <w:multiLevelType w:val="hybridMultilevel"/>
    <w:tmpl w:val="9C4ECE4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17FB20D7"/>
    <w:multiLevelType w:val="multilevel"/>
    <w:tmpl w:val="37089FD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1A5B50B3"/>
    <w:multiLevelType w:val="hybridMultilevel"/>
    <w:tmpl w:val="3BAEF7F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1">
      <w:start w:val="1"/>
      <w:numFmt w:val="decimal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1B316EBF"/>
    <w:multiLevelType w:val="multilevel"/>
    <w:tmpl w:val="89308FAA"/>
    <w:styleLink w:val="Zaimportowanystyl6"/>
    <w:lvl w:ilvl="0">
      <w:start w:val="1"/>
      <w:numFmt w:val="decimal"/>
      <w:lvlText w:val="%1."/>
      <w:lvlJc w:val="left"/>
      <w:pPr>
        <w:ind w:left="1139" w:hanging="113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1134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1494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2079" w:hanging="9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2439" w:hanging="9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3159" w:hanging="12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3519" w:hanging="12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4239" w:hanging="16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4599" w:hanging="16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9" w15:restartNumberingAfterBreak="0">
    <w:nsid w:val="1B9149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1EBE1983"/>
    <w:multiLevelType w:val="multilevel"/>
    <w:tmpl w:val="E362EB6C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20F7548C"/>
    <w:multiLevelType w:val="hybridMultilevel"/>
    <w:tmpl w:val="ECE0F3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912" w:hanging="360"/>
      </w:pPr>
    </w:lvl>
    <w:lvl w:ilvl="4" w:tplc="ACC8085C">
      <w:start w:val="40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EF88DD06">
      <w:start w:val="9"/>
      <w:numFmt w:val="bullet"/>
      <w:lvlText w:val=""/>
      <w:lvlJc w:val="left"/>
      <w:pPr>
        <w:ind w:left="4500" w:hanging="360"/>
      </w:pPr>
      <w:rPr>
        <w:rFonts w:ascii="Symbol" w:eastAsia="Times New Roman" w:hAnsi="Symbol" w:cs="Arial"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231E73CC"/>
    <w:multiLevelType w:val="hybridMultilevel"/>
    <w:tmpl w:val="72B274B8"/>
    <w:styleLink w:val="Zaimportowanystyl3"/>
    <w:lvl w:ilvl="0" w:tplc="1DAE210E">
      <w:start w:val="1"/>
      <w:numFmt w:val="decimal"/>
      <w:lvlText w:val="%1."/>
      <w:lvlJc w:val="left"/>
      <w:pPr>
        <w:tabs>
          <w:tab w:val="left" w:pos="426"/>
        </w:tabs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5A8B640">
      <w:start w:val="1"/>
      <w:numFmt w:val="lowerLetter"/>
      <w:lvlText w:val="%2."/>
      <w:lvlJc w:val="left"/>
      <w:pPr>
        <w:tabs>
          <w:tab w:val="left" w:pos="426"/>
        </w:tabs>
        <w:ind w:left="11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C982A0C">
      <w:start w:val="1"/>
      <w:numFmt w:val="lowerRoman"/>
      <w:lvlText w:val="%3."/>
      <w:lvlJc w:val="left"/>
      <w:pPr>
        <w:tabs>
          <w:tab w:val="left" w:pos="426"/>
        </w:tabs>
        <w:ind w:left="1865" w:hanging="3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9363CBE">
      <w:start w:val="1"/>
      <w:numFmt w:val="decimal"/>
      <w:lvlText w:val="%4."/>
      <w:lvlJc w:val="left"/>
      <w:pPr>
        <w:tabs>
          <w:tab w:val="left" w:pos="426"/>
        </w:tabs>
        <w:ind w:left="25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0B2D604">
      <w:start w:val="1"/>
      <w:numFmt w:val="lowerLetter"/>
      <w:lvlText w:val="%5."/>
      <w:lvlJc w:val="left"/>
      <w:pPr>
        <w:tabs>
          <w:tab w:val="left" w:pos="426"/>
        </w:tabs>
        <w:ind w:left="33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B22D216">
      <w:start w:val="1"/>
      <w:numFmt w:val="lowerRoman"/>
      <w:lvlText w:val="%6."/>
      <w:lvlJc w:val="left"/>
      <w:pPr>
        <w:tabs>
          <w:tab w:val="left" w:pos="426"/>
        </w:tabs>
        <w:ind w:left="4025" w:hanging="3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106F4C4">
      <w:start w:val="1"/>
      <w:numFmt w:val="decimal"/>
      <w:lvlText w:val="%7."/>
      <w:lvlJc w:val="left"/>
      <w:pPr>
        <w:tabs>
          <w:tab w:val="left" w:pos="426"/>
        </w:tabs>
        <w:ind w:left="47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D3EEA62">
      <w:start w:val="1"/>
      <w:numFmt w:val="lowerLetter"/>
      <w:lvlText w:val="%8."/>
      <w:lvlJc w:val="left"/>
      <w:pPr>
        <w:tabs>
          <w:tab w:val="left" w:pos="426"/>
        </w:tabs>
        <w:ind w:left="54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7EE0B2A">
      <w:start w:val="1"/>
      <w:numFmt w:val="lowerRoman"/>
      <w:lvlText w:val="%9."/>
      <w:lvlJc w:val="left"/>
      <w:pPr>
        <w:tabs>
          <w:tab w:val="left" w:pos="426"/>
        </w:tabs>
        <w:ind w:left="6185" w:hanging="3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4" w15:restartNumberingAfterBreak="0">
    <w:nsid w:val="238840F0"/>
    <w:multiLevelType w:val="hybridMultilevel"/>
    <w:tmpl w:val="D938D9FE"/>
    <w:lvl w:ilvl="0" w:tplc="3D66D16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 w15:restartNumberingAfterBreak="0">
    <w:nsid w:val="255F79FA"/>
    <w:multiLevelType w:val="hybridMultilevel"/>
    <w:tmpl w:val="68C8417C"/>
    <w:lvl w:ilvl="0" w:tplc="04150019">
      <w:start w:val="1"/>
      <w:numFmt w:val="lowerLetter"/>
      <w:lvlText w:val="%1.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6" w15:restartNumberingAfterBreak="0">
    <w:nsid w:val="269907FD"/>
    <w:multiLevelType w:val="hybridMultilevel"/>
    <w:tmpl w:val="30E0868A"/>
    <w:styleLink w:val="Zaimportowanystyl1"/>
    <w:lvl w:ilvl="0" w:tplc="CF8E301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7D48578">
      <w:start w:val="1"/>
      <w:numFmt w:val="lowerLetter"/>
      <w:lvlText w:val="%2."/>
      <w:lvlJc w:val="left"/>
      <w:pPr>
        <w:ind w:left="1116" w:hanging="3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1F2D33E">
      <w:start w:val="1"/>
      <w:numFmt w:val="lowerRoman"/>
      <w:lvlText w:val="%3."/>
      <w:lvlJc w:val="left"/>
      <w:pPr>
        <w:ind w:left="1830" w:hanging="3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BDE3E62">
      <w:start w:val="1"/>
      <w:numFmt w:val="decimal"/>
      <w:lvlText w:val="%4."/>
      <w:lvlJc w:val="left"/>
      <w:pPr>
        <w:ind w:left="2556" w:hanging="3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79AEF4E">
      <w:start w:val="1"/>
      <w:numFmt w:val="lowerLetter"/>
      <w:lvlText w:val="%5."/>
      <w:lvlJc w:val="left"/>
      <w:pPr>
        <w:ind w:left="3276" w:hanging="3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568F326">
      <w:start w:val="1"/>
      <w:numFmt w:val="lowerRoman"/>
      <w:lvlText w:val="%6."/>
      <w:lvlJc w:val="left"/>
      <w:pPr>
        <w:ind w:left="3990" w:hanging="3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FD45442">
      <w:start w:val="1"/>
      <w:numFmt w:val="decimal"/>
      <w:lvlText w:val="%7."/>
      <w:lvlJc w:val="left"/>
      <w:pPr>
        <w:ind w:left="4716" w:hanging="3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7229FF6">
      <w:start w:val="1"/>
      <w:numFmt w:val="lowerLetter"/>
      <w:lvlText w:val="%8."/>
      <w:lvlJc w:val="left"/>
      <w:pPr>
        <w:ind w:left="5436" w:hanging="3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E96DDAE">
      <w:start w:val="1"/>
      <w:numFmt w:val="lowerRoman"/>
      <w:lvlText w:val="%9."/>
      <w:lvlJc w:val="left"/>
      <w:pPr>
        <w:ind w:left="6150" w:hanging="3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7" w15:restartNumberingAfterBreak="0">
    <w:nsid w:val="26C45713"/>
    <w:multiLevelType w:val="multilevel"/>
    <w:tmpl w:val="1F5A25EA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8" w15:restartNumberingAfterBreak="0">
    <w:nsid w:val="2DB245DF"/>
    <w:multiLevelType w:val="multilevel"/>
    <w:tmpl w:val="69EE435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2FB26D77"/>
    <w:multiLevelType w:val="hybridMultilevel"/>
    <w:tmpl w:val="25D47918"/>
    <w:lvl w:ilvl="0" w:tplc="0128C006">
      <w:start w:val="1"/>
      <w:numFmt w:val="lowerLetter"/>
      <w:lvlText w:val="%1)"/>
      <w:lvlJc w:val="left"/>
      <w:pPr>
        <w:ind w:left="928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0" w15:restartNumberingAfterBreak="0">
    <w:nsid w:val="305A37FA"/>
    <w:multiLevelType w:val="multilevel"/>
    <w:tmpl w:val="692C519A"/>
    <w:lvl w:ilvl="0">
      <w:start w:val="2"/>
      <w:numFmt w:val="decimal"/>
      <w:lvlText w:val="%1."/>
      <w:lvlJc w:val="left"/>
      <w:pPr>
        <w:ind w:left="612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1" w15:restartNumberingAfterBreak="0">
    <w:nsid w:val="30F25F22"/>
    <w:multiLevelType w:val="hybridMultilevel"/>
    <w:tmpl w:val="EF9A888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2" w15:restartNumberingAfterBreak="0">
    <w:nsid w:val="31F11C2F"/>
    <w:multiLevelType w:val="multilevel"/>
    <w:tmpl w:val="CA940A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4" w15:restartNumberingAfterBreak="0">
    <w:nsid w:val="35AC5867"/>
    <w:multiLevelType w:val="hybridMultilevel"/>
    <w:tmpl w:val="61B85684"/>
    <w:lvl w:ilvl="0" w:tplc="162C107E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55" w15:restartNumberingAfterBreak="0">
    <w:nsid w:val="38776CCF"/>
    <w:multiLevelType w:val="multilevel"/>
    <w:tmpl w:val="3EB866D4"/>
    <w:lvl w:ilvl="0">
      <w:start w:val="16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11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82" w:hanging="84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1800"/>
      </w:pPr>
      <w:rPr>
        <w:rFonts w:hint="default"/>
      </w:rPr>
    </w:lvl>
  </w:abstractNum>
  <w:abstractNum w:abstractNumId="56" w15:restartNumberingAfterBreak="0">
    <w:nsid w:val="3BFC650B"/>
    <w:multiLevelType w:val="hybridMultilevel"/>
    <w:tmpl w:val="5888F4BC"/>
    <w:lvl w:ilvl="0" w:tplc="00000017">
      <w:start w:val="2"/>
      <w:numFmt w:val="bullet"/>
      <w:lvlText w:val="-"/>
      <w:lvlJc w:val="left"/>
      <w:pPr>
        <w:ind w:left="1429" w:hanging="360"/>
      </w:pPr>
      <w:rPr>
        <w:rFonts w:ascii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 w15:restartNumberingAfterBreak="0">
    <w:nsid w:val="41AC346B"/>
    <w:multiLevelType w:val="multilevel"/>
    <w:tmpl w:val="78D032FA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9" w15:restartNumberingAfterBreak="0">
    <w:nsid w:val="44DC7F12"/>
    <w:multiLevelType w:val="multilevel"/>
    <w:tmpl w:val="A386C3A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0" w15:restartNumberingAfterBreak="0">
    <w:nsid w:val="4A7D4FCB"/>
    <w:multiLevelType w:val="hybridMultilevel"/>
    <w:tmpl w:val="7A2C6E8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A65A40DA">
      <w:start w:val="1"/>
      <w:numFmt w:val="decimal"/>
      <w:lvlText w:val="%2)"/>
      <w:lvlJc w:val="left"/>
      <w:pPr>
        <w:ind w:left="2509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1" w15:restartNumberingAfterBreak="0">
    <w:nsid w:val="4DB15460"/>
    <w:multiLevelType w:val="multilevel"/>
    <w:tmpl w:val="46F44B4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4E1542AA"/>
    <w:multiLevelType w:val="hybridMultilevel"/>
    <w:tmpl w:val="57F2727C"/>
    <w:lvl w:ilvl="0" w:tplc="9FF85F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3" w15:restartNumberingAfterBreak="0">
    <w:nsid w:val="50575B3D"/>
    <w:multiLevelType w:val="hybridMultilevel"/>
    <w:tmpl w:val="25D47918"/>
    <w:lvl w:ilvl="0" w:tplc="0128C006">
      <w:start w:val="1"/>
      <w:numFmt w:val="lowerLetter"/>
      <w:lvlText w:val="%1)"/>
      <w:lvlJc w:val="left"/>
      <w:pPr>
        <w:ind w:left="502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4" w15:restartNumberingAfterBreak="0">
    <w:nsid w:val="5195134A"/>
    <w:multiLevelType w:val="multilevel"/>
    <w:tmpl w:val="69D8072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lowerRoman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5" w15:restartNumberingAfterBreak="0">
    <w:nsid w:val="53C57A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54051529"/>
    <w:multiLevelType w:val="multilevel"/>
    <w:tmpl w:val="6B0E4F2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5B5765F9"/>
    <w:multiLevelType w:val="hybridMultilevel"/>
    <w:tmpl w:val="F2460506"/>
    <w:lvl w:ilvl="0" w:tplc="04150001">
      <w:start w:val="1"/>
      <w:numFmt w:val="decimal"/>
      <w:lvlText w:val="%1)"/>
      <w:lvlJc w:val="left"/>
      <w:pPr>
        <w:ind w:left="1429" w:hanging="72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789" w:hanging="360"/>
      </w:pPr>
    </w:lvl>
    <w:lvl w:ilvl="2" w:tplc="04150005" w:tentative="1">
      <w:start w:val="1"/>
      <w:numFmt w:val="lowerRoman"/>
      <w:lvlText w:val="%3."/>
      <w:lvlJc w:val="right"/>
      <w:pPr>
        <w:ind w:left="2509" w:hanging="180"/>
      </w:pPr>
    </w:lvl>
    <w:lvl w:ilvl="3" w:tplc="04150001" w:tentative="1">
      <w:start w:val="1"/>
      <w:numFmt w:val="decimal"/>
      <w:lvlText w:val="%4."/>
      <w:lvlJc w:val="left"/>
      <w:pPr>
        <w:ind w:left="3229" w:hanging="360"/>
      </w:pPr>
    </w:lvl>
    <w:lvl w:ilvl="4" w:tplc="04150003" w:tentative="1">
      <w:start w:val="1"/>
      <w:numFmt w:val="lowerLetter"/>
      <w:lvlText w:val="%5."/>
      <w:lvlJc w:val="left"/>
      <w:pPr>
        <w:ind w:left="3949" w:hanging="360"/>
      </w:pPr>
    </w:lvl>
    <w:lvl w:ilvl="5" w:tplc="04150005" w:tentative="1">
      <w:start w:val="1"/>
      <w:numFmt w:val="lowerRoman"/>
      <w:lvlText w:val="%6."/>
      <w:lvlJc w:val="right"/>
      <w:pPr>
        <w:ind w:left="4669" w:hanging="180"/>
      </w:pPr>
    </w:lvl>
    <w:lvl w:ilvl="6" w:tplc="04150001" w:tentative="1">
      <w:start w:val="1"/>
      <w:numFmt w:val="decimal"/>
      <w:lvlText w:val="%7."/>
      <w:lvlJc w:val="left"/>
      <w:pPr>
        <w:ind w:left="5389" w:hanging="360"/>
      </w:pPr>
    </w:lvl>
    <w:lvl w:ilvl="7" w:tplc="04150003" w:tentative="1">
      <w:start w:val="1"/>
      <w:numFmt w:val="lowerLetter"/>
      <w:lvlText w:val="%8."/>
      <w:lvlJc w:val="left"/>
      <w:pPr>
        <w:ind w:left="6109" w:hanging="360"/>
      </w:pPr>
    </w:lvl>
    <w:lvl w:ilvl="8" w:tplc="0415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9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70" w15:restartNumberingAfterBreak="0">
    <w:nsid w:val="68B113AA"/>
    <w:multiLevelType w:val="multilevel"/>
    <w:tmpl w:val="312A71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1" w15:restartNumberingAfterBreak="0">
    <w:nsid w:val="68DE6006"/>
    <w:multiLevelType w:val="hybridMultilevel"/>
    <w:tmpl w:val="307455E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2" w15:restartNumberingAfterBreak="0">
    <w:nsid w:val="725B6C4B"/>
    <w:multiLevelType w:val="multilevel"/>
    <w:tmpl w:val="96F6BF2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3" w15:restartNumberingAfterBreak="0">
    <w:nsid w:val="730C63DB"/>
    <w:multiLevelType w:val="hybridMultilevel"/>
    <w:tmpl w:val="15D4D7B4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4" w15:restartNumberingAfterBreak="0">
    <w:nsid w:val="74827BEE"/>
    <w:multiLevelType w:val="hybridMultilevel"/>
    <w:tmpl w:val="58E48C2C"/>
    <w:lvl w:ilvl="0" w:tplc="04150017">
      <w:start w:val="1"/>
      <w:numFmt w:val="lowerLetter"/>
      <w:lvlText w:val="%1.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5" w15:restartNumberingAfterBreak="0">
    <w:nsid w:val="74831B45"/>
    <w:multiLevelType w:val="multilevel"/>
    <w:tmpl w:val="3DC2A3BE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6" w15:restartNumberingAfterBreak="0">
    <w:nsid w:val="7F912162"/>
    <w:multiLevelType w:val="multilevel"/>
    <w:tmpl w:val="ADFAE6E0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75"/>
  </w:num>
  <w:num w:numId="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9"/>
    <w:lvlOverride w:ilvl="0">
      <w:startOverride w:val="1"/>
    </w:lvlOverride>
  </w:num>
  <w:num w:numId="4">
    <w:abstractNumId w:val="68"/>
    <w:lvlOverride w:ilvl="0">
      <w:startOverride w:val="1"/>
    </w:lvlOverride>
  </w:num>
  <w:num w:numId="5">
    <w:abstractNumId w:val="58"/>
    <w:lvlOverride w:ilvl="0">
      <w:startOverride w:val="1"/>
    </w:lvlOverride>
  </w:num>
  <w:num w:numId="6">
    <w:abstractNumId w:val="68"/>
  </w:num>
  <w:num w:numId="7">
    <w:abstractNumId w:val="58"/>
  </w:num>
  <w:num w:numId="8">
    <w:abstractNumId w:val="47"/>
  </w:num>
  <w:num w:numId="9">
    <w:abstractNumId w:val="45"/>
  </w:num>
  <w:num w:numId="10">
    <w:abstractNumId w:val="74"/>
  </w:num>
  <w:num w:numId="11">
    <w:abstractNumId w:val="32"/>
  </w:num>
  <w:num w:numId="12">
    <w:abstractNumId w:val="41"/>
  </w:num>
  <w:num w:numId="13">
    <w:abstractNumId w:val="37"/>
  </w:num>
  <w:num w:numId="14">
    <w:abstractNumId w:val="53"/>
  </w:num>
  <w:num w:numId="15">
    <w:abstractNumId w:val="31"/>
  </w:num>
  <w:num w:numId="16">
    <w:abstractNumId w:val="64"/>
  </w:num>
  <w:num w:numId="17">
    <w:abstractNumId w:val="26"/>
  </w:num>
  <w:num w:numId="18">
    <w:abstractNumId w:val="29"/>
  </w:num>
  <w:num w:numId="19">
    <w:abstractNumId w:val="46"/>
  </w:num>
  <w:num w:numId="20">
    <w:abstractNumId w:val="43"/>
  </w:num>
  <w:num w:numId="21">
    <w:abstractNumId w:val="38"/>
  </w:num>
  <w:num w:numId="22">
    <w:abstractNumId w:val="50"/>
  </w:num>
  <w:num w:numId="23">
    <w:abstractNumId w:val="59"/>
  </w:num>
  <w:num w:numId="24">
    <w:abstractNumId w:val="35"/>
  </w:num>
  <w:num w:numId="25">
    <w:abstractNumId w:val="49"/>
  </w:num>
  <w:num w:numId="26">
    <w:abstractNumId w:val="28"/>
  </w:num>
  <w:num w:numId="27">
    <w:abstractNumId w:val="67"/>
  </w:num>
  <w:num w:numId="28">
    <w:abstractNumId w:val="60"/>
  </w:num>
  <w:num w:numId="29">
    <w:abstractNumId w:val="66"/>
  </w:num>
  <w:num w:numId="30">
    <w:abstractNumId w:val="33"/>
  </w:num>
  <w:num w:numId="31">
    <w:abstractNumId w:val="54"/>
  </w:num>
  <w:num w:numId="32">
    <w:abstractNumId w:val="61"/>
  </w:num>
  <w:num w:numId="33">
    <w:abstractNumId w:val="34"/>
  </w:num>
  <w:num w:numId="34">
    <w:abstractNumId w:val="51"/>
  </w:num>
  <w:num w:numId="35">
    <w:abstractNumId w:val="70"/>
  </w:num>
  <w:num w:numId="36">
    <w:abstractNumId w:val="44"/>
  </w:num>
  <w:num w:numId="37">
    <w:abstractNumId w:val="40"/>
  </w:num>
  <w:num w:numId="38">
    <w:abstractNumId w:val="57"/>
  </w:num>
  <w:num w:numId="39">
    <w:abstractNumId w:val="36"/>
  </w:num>
  <w:num w:numId="40">
    <w:abstractNumId w:val="62"/>
  </w:num>
  <w:num w:numId="41">
    <w:abstractNumId w:val="76"/>
  </w:num>
  <w:num w:numId="42">
    <w:abstractNumId w:val="52"/>
  </w:num>
  <w:num w:numId="43">
    <w:abstractNumId w:val="48"/>
  </w:num>
  <w:num w:numId="44">
    <w:abstractNumId w:val="39"/>
  </w:num>
  <w:num w:numId="45">
    <w:abstractNumId w:val="63"/>
  </w:num>
  <w:num w:numId="46">
    <w:abstractNumId w:val="56"/>
  </w:num>
  <w:num w:numId="47">
    <w:abstractNumId w:val="71"/>
  </w:num>
  <w:num w:numId="48">
    <w:abstractNumId w:val="30"/>
  </w:num>
  <w:num w:numId="49">
    <w:abstractNumId w:val="65"/>
  </w:num>
  <w:num w:numId="50">
    <w:abstractNumId w:val="72"/>
  </w:num>
  <w:num w:numId="51">
    <w:abstractNumId w:val="27"/>
  </w:num>
  <w:num w:numId="52">
    <w:abstractNumId w:val="55"/>
  </w:num>
  <w:num w:numId="53">
    <w:abstractNumId w:val="73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1A71"/>
    <w:rsid w:val="0000202C"/>
    <w:rsid w:val="000028A7"/>
    <w:rsid w:val="00003486"/>
    <w:rsid w:val="000054CB"/>
    <w:rsid w:val="00005E7A"/>
    <w:rsid w:val="000064F0"/>
    <w:rsid w:val="0000654F"/>
    <w:rsid w:val="00006924"/>
    <w:rsid w:val="00006F53"/>
    <w:rsid w:val="00010100"/>
    <w:rsid w:val="00011064"/>
    <w:rsid w:val="00011C75"/>
    <w:rsid w:val="00012343"/>
    <w:rsid w:val="00012CCC"/>
    <w:rsid w:val="00015128"/>
    <w:rsid w:val="0001557A"/>
    <w:rsid w:val="000162F8"/>
    <w:rsid w:val="0001766A"/>
    <w:rsid w:val="000200AD"/>
    <w:rsid w:val="00020A45"/>
    <w:rsid w:val="00021365"/>
    <w:rsid w:val="000214C9"/>
    <w:rsid w:val="0002205D"/>
    <w:rsid w:val="00022A34"/>
    <w:rsid w:val="00023BF1"/>
    <w:rsid w:val="00024300"/>
    <w:rsid w:val="00024EED"/>
    <w:rsid w:val="0002640E"/>
    <w:rsid w:val="000265CC"/>
    <w:rsid w:val="00026BF5"/>
    <w:rsid w:val="00030339"/>
    <w:rsid w:val="0003056B"/>
    <w:rsid w:val="0003063C"/>
    <w:rsid w:val="000308F7"/>
    <w:rsid w:val="00031333"/>
    <w:rsid w:val="00032F05"/>
    <w:rsid w:val="00033F19"/>
    <w:rsid w:val="00034D66"/>
    <w:rsid w:val="0004046F"/>
    <w:rsid w:val="0004242A"/>
    <w:rsid w:val="00045173"/>
    <w:rsid w:val="000451A2"/>
    <w:rsid w:val="00045B5C"/>
    <w:rsid w:val="00046EBE"/>
    <w:rsid w:val="00047193"/>
    <w:rsid w:val="00047430"/>
    <w:rsid w:val="00050E36"/>
    <w:rsid w:val="0005216E"/>
    <w:rsid w:val="00052DB5"/>
    <w:rsid w:val="000531E6"/>
    <w:rsid w:val="000536A8"/>
    <w:rsid w:val="000549F2"/>
    <w:rsid w:val="00056BA3"/>
    <w:rsid w:val="00056BC7"/>
    <w:rsid w:val="00057230"/>
    <w:rsid w:val="00057D21"/>
    <w:rsid w:val="00062F7C"/>
    <w:rsid w:val="00063AA5"/>
    <w:rsid w:val="0006486E"/>
    <w:rsid w:val="00064B59"/>
    <w:rsid w:val="00065145"/>
    <w:rsid w:val="0006514F"/>
    <w:rsid w:val="000666BB"/>
    <w:rsid w:val="0007015C"/>
    <w:rsid w:val="00070370"/>
    <w:rsid w:val="000708CE"/>
    <w:rsid w:val="00070F1B"/>
    <w:rsid w:val="00070FDA"/>
    <w:rsid w:val="00071B66"/>
    <w:rsid w:val="00072926"/>
    <w:rsid w:val="0007390C"/>
    <w:rsid w:val="000741F9"/>
    <w:rsid w:val="00076188"/>
    <w:rsid w:val="00080FC8"/>
    <w:rsid w:val="00081839"/>
    <w:rsid w:val="00082197"/>
    <w:rsid w:val="0008241E"/>
    <w:rsid w:val="00084DF2"/>
    <w:rsid w:val="00090CDD"/>
    <w:rsid w:val="0009111C"/>
    <w:rsid w:val="00091245"/>
    <w:rsid w:val="00091B60"/>
    <w:rsid w:val="00093CDD"/>
    <w:rsid w:val="00095196"/>
    <w:rsid w:val="00095983"/>
    <w:rsid w:val="000A0252"/>
    <w:rsid w:val="000A0437"/>
    <w:rsid w:val="000A05FC"/>
    <w:rsid w:val="000A323A"/>
    <w:rsid w:val="000A3A31"/>
    <w:rsid w:val="000A41DC"/>
    <w:rsid w:val="000A4391"/>
    <w:rsid w:val="000A46A9"/>
    <w:rsid w:val="000A5228"/>
    <w:rsid w:val="000A61E6"/>
    <w:rsid w:val="000A68E5"/>
    <w:rsid w:val="000A696D"/>
    <w:rsid w:val="000A7404"/>
    <w:rsid w:val="000B0574"/>
    <w:rsid w:val="000B1038"/>
    <w:rsid w:val="000B17D4"/>
    <w:rsid w:val="000B19EC"/>
    <w:rsid w:val="000B23CD"/>
    <w:rsid w:val="000B285B"/>
    <w:rsid w:val="000B33D6"/>
    <w:rsid w:val="000B355C"/>
    <w:rsid w:val="000B5271"/>
    <w:rsid w:val="000B658C"/>
    <w:rsid w:val="000B6AD3"/>
    <w:rsid w:val="000B7C21"/>
    <w:rsid w:val="000C0A10"/>
    <w:rsid w:val="000C17E5"/>
    <w:rsid w:val="000C19C2"/>
    <w:rsid w:val="000C2B75"/>
    <w:rsid w:val="000C3C7A"/>
    <w:rsid w:val="000C4CDF"/>
    <w:rsid w:val="000C55A6"/>
    <w:rsid w:val="000C5993"/>
    <w:rsid w:val="000C5C7F"/>
    <w:rsid w:val="000C7379"/>
    <w:rsid w:val="000D0B9D"/>
    <w:rsid w:val="000D3142"/>
    <w:rsid w:val="000D4AAF"/>
    <w:rsid w:val="000D6136"/>
    <w:rsid w:val="000D6D04"/>
    <w:rsid w:val="000E0A5D"/>
    <w:rsid w:val="000E0BAD"/>
    <w:rsid w:val="000E128B"/>
    <w:rsid w:val="000E1C61"/>
    <w:rsid w:val="000E2DE0"/>
    <w:rsid w:val="000E2ED1"/>
    <w:rsid w:val="000E3C8A"/>
    <w:rsid w:val="000E49FF"/>
    <w:rsid w:val="000E55F9"/>
    <w:rsid w:val="000E57EF"/>
    <w:rsid w:val="000E604A"/>
    <w:rsid w:val="000E6766"/>
    <w:rsid w:val="000E6A48"/>
    <w:rsid w:val="000F1508"/>
    <w:rsid w:val="000F2008"/>
    <w:rsid w:val="000F2AE3"/>
    <w:rsid w:val="000F7F11"/>
    <w:rsid w:val="00100251"/>
    <w:rsid w:val="00100649"/>
    <w:rsid w:val="0010194F"/>
    <w:rsid w:val="00102C61"/>
    <w:rsid w:val="00102DD1"/>
    <w:rsid w:val="00102E72"/>
    <w:rsid w:val="00102F78"/>
    <w:rsid w:val="001034A4"/>
    <w:rsid w:val="00103728"/>
    <w:rsid w:val="00103989"/>
    <w:rsid w:val="00104B58"/>
    <w:rsid w:val="00104EF0"/>
    <w:rsid w:val="00105494"/>
    <w:rsid w:val="00111524"/>
    <w:rsid w:val="00111526"/>
    <w:rsid w:val="00113A41"/>
    <w:rsid w:val="00113DC3"/>
    <w:rsid w:val="00115441"/>
    <w:rsid w:val="00115A3E"/>
    <w:rsid w:val="001167D4"/>
    <w:rsid w:val="0012155C"/>
    <w:rsid w:val="001227FA"/>
    <w:rsid w:val="0012412D"/>
    <w:rsid w:val="00124180"/>
    <w:rsid w:val="00125394"/>
    <w:rsid w:val="00126835"/>
    <w:rsid w:val="00126B8B"/>
    <w:rsid w:val="00127FA0"/>
    <w:rsid w:val="0013283A"/>
    <w:rsid w:val="00133FDF"/>
    <w:rsid w:val="00134853"/>
    <w:rsid w:val="00134BD2"/>
    <w:rsid w:val="00135FBE"/>
    <w:rsid w:val="001402B5"/>
    <w:rsid w:val="0014138E"/>
    <w:rsid w:val="0014195F"/>
    <w:rsid w:val="00141DBB"/>
    <w:rsid w:val="001422FE"/>
    <w:rsid w:val="00142ABE"/>
    <w:rsid w:val="00142C70"/>
    <w:rsid w:val="00143894"/>
    <w:rsid w:val="00143C49"/>
    <w:rsid w:val="001440E1"/>
    <w:rsid w:val="001444ED"/>
    <w:rsid w:val="00145911"/>
    <w:rsid w:val="00145A7A"/>
    <w:rsid w:val="00145ABB"/>
    <w:rsid w:val="00146CED"/>
    <w:rsid w:val="0014790C"/>
    <w:rsid w:val="001510FB"/>
    <w:rsid w:val="001529D3"/>
    <w:rsid w:val="001558DB"/>
    <w:rsid w:val="00155FA6"/>
    <w:rsid w:val="00156D8D"/>
    <w:rsid w:val="00156EB0"/>
    <w:rsid w:val="001572A9"/>
    <w:rsid w:val="00160FF2"/>
    <w:rsid w:val="00161DA5"/>
    <w:rsid w:val="00161F09"/>
    <w:rsid w:val="00163554"/>
    <w:rsid w:val="00163C32"/>
    <w:rsid w:val="00163FD9"/>
    <w:rsid w:val="0016450C"/>
    <w:rsid w:val="00164BDF"/>
    <w:rsid w:val="001663C1"/>
    <w:rsid w:val="00166D5C"/>
    <w:rsid w:val="0017291C"/>
    <w:rsid w:val="00174E66"/>
    <w:rsid w:val="00175321"/>
    <w:rsid w:val="0017694F"/>
    <w:rsid w:val="00177173"/>
    <w:rsid w:val="00177D0B"/>
    <w:rsid w:val="001815B3"/>
    <w:rsid w:val="00181912"/>
    <w:rsid w:val="00181F4D"/>
    <w:rsid w:val="00182ADA"/>
    <w:rsid w:val="00183DE0"/>
    <w:rsid w:val="00184533"/>
    <w:rsid w:val="001852A1"/>
    <w:rsid w:val="0018595A"/>
    <w:rsid w:val="001859A6"/>
    <w:rsid w:val="00186667"/>
    <w:rsid w:val="00187047"/>
    <w:rsid w:val="0018764D"/>
    <w:rsid w:val="0019041C"/>
    <w:rsid w:val="00190666"/>
    <w:rsid w:val="001910BD"/>
    <w:rsid w:val="001912D0"/>
    <w:rsid w:val="00193DD8"/>
    <w:rsid w:val="0019446E"/>
    <w:rsid w:val="00195CAF"/>
    <w:rsid w:val="001A1590"/>
    <w:rsid w:val="001A3BC7"/>
    <w:rsid w:val="001A3C3F"/>
    <w:rsid w:val="001A3F49"/>
    <w:rsid w:val="001A4138"/>
    <w:rsid w:val="001A57B9"/>
    <w:rsid w:val="001A5C66"/>
    <w:rsid w:val="001A67C1"/>
    <w:rsid w:val="001A7188"/>
    <w:rsid w:val="001B0918"/>
    <w:rsid w:val="001B224A"/>
    <w:rsid w:val="001B6BED"/>
    <w:rsid w:val="001B752F"/>
    <w:rsid w:val="001C1D1E"/>
    <w:rsid w:val="001C204A"/>
    <w:rsid w:val="001C208E"/>
    <w:rsid w:val="001C2B61"/>
    <w:rsid w:val="001C2F87"/>
    <w:rsid w:val="001C30D9"/>
    <w:rsid w:val="001C3D38"/>
    <w:rsid w:val="001C3DD1"/>
    <w:rsid w:val="001C4ABA"/>
    <w:rsid w:val="001C51B4"/>
    <w:rsid w:val="001C557E"/>
    <w:rsid w:val="001C6D0D"/>
    <w:rsid w:val="001C74B0"/>
    <w:rsid w:val="001C769C"/>
    <w:rsid w:val="001C7FF2"/>
    <w:rsid w:val="001D172C"/>
    <w:rsid w:val="001D225F"/>
    <w:rsid w:val="001D331B"/>
    <w:rsid w:val="001D3F59"/>
    <w:rsid w:val="001D703D"/>
    <w:rsid w:val="001D7446"/>
    <w:rsid w:val="001E0209"/>
    <w:rsid w:val="001E0905"/>
    <w:rsid w:val="001E0ADF"/>
    <w:rsid w:val="001E0D59"/>
    <w:rsid w:val="001E2E4F"/>
    <w:rsid w:val="001E3CF4"/>
    <w:rsid w:val="001E7214"/>
    <w:rsid w:val="001E7841"/>
    <w:rsid w:val="001F127D"/>
    <w:rsid w:val="001F2308"/>
    <w:rsid w:val="001F3EF9"/>
    <w:rsid w:val="001F5A27"/>
    <w:rsid w:val="001F5A7E"/>
    <w:rsid w:val="001F7C14"/>
    <w:rsid w:val="001F7D43"/>
    <w:rsid w:val="00200EB3"/>
    <w:rsid w:val="0020104C"/>
    <w:rsid w:val="002017AC"/>
    <w:rsid w:val="002029F8"/>
    <w:rsid w:val="0020334E"/>
    <w:rsid w:val="00203914"/>
    <w:rsid w:val="00205332"/>
    <w:rsid w:val="00206982"/>
    <w:rsid w:val="0020742E"/>
    <w:rsid w:val="0020760C"/>
    <w:rsid w:val="0021277A"/>
    <w:rsid w:val="00214AC0"/>
    <w:rsid w:val="00214F6B"/>
    <w:rsid w:val="00216AF5"/>
    <w:rsid w:val="002174DA"/>
    <w:rsid w:val="00220509"/>
    <w:rsid w:val="00220DA4"/>
    <w:rsid w:val="002237F6"/>
    <w:rsid w:val="00223922"/>
    <w:rsid w:val="00223AF8"/>
    <w:rsid w:val="00223F8B"/>
    <w:rsid w:val="00224D76"/>
    <w:rsid w:val="00225AF8"/>
    <w:rsid w:val="00227C17"/>
    <w:rsid w:val="00230FFD"/>
    <w:rsid w:val="002316CD"/>
    <w:rsid w:val="002333A0"/>
    <w:rsid w:val="00234C12"/>
    <w:rsid w:val="00236C58"/>
    <w:rsid w:val="00241113"/>
    <w:rsid w:val="0024139B"/>
    <w:rsid w:val="002415B5"/>
    <w:rsid w:val="00241CBA"/>
    <w:rsid w:val="00241E19"/>
    <w:rsid w:val="00241FAC"/>
    <w:rsid w:val="0024429F"/>
    <w:rsid w:val="00244641"/>
    <w:rsid w:val="0024497F"/>
    <w:rsid w:val="002464ED"/>
    <w:rsid w:val="002465C3"/>
    <w:rsid w:val="00246C20"/>
    <w:rsid w:val="002475C6"/>
    <w:rsid w:val="002500FC"/>
    <w:rsid w:val="0025037C"/>
    <w:rsid w:val="00250448"/>
    <w:rsid w:val="00250524"/>
    <w:rsid w:val="0025181E"/>
    <w:rsid w:val="00255209"/>
    <w:rsid w:val="00255873"/>
    <w:rsid w:val="002561ED"/>
    <w:rsid w:val="0025683B"/>
    <w:rsid w:val="00256EE4"/>
    <w:rsid w:val="002603CC"/>
    <w:rsid w:val="00261704"/>
    <w:rsid w:val="002620B1"/>
    <w:rsid w:val="002631AA"/>
    <w:rsid w:val="00263AFD"/>
    <w:rsid w:val="00265A17"/>
    <w:rsid w:val="002660EA"/>
    <w:rsid w:val="00266972"/>
    <w:rsid w:val="00266FDF"/>
    <w:rsid w:val="00270009"/>
    <w:rsid w:val="00270C75"/>
    <w:rsid w:val="00272CD3"/>
    <w:rsid w:val="0027303F"/>
    <w:rsid w:val="002757FA"/>
    <w:rsid w:val="00276A2A"/>
    <w:rsid w:val="00276C58"/>
    <w:rsid w:val="00276FC7"/>
    <w:rsid w:val="0027775C"/>
    <w:rsid w:val="0027799E"/>
    <w:rsid w:val="00277BB2"/>
    <w:rsid w:val="00281000"/>
    <w:rsid w:val="0028139A"/>
    <w:rsid w:val="0028143A"/>
    <w:rsid w:val="00281A20"/>
    <w:rsid w:val="00282553"/>
    <w:rsid w:val="0028272B"/>
    <w:rsid w:val="002836DC"/>
    <w:rsid w:val="002840F4"/>
    <w:rsid w:val="002852F9"/>
    <w:rsid w:val="00285AD9"/>
    <w:rsid w:val="00286067"/>
    <w:rsid w:val="00286B8B"/>
    <w:rsid w:val="002914FA"/>
    <w:rsid w:val="002923D2"/>
    <w:rsid w:val="0029435A"/>
    <w:rsid w:val="00295D98"/>
    <w:rsid w:val="00296CF8"/>
    <w:rsid w:val="002978EA"/>
    <w:rsid w:val="002A1F94"/>
    <w:rsid w:val="002A2E2A"/>
    <w:rsid w:val="002A36C6"/>
    <w:rsid w:val="002A4539"/>
    <w:rsid w:val="002A47CF"/>
    <w:rsid w:val="002A4CB1"/>
    <w:rsid w:val="002A5139"/>
    <w:rsid w:val="002A544F"/>
    <w:rsid w:val="002A5A75"/>
    <w:rsid w:val="002A604E"/>
    <w:rsid w:val="002A625F"/>
    <w:rsid w:val="002A6D2F"/>
    <w:rsid w:val="002B0015"/>
    <w:rsid w:val="002B0BE8"/>
    <w:rsid w:val="002B0E6E"/>
    <w:rsid w:val="002B1633"/>
    <w:rsid w:val="002B1E8F"/>
    <w:rsid w:val="002B2B7C"/>
    <w:rsid w:val="002B2E80"/>
    <w:rsid w:val="002B307E"/>
    <w:rsid w:val="002B377C"/>
    <w:rsid w:val="002B4E7F"/>
    <w:rsid w:val="002B63C0"/>
    <w:rsid w:val="002B7B51"/>
    <w:rsid w:val="002B7EDC"/>
    <w:rsid w:val="002B7FA4"/>
    <w:rsid w:val="002C1EB3"/>
    <w:rsid w:val="002C3D39"/>
    <w:rsid w:val="002C409C"/>
    <w:rsid w:val="002C4F4F"/>
    <w:rsid w:val="002C6F53"/>
    <w:rsid w:val="002C7152"/>
    <w:rsid w:val="002D4470"/>
    <w:rsid w:val="002D5557"/>
    <w:rsid w:val="002D5979"/>
    <w:rsid w:val="002D642D"/>
    <w:rsid w:val="002D769D"/>
    <w:rsid w:val="002D7D66"/>
    <w:rsid w:val="002E207D"/>
    <w:rsid w:val="002E2F2A"/>
    <w:rsid w:val="002E38FB"/>
    <w:rsid w:val="002E416F"/>
    <w:rsid w:val="002E4B58"/>
    <w:rsid w:val="002E4FAE"/>
    <w:rsid w:val="002E51FE"/>
    <w:rsid w:val="002E6712"/>
    <w:rsid w:val="002F06A8"/>
    <w:rsid w:val="002F0795"/>
    <w:rsid w:val="002F1DD8"/>
    <w:rsid w:val="002F2D9C"/>
    <w:rsid w:val="002F352D"/>
    <w:rsid w:val="002F53D3"/>
    <w:rsid w:val="002F5C0E"/>
    <w:rsid w:val="002F732E"/>
    <w:rsid w:val="002F774C"/>
    <w:rsid w:val="003017E9"/>
    <w:rsid w:val="00302A58"/>
    <w:rsid w:val="00303560"/>
    <w:rsid w:val="00303795"/>
    <w:rsid w:val="003037A8"/>
    <w:rsid w:val="003053D1"/>
    <w:rsid w:val="00307D89"/>
    <w:rsid w:val="0031029C"/>
    <w:rsid w:val="00312C12"/>
    <w:rsid w:val="00313403"/>
    <w:rsid w:val="00313C54"/>
    <w:rsid w:val="00313DD1"/>
    <w:rsid w:val="00315127"/>
    <w:rsid w:val="00316C1D"/>
    <w:rsid w:val="00316CC9"/>
    <w:rsid w:val="003207E9"/>
    <w:rsid w:val="0032089F"/>
    <w:rsid w:val="003214FD"/>
    <w:rsid w:val="00321FF8"/>
    <w:rsid w:val="00322136"/>
    <w:rsid w:val="0032236D"/>
    <w:rsid w:val="003225B9"/>
    <w:rsid w:val="00322876"/>
    <w:rsid w:val="00324EA8"/>
    <w:rsid w:val="00325C9D"/>
    <w:rsid w:val="003263A9"/>
    <w:rsid w:val="00331623"/>
    <w:rsid w:val="00333E5C"/>
    <w:rsid w:val="003358F3"/>
    <w:rsid w:val="00336101"/>
    <w:rsid w:val="00336F69"/>
    <w:rsid w:val="00343E3D"/>
    <w:rsid w:val="00344938"/>
    <w:rsid w:val="00344FC6"/>
    <w:rsid w:val="00347539"/>
    <w:rsid w:val="003505ED"/>
    <w:rsid w:val="00350F09"/>
    <w:rsid w:val="0035195E"/>
    <w:rsid w:val="00351CEC"/>
    <w:rsid w:val="0035299D"/>
    <w:rsid w:val="003537E3"/>
    <w:rsid w:val="00353BC1"/>
    <w:rsid w:val="00353CB4"/>
    <w:rsid w:val="003566F9"/>
    <w:rsid w:val="0036029D"/>
    <w:rsid w:val="00360319"/>
    <w:rsid w:val="003605F0"/>
    <w:rsid w:val="00360E85"/>
    <w:rsid w:val="003615C9"/>
    <w:rsid w:val="00361CA7"/>
    <w:rsid w:val="0036287E"/>
    <w:rsid w:val="00363E5B"/>
    <w:rsid w:val="00370B71"/>
    <w:rsid w:val="00370ED1"/>
    <w:rsid w:val="00372996"/>
    <w:rsid w:val="00372C2C"/>
    <w:rsid w:val="00375777"/>
    <w:rsid w:val="00382DDB"/>
    <w:rsid w:val="00383243"/>
    <w:rsid w:val="0038392F"/>
    <w:rsid w:val="00384708"/>
    <w:rsid w:val="003862A3"/>
    <w:rsid w:val="0038630B"/>
    <w:rsid w:val="0038748A"/>
    <w:rsid w:val="003923AA"/>
    <w:rsid w:val="0039329D"/>
    <w:rsid w:val="00393343"/>
    <w:rsid w:val="00393390"/>
    <w:rsid w:val="0039598F"/>
    <w:rsid w:val="00397466"/>
    <w:rsid w:val="003A1424"/>
    <w:rsid w:val="003A188D"/>
    <w:rsid w:val="003A2397"/>
    <w:rsid w:val="003A29C8"/>
    <w:rsid w:val="003A3E98"/>
    <w:rsid w:val="003A64B1"/>
    <w:rsid w:val="003A7F5D"/>
    <w:rsid w:val="003B0127"/>
    <w:rsid w:val="003B1B0D"/>
    <w:rsid w:val="003B28B1"/>
    <w:rsid w:val="003B2A6C"/>
    <w:rsid w:val="003B314C"/>
    <w:rsid w:val="003B61A7"/>
    <w:rsid w:val="003B64E7"/>
    <w:rsid w:val="003B6655"/>
    <w:rsid w:val="003C1610"/>
    <w:rsid w:val="003C1DA5"/>
    <w:rsid w:val="003C2498"/>
    <w:rsid w:val="003C2EC6"/>
    <w:rsid w:val="003C425C"/>
    <w:rsid w:val="003C4BAD"/>
    <w:rsid w:val="003C61B6"/>
    <w:rsid w:val="003C66C0"/>
    <w:rsid w:val="003D132E"/>
    <w:rsid w:val="003D1E3B"/>
    <w:rsid w:val="003D2AE5"/>
    <w:rsid w:val="003D3BD9"/>
    <w:rsid w:val="003D5581"/>
    <w:rsid w:val="003D6213"/>
    <w:rsid w:val="003E0BAF"/>
    <w:rsid w:val="003E0C22"/>
    <w:rsid w:val="003E17BD"/>
    <w:rsid w:val="003E17D6"/>
    <w:rsid w:val="003E1C27"/>
    <w:rsid w:val="003E485E"/>
    <w:rsid w:val="003E493D"/>
    <w:rsid w:val="003E518F"/>
    <w:rsid w:val="003E76B5"/>
    <w:rsid w:val="003F2856"/>
    <w:rsid w:val="003F2898"/>
    <w:rsid w:val="003F2DB7"/>
    <w:rsid w:val="003F383B"/>
    <w:rsid w:val="003F3D25"/>
    <w:rsid w:val="003F3E54"/>
    <w:rsid w:val="003F4CB1"/>
    <w:rsid w:val="003F508F"/>
    <w:rsid w:val="003F62AE"/>
    <w:rsid w:val="003F7EFE"/>
    <w:rsid w:val="00400603"/>
    <w:rsid w:val="00400DF7"/>
    <w:rsid w:val="00402AC2"/>
    <w:rsid w:val="00403F42"/>
    <w:rsid w:val="00404BD9"/>
    <w:rsid w:val="0040522B"/>
    <w:rsid w:val="004078B9"/>
    <w:rsid w:val="00410A11"/>
    <w:rsid w:val="00410CAA"/>
    <w:rsid w:val="00411A9C"/>
    <w:rsid w:val="00413305"/>
    <w:rsid w:val="0041338A"/>
    <w:rsid w:val="00413C83"/>
    <w:rsid w:val="004140FB"/>
    <w:rsid w:val="00416364"/>
    <w:rsid w:val="00416837"/>
    <w:rsid w:val="004176F8"/>
    <w:rsid w:val="00420CFC"/>
    <w:rsid w:val="00420F58"/>
    <w:rsid w:val="0042197F"/>
    <w:rsid w:val="00423360"/>
    <w:rsid w:val="004255F5"/>
    <w:rsid w:val="0042693B"/>
    <w:rsid w:val="00426FCF"/>
    <w:rsid w:val="00427960"/>
    <w:rsid w:val="00432F55"/>
    <w:rsid w:val="00433300"/>
    <w:rsid w:val="00433FD3"/>
    <w:rsid w:val="00434F0C"/>
    <w:rsid w:val="00436533"/>
    <w:rsid w:val="00437288"/>
    <w:rsid w:val="0044061C"/>
    <w:rsid w:val="00440691"/>
    <w:rsid w:val="00441D3D"/>
    <w:rsid w:val="00442432"/>
    <w:rsid w:val="00443576"/>
    <w:rsid w:val="004436E0"/>
    <w:rsid w:val="004439FA"/>
    <w:rsid w:val="00443F67"/>
    <w:rsid w:val="004453A8"/>
    <w:rsid w:val="004462AA"/>
    <w:rsid w:val="00446300"/>
    <w:rsid w:val="00447B6F"/>
    <w:rsid w:val="0045030F"/>
    <w:rsid w:val="00451A44"/>
    <w:rsid w:val="0045203C"/>
    <w:rsid w:val="00453750"/>
    <w:rsid w:val="004546CE"/>
    <w:rsid w:val="00455AFF"/>
    <w:rsid w:val="004564EC"/>
    <w:rsid w:val="00462831"/>
    <w:rsid w:val="00464CD9"/>
    <w:rsid w:val="004653F9"/>
    <w:rsid w:val="004663FF"/>
    <w:rsid w:val="004666A6"/>
    <w:rsid w:val="00466CF3"/>
    <w:rsid w:val="00467DB0"/>
    <w:rsid w:val="0047030B"/>
    <w:rsid w:val="004709B8"/>
    <w:rsid w:val="00470BAF"/>
    <w:rsid w:val="00471194"/>
    <w:rsid w:val="00471B78"/>
    <w:rsid w:val="004720A7"/>
    <w:rsid w:val="004733DA"/>
    <w:rsid w:val="0047504B"/>
    <w:rsid w:val="00476AD7"/>
    <w:rsid w:val="004774AC"/>
    <w:rsid w:val="004779D1"/>
    <w:rsid w:val="00480097"/>
    <w:rsid w:val="00482159"/>
    <w:rsid w:val="0048246B"/>
    <w:rsid w:val="00482B45"/>
    <w:rsid w:val="00482BC8"/>
    <w:rsid w:val="004843DA"/>
    <w:rsid w:val="00485F0C"/>
    <w:rsid w:val="00485FA2"/>
    <w:rsid w:val="00486165"/>
    <w:rsid w:val="00486997"/>
    <w:rsid w:val="00487923"/>
    <w:rsid w:val="00487B66"/>
    <w:rsid w:val="004906B7"/>
    <w:rsid w:val="0049085D"/>
    <w:rsid w:val="0049139C"/>
    <w:rsid w:val="004918C6"/>
    <w:rsid w:val="004935C8"/>
    <w:rsid w:val="00493FE8"/>
    <w:rsid w:val="00495125"/>
    <w:rsid w:val="004953A2"/>
    <w:rsid w:val="0049604C"/>
    <w:rsid w:val="004972D5"/>
    <w:rsid w:val="00497AD1"/>
    <w:rsid w:val="004A24E7"/>
    <w:rsid w:val="004A32DA"/>
    <w:rsid w:val="004A52AD"/>
    <w:rsid w:val="004A5819"/>
    <w:rsid w:val="004A5EC6"/>
    <w:rsid w:val="004A6DB8"/>
    <w:rsid w:val="004A75BD"/>
    <w:rsid w:val="004A7A64"/>
    <w:rsid w:val="004B2FB6"/>
    <w:rsid w:val="004B31A6"/>
    <w:rsid w:val="004B3362"/>
    <w:rsid w:val="004B385A"/>
    <w:rsid w:val="004B4BBC"/>
    <w:rsid w:val="004B4D6B"/>
    <w:rsid w:val="004B4DE1"/>
    <w:rsid w:val="004B6666"/>
    <w:rsid w:val="004B6EF5"/>
    <w:rsid w:val="004C0277"/>
    <w:rsid w:val="004C092F"/>
    <w:rsid w:val="004C099B"/>
    <w:rsid w:val="004C1A72"/>
    <w:rsid w:val="004C1B87"/>
    <w:rsid w:val="004C237C"/>
    <w:rsid w:val="004C3A1E"/>
    <w:rsid w:val="004C440C"/>
    <w:rsid w:val="004C5231"/>
    <w:rsid w:val="004C6B9C"/>
    <w:rsid w:val="004C704E"/>
    <w:rsid w:val="004D3716"/>
    <w:rsid w:val="004D6E5C"/>
    <w:rsid w:val="004D6F19"/>
    <w:rsid w:val="004D7193"/>
    <w:rsid w:val="004D76EA"/>
    <w:rsid w:val="004D7CDD"/>
    <w:rsid w:val="004E0C25"/>
    <w:rsid w:val="004E193A"/>
    <w:rsid w:val="004E2145"/>
    <w:rsid w:val="004E2311"/>
    <w:rsid w:val="004E3A2F"/>
    <w:rsid w:val="004E3BB9"/>
    <w:rsid w:val="004E3D27"/>
    <w:rsid w:val="004E5479"/>
    <w:rsid w:val="004E5856"/>
    <w:rsid w:val="004E5940"/>
    <w:rsid w:val="004E5999"/>
    <w:rsid w:val="004E6915"/>
    <w:rsid w:val="004E74E0"/>
    <w:rsid w:val="004F0A9E"/>
    <w:rsid w:val="004F22B9"/>
    <w:rsid w:val="004F397E"/>
    <w:rsid w:val="004F3BD7"/>
    <w:rsid w:val="004F646B"/>
    <w:rsid w:val="004F6ABC"/>
    <w:rsid w:val="00501F7D"/>
    <w:rsid w:val="0050329A"/>
    <w:rsid w:val="00503554"/>
    <w:rsid w:val="00503A50"/>
    <w:rsid w:val="005045C0"/>
    <w:rsid w:val="00504BC6"/>
    <w:rsid w:val="00504BD7"/>
    <w:rsid w:val="005056D0"/>
    <w:rsid w:val="005056EA"/>
    <w:rsid w:val="00506412"/>
    <w:rsid w:val="005071BC"/>
    <w:rsid w:val="00510092"/>
    <w:rsid w:val="00510C12"/>
    <w:rsid w:val="00511815"/>
    <w:rsid w:val="00514A3A"/>
    <w:rsid w:val="0051535E"/>
    <w:rsid w:val="005168F6"/>
    <w:rsid w:val="00516DA2"/>
    <w:rsid w:val="0052063F"/>
    <w:rsid w:val="00521F24"/>
    <w:rsid w:val="00522302"/>
    <w:rsid w:val="005239C1"/>
    <w:rsid w:val="00524193"/>
    <w:rsid w:val="005242C6"/>
    <w:rsid w:val="005271AF"/>
    <w:rsid w:val="005275C5"/>
    <w:rsid w:val="005303AF"/>
    <w:rsid w:val="00531CDD"/>
    <w:rsid w:val="005326C1"/>
    <w:rsid w:val="00532DA0"/>
    <w:rsid w:val="00533D0D"/>
    <w:rsid w:val="00534D5D"/>
    <w:rsid w:val="0053535B"/>
    <w:rsid w:val="00537139"/>
    <w:rsid w:val="00537285"/>
    <w:rsid w:val="00540006"/>
    <w:rsid w:val="005407D3"/>
    <w:rsid w:val="00541166"/>
    <w:rsid w:val="005464EF"/>
    <w:rsid w:val="00546ADD"/>
    <w:rsid w:val="005471B3"/>
    <w:rsid w:val="005472D4"/>
    <w:rsid w:val="00547430"/>
    <w:rsid w:val="00551384"/>
    <w:rsid w:val="00552F10"/>
    <w:rsid w:val="0055305F"/>
    <w:rsid w:val="005534B7"/>
    <w:rsid w:val="005539F1"/>
    <w:rsid w:val="005547CA"/>
    <w:rsid w:val="00554F11"/>
    <w:rsid w:val="005558C7"/>
    <w:rsid w:val="00556156"/>
    <w:rsid w:val="005562D3"/>
    <w:rsid w:val="0056053B"/>
    <w:rsid w:val="00561994"/>
    <w:rsid w:val="00561CF5"/>
    <w:rsid w:val="00566245"/>
    <w:rsid w:val="00566ECB"/>
    <w:rsid w:val="0056719D"/>
    <w:rsid w:val="005671C6"/>
    <w:rsid w:val="00571301"/>
    <w:rsid w:val="00571AC3"/>
    <w:rsid w:val="00571E00"/>
    <w:rsid w:val="005722A1"/>
    <w:rsid w:val="005728D9"/>
    <w:rsid w:val="00573C0B"/>
    <w:rsid w:val="00577CC7"/>
    <w:rsid w:val="005804FC"/>
    <w:rsid w:val="00580783"/>
    <w:rsid w:val="00581F95"/>
    <w:rsid w:val="005825AF"/>
    <w:rsid w:val="005833D6"/>
    <w:rsid w:val="005901E2"/>
    <w:rsid w:val="00590EA1"/>
    <w:rsid w:val="005915DF"/>
    <w:rsid w:val="005928CC"/>
    <w:rsid w:val="00592AB7"/>
    <w:rsid w:val="005955AA"/>
    <w:rsid w:val="00595DBF"/>
    <w:rsid w:val="005960C9"/>
    <w:rsid w:val="00596F86"/>
    <w:rsid w:val="005978CC"/>
    <w:rsid w:val="005A2030"/>
    <w:rsid w:val="005A4FBE"/>
    <w:rsid w:val="005A780A"/>
    <w:rsid w:val="005A7CE1"/>
    <w:rsid w:val="005A7FEC"/>
    <w:rsid w:val="005B2771"/>
    <w:rsid w:val="005B3F2B"/>
    <w:rsid w:val="005B4E0A"/>
    <w:rsid w:val="005B4E4D"/>
    <w:rsid w:val="005B6046"/>
    <w:rsid w:val="005C13D0"/>
    <w:rsid w:val="005C221B"/>
    <w:rsid w:val="005C2419"/>
    <w:rsid w:val="005C3461"/>
    <w:rsid w:val="005C3511"/>
    <w:rsid w:val="005C3B66"/>
    <w:rsid w:val="005C492B"/>
    <w:rsid w:val="005C49B5"/>
    <w:rsid w:val="005C5C6C"/>
    <w:rsid w:val="005C71B6"/>
    <w:rsid w:val="005C792E"/>
    <w:rsid w:val="005D04FF"/>
    <w:rsid w:val="005D082C"/>
    <w:rsid w:val="005D0AAF"/>
    <w:rsid w:val="005D0BE2"/>
    <w:rsid w:val="005D1867"/>
    <w:rsid w:val="005D503D"/>
    <w:rsid w:val="005D6231"/>
    <w:rsid w:val="005D7041"/>
    <w:rsid w:val="005D7321"/>
    <w:rsid w:val="005D7A20"/>
    <w:rsid w:val="005E12D1"/>
    <w:rsid w:val="005E5F85"/>
    <w:rsid w:val="005E6457"/>
    <w:rsid w:val="005E791E"/>
    <w:rsid w:val="005F0482"/>
    <w:rsid w:val="005F11B7"/>
    <w:rsid w:val="005F1E91"/>
    <w:rsid w:val="005F2141"/>
    <w:rsid w:val="005F2C5C"/>
    <w:rsid w:val="005F4242"/>
    <w:rsid w:val="005F67AE"/>
    <w:rsid w:val="005F72E9"/>
    <w:rsid w:val="005F761B"/>
    <w:rsid w:val="00600B7A"/>
    <w:rsid w:val="00602933"/>
    <w:rsid w:val="0060398C"/>
    <w:rsid w:val="006044A9"/>
    <w:rsid w:val="006057A3"/>
    <w:rsid w:val="00605FDE"/>
    <w:rsid w:val="0060798E"/>
    <w:rsid w:val="006102B3"/>
    <w:rsid w:val="00611074"/>
    <w:rsid w:val="00611EEE"/>
    <w:rsid w:val="00612576"/>
    <w:rsid w:val="00613A05"/>
    <w:rsid w:val="00613DAF"/>
    <w:rsid w:val="00615053"/>
    <w:rsid w:val="00615293"/>
    <w:rsid w:val="0061573A"/>
    <w:rsid w:val="006158B7"/>
    <w:rsid w:val="0061598D"/>
    <w:rsid w:val="00615A97"/>
    <w:rsid w:val="00615BE9"/>
    <w:rsid w:val="00615BF5"/>
    <w:rsid w:val="00615C24"/>
    <w:rsid w:val="00616B7E"/>
    <w:rsid w:val="00617370"/>
    <w:rsid w:val="00617582"/>
    <w:rsid w:val="00617DA1"/>
    <w:rsid w:val="00620448"/>
    <w:rsid w:val="00621BF3"/>
    <w:rsid w:val="00623574"/>
    <w:rsid w:val="00624269"/>
    <w:rsid w:val="006257A5"/>
    <w:rsid w:val="00625EC0"/>
    <w:rsid w:val="00627A60"/>
    <w:rsid w:val="00627EA4"/>
    <w:rsid w:val="006303E8"/>
    <w:rsid w:val="0063078D"/>
    <w:rsid w:val="0063160E"/>
    <w:rsid w:val="00632397"/>
    <w:rsid w:val="0063350A"/>
    <w:rsid w:val="00633605"/>
    <w:rsid w:val="00633D2F"/>
    <w:rsid w:val="00633F45"/>
    <w:rsid w:val="006344DA"/>
    <w:rsid w:val="00637712"/>
    <w:rsid w:val="00637E58"/>
    <w:rsid w:val="006404FF"/>
    <w:rsid w:val="00643CB1"/>
    <w:rsid w:val="00643EBA"/>
    <w:rsid w:val="00644102"/>
    <w:rsid w:val="00644329"/>
    <w:rsid w:val="00646209"/>
    <w:rsid w:val="006469AF"/>
    <w:rsid w:val="0064720D"/>
    <w:rsid w:val="006533CB"/>
    <w:rsid w:val="006544C9"/>
    <w:rsid w:val="00664B67"/>
    <w:rsid w:val="0066543D"/>
    <w:rsid w:val="00666062"/>
    <w:rsid w:val="00666A57"/>
    <w:rsid w:val="00666B33"/>
    <w:rsid w:val="00670D42"/>
    <w:rsid w:val="00671AC7"/>
    <w:rsid w:val="00674AC9"/>
    <w:rsid w:val="00674B41"/>
    <w:rsid w:val="0067510D"/>
    <w:rsid w:val="00676705"/>
    <w:rsid w:val="00676B66"/>
    <w:rsid w:val="00676FFD"/>
    <w:rsid w:val="006774DF"/>
    <w:rsid w:val="00680AFD"/>
    <w:rsid w:val="006828FB"/>
    <w:rsid w:val="0068329E"/>
    <w:rsid w:val="00684204"/>
    <w:rsid w:val="00684308"/>
    <w:rsid w:val="00684A2F"/>
    <w:rsid w:val="00686762"/>
    <w:rsid w:val="0068697B"/>
    <w:rsid w:val="00687E33"/>
    <w:rsid w:val="00690CC7"/>
    <w:rsid w:val="00691431"/>
    <w:rsid w:val="00691E0F"/>
    <w:rsid w:val="00692B10"/>
    <w:rsid w:val="006940D9"/>
    <w:rsid w:val="0069476D"/>
    <w:rsid w:val="00694AE5"/>
    <w:rsid w:val="006962EB"/>
    <w:rsid w:val="006963E7"/>
    <w:rsid w:val="00697006"/>
    <w:rsid w:val="00697103"/>
    <w:rsid w:val="006A05D3"/>
    <w:rsid w:val="006A0F77"/>
    <w:rsid w:val="006A22CC"/>
    <w:rsid w:val="006A2581"/>
    <w:rsid w:val="006A3A90"/>
    <w:rsid w:val="006A3E67"/>
    <w:rsid w:val="006A3FA5"/>
    <w:rsid w:val="006A4FA0"/>
    <w:rsid w:val="006A620D"/>
    <w:rsid w:val="006A67B0"/>
    <w:rsid w:val="006A7378"/>
    <w:rsid w:val="006A77AF"/>
    <w:rsid w:val="006A7821"/>
    <w:rsid w:val="006B1FA8"/>
    <w:rsid w:val="006B2804"/>
    <w:rsid w:val="006B34A1"/>
    <w:rsid w:val="006B47FD"/>
    <w:rsid w:val="006B4933"/>
    <w:rsid w:val="006B51CA"/>
    <w:rsid w:val="006B53DB"/>
    <w:rsid w:val="006B543D"/>
    <w:rsid w:val="006B6419"/>
    <w:rsid w:val="006B6629"/>
    <w:rsid w:val="006B6723"/>
    <w:rsid w:val="006B7C9C"/>
    <w:rsid w:val="006C00E7"/>
    <w:rsid w:val="006C117D"/>
    <w:rsid w:val="006C1B3B"/>
    <w:rsid w:val="006C1C50"/>
    <w:rsid w:val="006C1E57"/>
    <w:rsid w:val="006C237F"/>
    <w:rsid w:val="006C32B4"/>
    <w:rsid w:val="006C6A84"/>
    <w:rsid w:val="006C72A4"/>
    <w:rsid w:val="006D0390"/>
    <w:rsid w:val="006D076E"/>
    <w:rsid w:val="006D0D73"/>
    <w:rsid w:val="006D1BC4"/>
    <w:rsid w:val="006D1C22"/>
    <w:rsid w:val="006D2026"/>
    <w:rsid w:val="006D2114"/>
    <w:rsid w:val="006D3AA7"/>
    <w:rsid w:val="006D3FD1"/>
    <w:rsid w:val="006D43AC"/>
    <w:rsid w:val="006D444A"/>
    <w:rsid w:val="006D4AEE"/>
    <w:rsid w:val="006D706C"/>
    <w:rsid w:val="006D75EC"/>
    <w:rsid w:val="006E00B9"/>
    <w:rsid w:val="006E147D"/>
    <w:rsid w:val="006E2576"/>
    <w:rsid w:val="006E298C"/>
    <w:rsid w:val="006E42C7"/>
    <w:rsid w:val="006E4C7F"/>
    <w:rsid w:val="006E5A0B"/>
    <w:rsid w:val="006F0066"/>
    <w:rsid w:val="006F0824"/>
    <w:rsid w:val="006F0AF3"/>
    <w:rsid w:val="006F0CAD"/>
    <w:rsid w:val="006F1560"/>
    <w:rsid w:val="006F1A92"/>
    <w:rsid w:val="006F2BC2"/>
    <w:rsid w:val="006F30F5"/>
    <w:rsid w:val="006F4BE8"/>
    <w:rsid w:val="006F68BF"/>
    <w:rsid w:val="006F6DAE"/>
    <w:rsid w:val="006F7D08"/>
    <w:rsid w:val="00700C69"/>
    <w:rsid w:val="00701168"/>
    <w:rsid w:val="007020DC"/>
    <w:rsid w:val="007026AE"/>
    <w:rsid w:val="00703020"/>
    <w:rsid w:val="007032EF"/>
    <w:rsid w:val="0070505D"/>
    <w:rsid w:val="007052AF"/>
    <w:rsid w:val="0070539E"/>
    <w:rsid w:val="00706E45"/>
    <w:rsid w:val="00712B9D"/>
    <w:rsid w:val="007139B4"/>
    <w:rsid w:val="00714053"/>
    <w:rsid w:val="00714513"/>
    <w:rsid w:val="007202E2"/>
    <w:rsid w:val="00721626"/>
    <w:rsid w:val="007217B2"/>
    <w:rsid w:val="007218A9"/>
    <w:rsid w:val="007221AB"/>
    <w:rsid w:val="00723F28"/>
    <w:rsid w:val="00723FC4"/>
    <w:rsid w:val="00724122"/>
    <w:rsid w:val="00724C4D"/>
    <w:rsid w:val="00725C30"/>
    <w:rsid w:val="007262AA"/>
    <w:rsid w:val="007267C3"/>
    <w:rsid w:val="00726E79"/>
    <w:rsid w:val="007305C4"/>
    <w:rsid w:val="007307DB"/>
    <w:rsid w:val="00730C1C"/>
    <w:rsid w:val="00731B08"/>
    <w:rsid w:val="0073244D"/>
    <w:rsid w:val="00733E35"/>
    <w:rsid w:val="00734086"/>
    <w:rsid w:val="00734EE3"/>
    <w:rsid w:val="00737971"/>
    <w:rsid w:val="00740F5D"/>
    <w:rsid w:val="007412DA"/>
    <w:rsid w:val="007413CC"/>
    <w:rsid w:val="00742B2A"/>
    <w:rsid w:val="00743105"/>
    <w:rsid w:val="0074389F"/>
    <w:rsid w:val="00747C43"/>
    <w:rsid w:val="00750438"/>
    <w:rsid w:val="0075068C"/>
    <w:rsid w:val="0075167F"/>
    <w:rsid w:val="00751894"/>
    <w:rsid w:val="00751E51"/>
    <w:rsid w:val="007539CA"/>
    <w:rsid w:val="00753A51"/>
    <w:rsid w:val="00754136"/>
    <w:rsid w:val="00754C03"/>
    <w:rsid w:val="00755CB5"/>
    <w:rsid w:val="00760A7D"/>
    <w:rsid w:val="00763044"/>
    <w:rsid w:val="007631C7"/>
    <w:rsid w:val="00764BB8"/>
    <w:rsid w:val="00765CE4"/>
    <w:rsid w:val="00766A10"/>
    <w:rsid w:val="00766C2C"/>
    <w:rsid w:val="00767E42"/>
    <w:rsid w:val="00771E88"/>
    <w:rsid w:val="007731AD"/>
    <w:rsid w:val="007741B1"/>
    <w:rsid w:val="00774510"/>
    <w:rsid w:val="007757F6"/>
    <w:rsid w:val="00775EDD"/>
    <w:rsid w:val="00776763"/>
    <w:rsid w:val="007816DE"/>
    <w:rsid w:val="0078188D"/>
    <w:rsid w:val="007818ED"/>
    <w:rsid w:val="00782224"/>
    <w:rsid w:val="00783B4E"/>
    <w:rsid w:val="00784104"/>
    <w:rsid w:val="00786B6A"/>
    <w:rsid w:val="00786FE8"/>
    <w:rsid w:val="00787113"/>
    <w:rsid w:val="00790002"/>
    <w:rsid w:val="0079193D"/>
    <w:rsid w:val="00791C9F"/>
    <w:rsid w:val="00793C30"/>
    <w:rsid w:val="00794381"/>
    <w:rsid w:val="0079446C"/>
    <w:rsid w:val="00794E8D"/>
    <w:rsid w:val="00795C51"/>
    <w:rsid w:val="00796B24"/>
    <w:rsid w:val="007972D0"/>
    <w:rsid w:val="007A2028"/>
    <w:rsid w:val="007A2970"/>
    <w:rsid w:val="007A2E53"/>
    <w:rsid w:val="007A307E"/>
    <w:rsid w:val="007A34AE"/>
    <w:rsid w:val="007A42A7"/>
    <w:rsid w:val="007A6E8D"/>
    <w:rsid w:val="007A6EC6"/>
    <w:rsid w:val="007A7AD6"/>
    <w:rsid w:val="007A7D2D"/>
    <w:rsid w:val="007B0978"/>
    <w:rsid w:val="007B0A22"/>
    <w:rsid w:val="007B1D44"/>
    <w:rsid w:val="007B1D52"/>
    <w:rsid w:val="007B2647"/>
    <w:rsid w:val="007B45EC"/>
    <w:rsid w:val="007B5B46"/>
    <w:rsid w:val="007B72E8"/>
    <w:rsid w:val="007B7C22"/>
    <w:rsid w:val="007C2043"/>
    <w:rsid w:val="007C2A98"/>
    <w:rsid w:val="007C3483"/>
    <w:rsid w:val="007C3B7B"/>
    <w:rsid w:val="007C5A7F"/>
    <w:rsid w:val="007C6936"/>
    <w:rsid w:val="007C7122"/>
    <w:rsid w:val="007C7D78"/>
    <w:rsid w:val="007D0940"/>
    <w:rsid w:val="007D1905"/>
    <w:rsid w:val="007D4130"/>
    <w:rsid w:val="007D6D24"/>
    <w:rsid w:val="007D6D2D"/>
    <w:rsid w:val="007E00AD"/>
    <w:rsid w:val="007E143D"/>
    <w:rsid w:val="007E1F26"/>
    <w:rsid w:val="007E3B66"/>
    <w:rsid w:val="007E5210"/>
    <w:rsid w:val="007F202D"/>
    <w:rsid w:val="007F2BA0"/>
    <w:rsid w:val="007F2E0A"/>
    <w:rsid w:val="007F377B"/>
    <w:rsid w:val="007F53B8"/>
    <w:rsid w:val="007F53F1"/>
    <w:rsid w:val="007F577F"/>
    <w:rsid w:val="007F57E1"/>
    <w:rsid w:val="007F749C"/>
    <w:rsid w:val="007F7E11"/>
    <w:rsid w:val="00802952"/>
    <w:rsid w:val="00802D60"/>
    <w:rsid w:val="0080394C"/>
    <w:rsid w:val="00804051"/>
    <w:rsid w:val="00804805"/>
    <w:rsid w:val="00805043"/>
    <w:rsid w:val="00805A81"/>
    <w:rsid w:val="00806485"/>
    <w:rsid w:val="0080669F"/>
    <w:rsid w:val="00806FD6"/>
    <w:rsid w:val="0081039D"/>
    <w:rsid w:val="008112D5"/>
    <w:rsid w:val="00812C7A"/>
    <w:rsid w:val="00812D81"/>
    <w:rsid w:val="008131BD"/>
    <w:rsid w:val="00814357"/>
    <w:rsid w:val="008147A5"/>
    <w:rsid w:val="00815946"/>
    <w:rsid w:val="00815A95"/>
    <w:rsid w:val="00815C51"/>
    <w:rsid w:val="00815EE0"/>
    <w:rsid w:val="008171F1"/>
    <w:rsid w:val="0082001F"/>
    <w:rsid w:val="008208F5"/>
    <w:rsid w:val="00821399"/>
    <w:rsid w:val="008306E7"/>
    <w:rsid w:val="00830912"/>
    <w:rsid w:val="00831653"/>
    <w:rsid w:val="00833FC6"/>
    <w:rsid w:val="00835433"/>
    <w:rsid w:val="00835796"/>
    <w:rsid w:val="00835A3D"/>
    <w:rsid w:val="008360DC"/>
    <w:rsid w:val="008360F2"/>
    <w:rsid w:val="008364AF"/>
    <w:rsid w:val="0083746F"/>
    <w:rsid w:val="008405AE"/>
    <w:rsid w:val="00841907"/>
    <w:rsid w:val="0084315D"/>
    <w:rsid w:val="00844339"/>
    <w:rsid w:val="00844DA4"/>
    <w:rsid w:val="00846474"/>
    <w:rsid w:val="008474C4"/>
    <w:rsid w:val="00850249"/>
    <w:rsid w:val="008505AD"/>
    <w:rsid w:val="00852B3A"/>
    <w:rsid w:val="00852D07"/>
    <w:rsid w:val="008531CD"/>
    <w:rsid w:val="0085326E"/>
    <w:rsid w:val="008556B5"/>
    <w:rsid w:val="00855995"/>
    <w:rsid w:val="00855B8E"/>
    <w:rsid w:val="00860D6C"/>
    <w:rsid w:val="0086194D"/>
    <w:rsid w:val="00862858"/>
    <w:rsid w:val="008634EF"/>
    <w:rsid w:val="00865AFD"/>
    <w:rsid w:val="00866222"/>
    <w:rsid w:val="008669EA"/>
    <w:rsid w:val="00866F26"/>
    <w:rsid w:val="00867446"/>
    <w:rsid w:val="00867957"/>
    <w:rsid w:val="008701D5"/>
    <w:rsid w:val="008707B5"/>
    <w:rsid w:val="0087114C"/>
    <w:rsid w:val="008721E2"/>
    <w:rsid w:val="00873BBB"/>
    <w:rsid w:val="008757AD"/>
    <w:rsid w:val="00876828"/>
    <w:rsid w:val="00876CB6"/>
    <w:rsid w:val="00877200"/>
    <w:rsid w:val="008808FD"/>
    <w:rsid w:val="0088095E"/>
    <w:rsid w:val="00880FA7"/>
    <w:rsid w:val="00886698"/>
    <w:rsid w:val="00887A6D"/>
    <w:rsid w:val="0089009B"/>
    <w:rsid w:val="00890700"/>
    <w:rsid w:val="0089115E"/>
    <w:rsid w:val="008913DA"/>
    <w:rsid w:val="00892250"/>
    <w:rsid w:val="008938B7"/>
    <w:rsid w:val="008939EE"/>
    <w:rsid w:val="00893DB0"/>
    <w:rsid w:val="00893E93"/>
    <w:rsid w:val="0089410C"/>
    <w:rsid w:val="0089474F"/>
    <w:rsid w:val="00894B0D"/>
    <w:rsid w:val="00894D39"/>
    <w:rsid w:val="00895119"/>
    <w:rsid w:val="0089543C"/>
    <w:rsid w:val="00895B40"/>
    <w:rsid w:val="00895F2D"/>
    <w:rsid w:val="00896201"/>
    <w:rsid w:val="00896433"/>
    <w:rsid w:val="0089678F"/>
    <w:rsid w:val="00897299"/>
    <w:rsid w:val="00897DCE"/>
    <w:rsid w:val="008A0C18"/>
    <w:rsid w:val="008A0E00"/>
    <w:rsid w:val="008A245C"/>
    <w:rsid w:val="008A263D"/>
    <w:rsid w:val="008A794F"/>
    <w:rsid w:val="008A79A4"/>
    <w:rsid w:val="008B11C0"/>
    <w:rsid w:val="008B1466"/>
    <w:rsid w:val="008B22DA"/>
    <w:rsid w:val="008B3F9E"/>
    <w:rsid w:val="008B4C0D"/>
    <w:rsid w:val="008B59EA"/>
    <w:rsid w:val="008B5F3B"/>
    <w:rsid w:val="008B66CA"/>
    <w:rsid w:val="008B73A1"/>
    <w:rsid w:val="008B7A0D"/>
    <w:rsid w:val="008B7D6B"/>
    <w:rsid w:val="008C2455"/>
    <w:rsid w:val="008C51AD"/>
    <w:rsid w:val="008C744F"/>
    <w:rsid w:val="008D0586"/>
    <w:rsid w:val="008D07D3"/>
    <w:rsid w:val="008D234E"/>
    <w:rsid w:val="008D26B1"/>
    <w:rsid w:val="008D3466"/>
    <w:rsid w:val="008D4478"/>
    <w:rsid w:val="008D533A"/>
    <w:rsid w:val="008D5E50"/>
    <w:rsid w:val="008D795D"/>
    <w:rsid w:val="008E01CD"/>
    <w:rsid w:val="008E179D"/>
    <w:rsid w:val="008E1F88"/>
    <w:rsid w:val="008E4439"/>
    <w:rsid w:val="008E6D0D"/>
    <w:rsid w:val="008F0353"/>
    <w:rsid w:val="008F0B20"/>
    <w:rsid w:val="008F1D5E"/>
    <w:rsid w:val="008F1E18"/>
    <w:rsid w:val="008F200D"/>
    <w:rsid w:val="008F248C"/>
    <w:rsid w:val="008F2C3C"/>
    <w:rsid w:val="008F45B5"/>
    <w:rsid w:val="008F544D"/>
    <w:rsid w:val="008F7831"/>
    <w:rsid w:val="009014FF"/>
    <w:rsid w:val="0090157E"/>
    <w:rsid w:val="00903534"/>
    <w:rsid w:val="00903584"/>
    <w:rsid w:val="00903B1A"/>
    <w:rsid w:val="00904B1F"/>
    <w:rsid w:val="009055AB"/>
    <w:rsid w:val="00910195"/>
    <w:rsid w:val="00911E5C"/>
    <w:rsid w:val="00912787"/>
    <w:rsid w:val="00912C8F"/>
    <w:rsid w:val="009132F0"/>
    <w:rsid w:val="0091398C"/>
    <w:rsid w:val="00914294"/>
    <w:rsid w:val="00914E3B"/>
    <w:rsid w:val="009155B6"/>
    <w:rsid w:val="00916821"/>
    <w:rsid w:val="0091720D"/>
    <w:rsid w:val="009173EC"/>
    <w:rsid w:val="009174A6"/>
    <w:rsid w:val="0091770A"/>
    <w:rsid w:val="00917BE6"/>
    <w:rsid w:val="00920686"/>
    <w:rsid w:val="00920958"/>
    <w:rsid w:val="0092247B"/>
    <w:rsid w:val="00922622"/>
    <w:rsid w:val="009228BB"/>
    <w:rsid w:val="009234C8"/>
    <w:rsid w:val="009253A1"/>
    <w:rsid w:val="00925D1D"/>
    <w:rsid w:val="00927712"/>
    <w:rsid w:val="00930C74"/>
    <w:rsid w:val="00934577"/>
    <w:rsid w:val="0093535C"/>
    <w:rsid w:val="009366CE"/>
    <w:rsid w:val="00936F8D"/>
    <w:rsid w:val="009379C1"/>
    <w:rsid w:val="00940A51"/>
    <w:rsid w:val="00942D6B"/>
    <w:rsid w:val="009435E4"/>
    <w:rsid w:val="0094377B"/>
    <w:rsid w:val="00944360"/>
    <w:rsid w:val="00945043"/>
    <w:rsid w:val="0094585B"/>
    <w:rsid w:val="00945ABD"/>
    <w:rsid w:val="00946DFC"/>
    <w:rsid w:val="00946F56"/>
    <w:rsid w:val="009477A2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EE"/>
    <w:rsid w:val="009627E4"/>
    <w:rsid w:val="00962ACD"/>
    <w:rsid w:val="00964B4B"/>
    <w:rsid w:val="009651A3"/>
    <w:rsid w:val="00965592"/>
    <w:rsid w:val="00965C89"/>
    <w:rsid w:val="009663BC"/>
    <w:rsid w:val="00966618"/>
    <w:rsid w:val="009708D6"/>
    <w:rsid w:val="00973B5B"/>
    <w:rsid w:val="00973BE5"/>
    <w:rsid w:val="009743E2"/>
    <w:rsid w:val="00974598"/>
    <w:rsid w:val="00974959"/>
    <w:rsid w:val="00975BBB"/>
    <w:rsid w:val="00976F6E"/>
    <w:rsid w:val="009775E0"/>
    <w:rsid w:val="009806E0"/>
    <w:rsid w:val="00981A43"/>
    <w:rsid w:val="00982138"/>
    <w:rsid w:val="00982F9D"/>
    <w:rsid w:val="00984564"/>
    <w:rsid w:val="009859CE"/>
    <w:rsid w:val="00986210"/>
    <w:rsid w:val="00990F47"/>
    <w:rsid w:val="00991790"/>
    <w:rsid w:val="009921C2"/>
    <w:rsid w:val="009922FF"/>
    <w:rsid w:val="00993B17"/>
    <w:rsid w:val="009A217D"/>
    <w:rsid w:val="009A2364"/>
    <w:rsid w:val="009A3590"/>
    <w:rsid w:val="009A42CB"/>
    <w:rsid w:val="009A5518"/>
    <w:rsid w:val="009A6330"/>
    <w:rsid w:val="009A7855"/>
    <w:rsid w:val="009A7E91"/>
    <w:rsid w:val="009B23A3"/>
    <w:rsid w:val="009B2886"/>
    <w:rsid w:val="009B2F6B"/>
    <w:rsid w:val="009B3A35"/>
    <w:rsid w:val="009B52FC"/>
    <w:rsid w:val="009B59CA"/>
    <w:rsid w:val="009B606E"/>
    <w:rsid w:val="009B6EF3"/>
    <w:rsid w:val="009C08E7"/>
    <w:rsid w:val="009C0CCC"/>
    <w:rsid w:val="009C3355"/>
    <w:rsid w:val="009C43F0"/>
    <w:rsid w:val="009C63FD"/>
    <w:rsid w:val="009C65EC"/>
    <w:rsid w:val="009C6D95"/>
    <w:rsid w:val="009D25DD"/>
    <w:rsid w:val="009D2F43"/>
    <w:rsid w:val="009D34DD"/>
    <w:rsid w:val="009D3A68"/>
    <w:rsid w:val="009D3ECB"/>
    <w:rsid w:val="009D3ED5"/>
    <w:rsid w:val="009D46AB"/>
    <w:rsid w:val="009D5E96"/>
    <w:rsid w:val="009D5FE4"/>
    <w:rsid w:val="009D6504"/>
    <w:rsid w:val="009D6B98"/>
    <w:rsid w:val="009D7B83"/>
    <w:rsid w:val="009E0AFB"/>
    <w:rsid w:val="009E0EF6"/>
    <w:rsid w:val="009E2727"/>
    <w:rsid w:val="009E287A"/>
    <w:rsid w:val="009E40FF"/>
    <w:rsid w:val="009E4442"/>
    <w:rsid w:val="009E5B27"/>
    <w:rsid w:val="009F0CB1"/>
    <w:rsid w:val="009F0E53"/>
    <w:rsid w:val="009F10C3"/>
    <w:rsid w:val="009F39F1"/>
    <w:rsid w:val="00A00ED3"/>
    <w:rsid w:val="00A015A7"/>
    <w:rsid w:val="00A01FB2"/>
    <w:rsid w:val="00A0492F"/>
    <w:rsid w:val="00A04D1D"/>
    <w:rsid w:val="00A05268"/>
    <w:rsid w:val="00A06D53"/>
    <w:rsid w:val="00A0743B"/>
    <w:rsid w:val="00A115DD"/>
    <w:rsid w:val="00A12108"/>
    <w:rsid w:val="00A131BD"/>
    <w:rsid w:val="00A1659F"/>
    <w:rsid w:val="00A1707E"/>
    <w:rsid w:val="00A17459"/>
    <w:rsid w:val="00A249A3"/>
    <w:rsid w:val="00A26643"/>
    <w:rsid w:val="00A26A14"/>
    <w:rsid w:val="00A30856"/>
    <w:rsid w:val="00A31726"/>
    <w:rsid w:val="00A32918"/>
    <w:rsid w:val="00A32DD9"/>
    <w:rsid w:val="00A33BAA"/>
    <w:rsid w:val="00A33F91"/>
    <w:rsid w:val="00A34475"/>
    <w:rsid w:val="00A3447F"/>
    <w:rsid w:val="00A352B5"/>
    <w:rsid w:val="00A3555F"/>
    <w:rsid w:val="00A364B7"/>
    <w:rsid w:val="00A36DA6"/>
    <w:rsid w:val="00A40E7C"/>
    <w:rsid w:val="00A4180B"/>
    <w:rsid w:val="00A43531"/>
    <w:rsid w:val="00A43AE0"/>
    <w:rsid w:val="00A43D60"/>
    <w:rsid w:val="00A44C49"/>
    <w:rsid w:val="00A46063"/>
    <w:rsid w:val="00A461F5"/>
    <w:rsid w:val="00A473C8"/>
    <w:rsid w:val="00A475FF"/>
    <w:rsid w:val="00A4764A"/>
    <w:rsid w:val="00A54999"/>
    <w:rsid w:val="00A54F43"/>
    <w:rsid w:val="00A56DBC"/>
    <w:rsid w:val="00A56DDA"/>
    <w:rsid w:val="00A57214"/>
    <w:rsid w:val="00A60DDD"/>
    <w:rsid w:val="00A6135D"/>
    <w:rsid w:val="00A618ED"/>
    <w:rsid w:val="00A621E1"/>
    <w:rsid w:val="00A622BA"/>
    <w:rsid w:val="00A63817"/>
    <w:rsid w:val="00A63E1F"/>
    <w:rsid w:val="00A6492A"/>
    <w:rsid w:val="00A64945"/>
    <w:rsid w:val="00A64E72"/>
    <w:rsid w:val="00A65C0D"/>
    <w:rsid w:val="00A65ED0"/>
    <w:rsid w:val="00A661B8"/>
    <w:rsid w:val="00A7092B"/>
    <w:rsid w:val="00A70EB7"/>
    <w:rsid w:val="00A74A41"/>
    <w:rsid w:val="00A74DD6"/>
    <w:rsid w:val="00A74E11"/>
    <w:rsid w:val="00A753E0"/>
    <w:rsid w:val="00A7596B"/>
    <w:rsid w:val="00A76AF4"/>
    <w:rsid w:val="00A76C92"/>
    <w:rsid w:val="00A7795B"/>
    <w:rsid w:val="00A77C55"/>
    <w:rsid w:val="00A8123E"/>
    <w:rsid w:val="00A81695"/>
    <w:rsid w:val="00A8215D"/>
    <w:rsid w:val="00A8243B"/>
    <w:rsid w:val="00A85F90"/>
    <w:rsid w:val="00A86C7D"/>
    <w:rsid w:val="00A8706B"/>
    <w:rsid w:val="00A9036E"/>
    <w:rsid w:val="00A905D2"/>
    <w:rsid w:val="00A92839"/>
    <w:rsid w:val="00A9561C"/>
    <w:rsid w:val="00A95A7F"/>
    <w:rsid w:val="00A95D2D"/>
    <w:rsid w:val="00A965A3"/>
    <w:rsid w:val="00AA3E41"/>
    <w:rsid w:val="00AA7072"/>
    <w:rsid w:val="00AA737B"/>
    <w:rsid w:val="00AB0C55"/>
    <w:rsid w:val="00AB32D7"/>
    <w:rsid w:val="00AB62C4"/>
    <w:rsid w:val="00AB6CB7"/>
    <w:rsid w:val="00AB75E4"/>
    <w:rsid w:val="00AB7DE9"/>
    <w:rsid w:val="00AC13E7"/>
    <w:rsid w:val="00AC14C1"/>
    <w:rsid w:val="00AC1693"/>
    <w:rsid w:val="00AC46D5"/>
    <w:rsid w:val="00AC4AC9"/>
    <w:rsid w:val="00AC562D"/>
    <w:rsid w:val="00AC7E35"/>
    <w:rsid w:val="00AC7FEF"/>
    <w:rsid w:val="00AD1541"/>
    <w:rsid w:val="00AD1D24"/>
    <w:rsid w:val="00AD2F43"/>
    <w:rsid w:val="00AD3465"/>
    <w:rsid w:val="00AD3FDF"/>
    <w:rsid w:val="00AD44A9"/>
    <w:rsid w:val="00AD522E"/>
    <w:rsid w:val="00AD6BA9"/>
    <w:rsid w:val="00AD6BC2"/>
    <w:rsid w:val="00AD710E"/>
    <w:rsid w:val="00AD7731"/>
    <w:rsid w:val="00AE04F6"/>
    <w:rsid w:val="00AE16C0"/>
    <w:rsid w:val="00AE271F"/>
    <w:rsid w:val="00AE2C3D"/>
    <w:rsid w:val="00AE335D"/>
    <w:rsid w:val="00AE37DD"/>
    <w:rsid w:val="00AE56CB"/>
    <w:rsid w:val="00AE5B32"/>
    <w:rsid w:val="00AE6AB5"/>
    <w:rsid w:val="00AF1519"/>
    <w:rsid w:val="00AF23AB"/>
    <w:rsid w:val="00AF2FF2"/>
    <w:rsid w:val="00AF323E"/>
    <w:rsid w:val="00AF3BBD"/>
    <w:rsid w:val="00AF4791"/>
    <w:rsid w:val="00AF55E1"/>
    <w:rsid w:val="00AF70BC"/>
    <w:rsid w:val="00B00517"/>
    <w:rsid w:val="00B017C5"/>
    <w:rsid w:val="00B032A0"/>
    <w:rsid w:val="00B03EC9"/>
    <w:rsid w:val="00B04AA1"/>
    <w:rsid w:val="00B06012"/>
    <w:rsid w:val="00B06991"/>
    <w:rsid w:val="00B06EAC"/>
    <w:rsid w:val="00B077F3"/>
    <w:rsid w:val="00B07B76"/>
    <w:rsid w:val="00B11274"/>
    <w:rsid w:val="00B14CEB"/>
    <w:rsid w:val="00B156D9"/>
    <w:rsid w:val="00B1638C"/>
    <w:rsid w:val="00B17CCD"/>
    <w:rsid w:val="00B209D9"/>
    <w:rsid w:val="00B20F66"/>
    <w:rsid w:val="00B21AA3"/>
    <w:rsid w:val="00B221B2"/>
    <w:rsid w:val="00B22427"/>
    <w:rsid w:val="00B232CB"/>
    <w:rsid w:val="00B2422A"/>
    <w:rsid w:val="00B259EC"/>
    <w:rsid w:val="00B25F78"/>
    <w:rsid w:val="00B2696A"/>
    <w:rsid w:val="00B26BFE"/>
    <w:rsid w:val="00B270AC"/>
    <w:rsid w:val="00B27AD4"/>
    <w:rsid w:val="00B3034B"/>
    <w:rsid w:val="00B30B7A"/>
    <w:rsid w:val="00B31B7E"/>
    <w:rsid w:val="00B323AC"/>
    <w:rsid w:val="00B331F5"/>
    <w:rsid w:val="00B33422"/>
    <w:rsid w:val="00B335C5"/>
    <w:rsid w:val="00B336EC"/>
    <w:rsid w:val="00B3520B"/>
    <w:rsid w:val="00B353F8"/>
    <w:rsid w:val="00B363C4"/>
    <w:rsid w:val="00B36B8D"/>
    <w:rsid w:val="00B40316"/>
    <w:rsid w:val="00B440DF"/>
    <w:rsid w:val="00B44177"/>
    <w:rsid w:val="00B44276"/>
    <w:rsid w:val="00B44B50"/>
    <w:rsid w:val="00B44BE9"/>
    <w:rsid w:val="00B460D2"/>
    <w:rsid w:val="00B462D1"/>
    <w:rsid w:val="00B4645F"/>
    <w:rsid w:val="00B46B6F"/>
    <w:rsid w:val="00B5048D"/>
    <w:rsid w:val="00B51EEA"/>
    <w:rsid w:val="00B5366D"/>
    <w:rsid w:val="00B53729"/>
    <w:rsid w:val="00B53F99"/>
    <w:rsid w:val="00B553C1"/>
    <w:rsid w:val="00B576B2"/>
    <w:rsid w:val="00B60043"/>
    <w:rsid w:val="00B626C7"/>
    <w:rsid w:val="00B62998"/>
    <w:rsid w:val="00B62B0F"/>
    <w:rsid w:val="00B638F0"/>
    <w:rsid w:val="00B63BC2"/>
    <w:rsid w:val="00B6401D"/>
    <w:rsid w:val="00B641C4"/>
    <w:rsid w:val="00B64822"/>
    <w:rsid w:val="00B6495A"/>
    <w:rsid w:val="00B64C49"/>
    <w:rsid w:val="00B66714"/>
    <w:rsid w:val="00B676D3"/>
    <w:rsid w:val="00B70304"/>
    <w:rsid w:val="00B7057D"/>
    <w:rsid w:val="00B70C11"/>
    <w:rsid w:val="00B712C5"/>
    <w:rsid w:val="00B71470"/>
    <w:rsid w:val="00B71758"/>
    <w:rsid w:val="00B719C3"/>
    <w:rsid w:val="00B74957"/>
    <w:rsid w:val="00B74EF7"/>
    <w:rsid w:val="00B80873"/>
    <w:rsid w:val="00B81720"/>
    <w:rsid w:val="00B81E97"/>
    <w:rsid w:val="00B83076"/>
    <w:rsid w:val="00B83303"/>
    <w:rsid w:val="00B838D7"/>
    <w:rsid w:val="00B84A9F"/>
    <w:rsid w:val="00B907E8"/>
    <w:rsid w:val="00B912E0"/>
    <w:rsid w:val="00B91AE8"/>
    <w:rsid w:val="00B91B38"/>
    <w:rsid w:val="00B9272D"/>
    <w:rsid w:val="00B9304D"/>
    <w:rsid w:val="00B931C2"/>
    <w:rsid w:val="00B943E4"/>
    <w:rsid w:val="00B94484"/>
    <w:rsid w:val="00B94E6D"/>
    <w:rsid w:val="00BA03BA"/>
    <w:rsid w:val="00BA0D37"/>
    <w:rsid w:val="00BA10AC"/>
    <w:rsid w:val="00BA14E3"/>
    <w:rsid w:val="00BA19A1"/>
    <w:rsid w:val="00BA1C8E"/>
    <w:rsid w:val="00BA2A1B"/>
    <w:rsid w:val="00BA301C"/>
    <w:rsid w:val="00BA3342"/>
    <w:rsid w:val="00BA44C8"/>
    <w:rsid w:val="00BA577B"/>
    <w:rsid w:val="00BA5FC5"/>
    <w:rsid w:val="00BA6029"/>
    <w:rsid w:val="00BA782C"/>
    <w:rsid w:val="00BB0E24"/>
    <w:rsid w:val="00BB13A6"/>
    <w:rsid w:val="00BB2403"/>
    <w:rsid w:val="00BB275A"/>
    <w:rsid w:val="00BB2B56"/>
    <w:rsid w:val="00BB3291"/>
    <w:rsid w:val="00BB3924"/>
    <w:rsid w:val="00BB4E59"/>
    <w:rsid w:val="00BB6B20"/>
    <w:rsid w:val="00BB6D26"/>
    <w:rsid w:val="00BB7ACB"/>
    <w:rsid w:val="00BC02F7"/>
    <w:rsid w:val="00BC0994"/>
    <w:rsid w:val="00BC0FFF"/>
    <w:rsid w:val="00BC478E"/>
    <w:rsid w:val="00BC7FAA"/>
    <w:rsid w:val="00BD0E36"/>
    <w:rsid w:val="00BD1356"/>
    <w:rsid w:val="00BD1E59"/>
    <w:rsid w:val="00BD3FF4"/>
    <w:rsid w:val="00BD41DC"/>
    <w:rsid w:val="00BD4225"/>
    <w:rsid w:val="00BD44E7"/>
    <w:rsid w:val="00BD78C5"/>
    <w:rsid w:val="00BD7B70"/>
    <w:rsid w:val="00BE07AF"/>
    <w:rsid w:val="00BE0CF0"/>
    <w:rsid w:val="00BE1907"/>
    <w:rsid w:val="00BE2BCA"/>
    <w:rsid w:val="00BE47FF"/>
    <w:rsid w:val="00BE487F"/>
    <w:rsid w:val="00BE530A"/>
    <w:rsid w:val="00BE5676"/>
    <w:rsid w:val="00BE7522"/>
    <w:rsid w:val="00BE7BEA"/>
    <w:rsid w:val="00BF09E9"/>
    <w:rsid w:val="00BF125F"/>
    <w:rsid w:val="00BF28FA"/>
    <w:rsid w:val="00BF38CA"/>
    <w:rsid w:val="00BF6C52"/>
    <w:rsid w:val="00C00488"/>
    <w:rsid w:val="00C00808"/>
    <w:rsid w:val="00C014A9"/>
    <w:rsid w:val="00C054AF"/>
    <w:rsid w:val="00C05792"/>
    <w:rsid w:val="00C062FD"/>
    <w:rsid w:val="00C06C35"/>
    <w:rsid w:val="00C074C9"/>
    <w:rsid w:val="00C106E4"/>
    <w:rsid w:val="00C112E9"/>
    <w:rsid w:val="00C11CCA"/>
    <w:rsid w:val="00C128DF"/>
    <w:rsid w:val="00C13115"/>
    <w:rsid w:val="00C13729"/>
    <w:rsid w:val="00C15AAA"/>
    <w:rsid w:val="00C15EAD"/>
    <w:rsid w:val="00C16891"/>
    <w:rsid w:val="00C16BB8"/>
    <w:rsid w:val="00C17CF8"/>
    <w:rsid w:val="00C20820"/>
    <w:rsid w:val="00C218A8"/>
    <w:rsid w:val="00C22380"/>
    <w:rsid w:val="00C25F13"/>
    <w:rsid w:val="00C26BCF"/>
    <w:rsid w:val="00C26C36"/>
    <w:rsid w:val="00C3055C"/>
    <w:rsid w:val="00C3149A"/>
    <w:rsid w:val="00C31572"/>
    <w:rsid w:val="00C327C1"/>
    <w:rsid w:val="00C346BD"/>
    <w:rsid w:val="00C3474D"/>
    <w:rsid w:val="00C35E3C"/>
    <w:rsid w:val="00C36F1F"/>
    <w:rsid w:val="00C400AE"/>
    <w:rsid w:val="00C410E1"/>
    <w:rsid w:val="00C424A2"/>
    <w:rsid w:val="00C456FE"/>
    <w:rsid w:val="00C45B59"/>
    <w:rsid w:val="00C460A7"/>
    <w:rsid w:val="00C46CAC"/>
    <w:rsid w:val="00C500D3"/>
    <w:rsid w:val="00C50349"/>
    <w:rsid w:val="00C5101E"/>
    <w:rsid w:val="00C524AA"/>
    <w:rsid w:val="00C54CF8"/>
    <w:rsid w:val="00C57295"/>
    <w:rsid w:val="00C60694"/>
    <w:rsid w:val="00C60787"/>
    <w:rsid w:val="00C60B81"/>
    <w:rsid w:val="00C610CB"/>
    <w:rsid w:val="00C61328"/>
    <w:rsid w:val="00C620D4"/>
    <w:rsid w:val="00C6271F"/>
    <w:rsid w:val="00C63C1C"/>
    <w:rsid w:val="00C64954"/>
    <w:rsid w:val="00C65267"/>
    <w:rsid w:val="00C653D2"/>
    <w:rsid w:val="00C66929"/>
    <w:rsid w:val="00C67BF0"/>
    <w:rsid w:val="00C706CA"/>
    <w:rsid w:val="00C711FB"/>
    <w:rsid w:val="00C72B98"/>
    <w:rsid w:val="00C73185"/>
    <w:rsid w:val="00C758E7"/>
    <w:rsid w:val="00C76540"/>
    <w:rsid w:val="00C76B65"/>
    <w:rsid w:val="00C77802"/>
    <w:rsid w:val="00C809D6"/>
    <w:rsid w:val="00C8218E"/>
    <w:rsid w:val="00C823F5"/>
    <w:rsid w:val="00C82F07"/>
    <w:rsid w:val="00C84326"/>
    <w:rsid w:val="00C844B8"/>
    <w:rsid w:val="00C84AA9"/>
    <w:rsid w:val="00C84CBA"/>
    <w:rsid w:val="00C90F3D"/>
    <w:rsid w:val="00C911A9"/>
    <w:rsid w:val="00C93CC1"/>
    <w:rsid w:val="00C93D58"/>
    <w:rsid w:val="00C947C9"/>
    <w:rsid w:val="00C95132"/>
    <w:rsid w:val="00C953ED"/>
    <w:rsid w:val="00C97098"/>
    <w:rsid w:val="00C97A3C"/>
    <w:rsid w:val="00C97B21"/>
    <w:rsid w:val="00CA0C66"/>
    <w:rsid w:val="00CA1768"/>
    <w:rsid w:val="00CA2EF9"/>
    <w:rsid w:val="00CA326A"/>
    <w:rsid w:val="00CA3A57"/>
    <w:rsid w:val="00CA581F"/>
    <w:rsid w:val="00CA5A67"/>
    <w:rsid w:val="00CA6969"/>
    <w:rsid w:val="00CB018B"/>
    <w:rsid w:val="00CB066E"/>
    <w:rsid w:val="00CB3A39"/>
    <w:rsid w:val="00CB48D3"/>
    <w:rsid w:val="00CB5E38"/>
    <w:rsid w:val="00CB5FE4"/>
    <w:rsid w:val="00CC0710"/>
    <w:rsid w:val="00CC100A"/>
    <w:rsid w:val="00CC150F"/>
    <w:rsid w:val="00CC1967"/>
    <w:rsid w:val="00CC2CFC"/>
    <w:rsid w:val="00CC4E51"/>
    <w:rsid w:val="00CC4FF6"/>
    <w:rsid w:val="00CC6750"/>
    <w:rsid w:val="00CC67E9"/>
    <w:rsid w:val="00CD1651"/>
    <w:rsid w:val="00CD1B4D"/>
    <w:rsid w:val="00CD1FB7"/>
    <w:rsid w:val="00CD264D"/>
    <w:rsid w:val="00CD27CD"/>
    <w:rsid w:val="00CD46EE"/>
    <w:rsid w:val="00CD487F"/>
    <w:rsid w:val="00CD4F21"/>
    <w:rsid w:val="00CD592B"/>
    <w:rsid w:val="00CD6AFF"/>
    <w:rsid w:val="00CE0076"/>
    <w:rsid w:val="00CE0EA3"/>
    <w:rsid w:val="00CE0FDB"/>
    <w:rsid w:val="00CE23EE"/>
    <w:rsid w:val="00CE3297"/>
    <w:rsid w:val="00CE3A65"/>
    <w:rsid w:val="00CE405E"/>
    <w:rsid w:val="00CF03F2"/>
    <w:rsid w:val="00CF1504"/>
    <w:rsid w:val="00CF2387"/>
    <w:rsid w:val="00CF2E96"/>
    <w:rsid w:val="00CF3ACD"/>
    <w:rsid w:val="00CF4AA0"/>
    <w:rsid w:val="00CF4B94"/>
    <w:rsid w:val="00CF57A9"/>
    <w:rsid w:val="00CF5EA8"/>
    <w:rsid w:val="00CF76F8"/>
    <w:rsid w:val="00CF7837"/>
    <w:rsid w:val="00D0021B"/>
    <w:rsid w:val="00D0046E"/>
    <w:rsid w:val="00D01856"/>
    <w:rsid w:val="00D01B7C"/>
    <w:rsid w:val="00D053C4"/>
    <w:rsid w:val="00D058A2"/>
    <w:rsid w:val="00D07EF1"/>
    <w:rsid w:val="00D10335"/>
    <w:rsid w:val="00D10384"/>
    <w:rsid w:val="00D111ED"/>
    <w:rsid w:val="00D11C20"/>
    <w:rsid w:val="00D13DF0"/>
    <w:rsid w:val="00D14A42"/>
    <w:rsid w:val="00D14BBD"/>
    <w:rsid w:val="00D15E08"/>
    <w:rsid w:val="00D16B15"/>
    <w:rsid w:val="00D16E52"/>
    <w:rsid w:val="00D17BAE"/>
    <w:rsid w:val="00D209ED"/>
    <w:rsid w:val="00D20B57"/>
    <w:rsid w:val="00D233A0"/>
    <w:rsid w:val="00D254F6"/>
    <w:rsid w:val="00D30365"/>
    <w:rsid w:val="00D30FAB"/>
    <w:rsid w:val="00D31503"/>
    <w:rsid w:val="00D32C34"/>
    <w:rsid w:val="00D32DE9"/>
    <w:rsid w:val="00D343CB"/>
    <w:rsid w:val="00D3455C"/>
    <w:rsid w:val="00D406D2"/>
    <w:rsid w:val="00D40F7B"/>
    <w:rsid w:val="00D451E0"/>
    <w:rsid w:val="00D45980"/>
    <w:rsid w:val="00D462AD"/>
    <w:rsid w:val="00D47A42"/>
    <w:rsid w:val="00D55D27"/>
    <w:rsid w:val="00D5796A"/>
    <w:rsid w:val="00D61342"/>
    <w:rsid w:val="00D613DE"/>
    <w:rsid w:val="00D61C70"/>
    <w:rsid w:val="00D62F9B"/>
    <w:rsid w:val="00D630B3"/>
    <w:rsid w:val="00D63192"/>
    <w:rsid w:val="00D64C87"/>
    <w:rsid w:val="00D66774"/>
    <w:rsid w:val="00D66D92"/>
    <w:rsid w:val="00D7058B"/>
    <w:rsid w:val="00D70852"/>
    <w:rsid w:val="00D70A6E"/>
    <w:rsid w:val="00D7401C"/>
    <w:rsid w:val="00D74E29"/>
    <w:rsid w:val="00D750C8"/>
    <w:rsid w:val="00D754E3"/>
    <w:rsid w:val="00D75700"/>
    <w:rsid w:val="00D761E3"/>
    <w:rsid w:val="00D76588"/>
    <w:rsid w:val="00D77B75"/>
    <w:rsid w:val="00D80287"/>
    <w:rsid w:val="00D80AA1"/>
    <w:rsid w:val="00D817F9"/>
    <w:rsid w:val="00D83357"/>
    <w:rsid w:val="00D83712"/>
    <w:rsid w:val="00D84AC8"/>
    <w:rsid w:val="00D84AD3"/>
    <w:rsid w:val="00D84EEE"/>
    <w:rsid w:val="00D859B8"/>
    <w:rsid w:val="00D85FFE"/>
    <w:rsid w:val="00D861F0"/>
    <w:rsid w:val="00D924BB"/>
    <w:rsid w:val="00D92B14"/>
    <w:rsid w:val="00D96757"/>
    <w:rsid w:val="00D97501"/>
    <w:rsid w:val="00DA0868"/>
    <w:rsid w:val="00DA0C12"/>
    <w:rsid w:val="00DA184F"/>
    <w:rsid w:val="00DA2974"/>
    <w:rsid w:val="00DA433C"/>
    <w:rsid w:val="00DA572B"/>
    <w:rsid w:val="00DA634B"/>
    <w:rsid w:val="00DA64D5"/>
    <w:rsid w:val="00DA6B92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B6D90"/>
    <w:rsid w:val="00DB6F06"/>
    <w:rsid w:val="00DB7DC5"/>
    <w:rsid w:val="00DC04FD"/>
    <w:rsid w:val="00DC0EA0"/>
    <w:rsid w:val="00DC1316"/>
    <w:rsid w:val="00DC30C7"/>
    <w:rsid w:val="00DC50C5"/>
    <w:rsid w:val="00DC7B7D"/>
    <w:rsid w:val="00DD0092"/>
    <w:rsid w:val="00DD0E2E"/>
    <w:rsid w:val="00DD29F5"/>
    <w:rsid w:val="00DD5AF7"/>
    <w:rsid w:val="00DD5E60"/>
    <w:rsid w:val="00DD73D9"/>
    <w:rsid w:val="00DD7B2E"/>
    <w:rsid w:val="00DD7F89"/>
    <w:rsid w:val="00DE042C"/>
    <w:rsid w:val="00DE0F61"/>
    <w:rsid w:val="00DE16B9"/>
    <w:rsid w:val="00DE17D3"/>
    <w:rsid w:val="00DE23E4"/>
    <w:rsid w:val="00DE298C"/>
    <w:rsid w:val="00DE3ADD"/>
    <w:rsid w:val="00DE4EA0"/>
    <w:rsid w:val="00DE50DB"/>
    <w:rsid w:val="00DE597B"/>
    <w:rsid w:val="00DE7188"/>
    <w:rsid w:val="00DE743A"/>
    <w:rsid w:val="00DF034D"/>
    <w:rsid w:val="00DF0B14"/>
    <w:rsid w:val="00DF1994"/>
    <w:rsid w:val="00DF22D3"/>
    <w:rsid w:val="00DF57E3"/>
    <w:rsid w:val="00DF659D"/>
    <w:rsid w:val="00DF6C30"/>
    <w:rsid w:val="00DF76A6"/>
    <w:rsid w:val="00E01286"/>
    <w:rsid w:val="00E01F91"/>
    <w:rsid w:val="00E0329A"/>
    <w:rsid w:val="00E036D1"/>
    <w:rsid w:val="00E06572"/>
    <w:rsid w:val="00E07216"/>
    <w:rsid w:val="00E10CE2"/>
    <w:rsid w:val="00E11253"/>
    <w:rsid w:val="00E12824"/>
    <w:rsid w:val="00E137EF"/>
    <w:rsid w:val="00E13D34"/>
    <w:rsid w:val="00E13EAE"/>
    <w:rsid w:val="00E155CE"/>
    <w:rsid w:val="00E158F0"/>
    <w:rsid w:val="00E17986"/>
    <w:rsid w:val="00E17C57"/>
    <w:rsid w:val="00E20E15"/>
    <w:rsid w:val="00E218B5"/>
    <w:rsid w:val="00E227D7"/>
    <w:rsid w:val="00E22F8C"/>
    <w:rsid w:val="00E25959"/>
    <w:rsid w:val="00E261B0"/>
    <w:rsid w:val="00E26811"/>
    <w:rsid w:val="00E26C28"/>
    <w:rsid w:val="00E26ED2"/>
    <w:rsid w:val="00E308B0"/>
    <w:rsid w:val="00E31857"/>
    <w:rsid w:val="00E34154"/>
    <w:rsid w:val="00E36520"/>
    <w:rsid w:val="00E400CC"/>
    <w:rsid w:val="00E40D27"/>
    <w:rsid w:val="00E4183B"/>
    <w:rsid w:val="00E436A9"/>
    <w:rsid w:val="00E43708"/>
    <w:rsid w:val="00E44A03"/>
    <w:rsid w:val="00E452D6"/>
    <w:rsid w:val="00E46E9B"/>
    <w:rsid w:val="00E51414"/>
    <w:rsid w:val="00E5288B"/>
    <w:rsid w:val="00E53ED8"/>
    <w:rsid w:val="00E54205"/>
    <w:rsid w:val="00E54C78"/>
    <w:rsid w:val="00E55FDB"/>
    <w:rsid w:val="00E605E1"/>
    <w:rsid w:val="00E610EA"/>
    <w:rsid w:val="00E621F9"/>
    <w:rsid w:val="00E7097B"/>
    <w:rsid w:val="00E72200"/>
    <w:rsid w:val="00E7247A"/>
    <w:rsid w:val="00E73664"/>
    <w:rsid w:val="00E73E08"/>
    <w:rsid w:val="00E74966"/>
    <w:rsid w:val="00E75921"/>
    <w:rsid w:val="00E769C5"/>
    <w:rsid w:val="00E80268"/>
    <w:rsid w:val="00E80449"/>
    <w:rsid w:val="00E82BAC"/>
    <w:rsid w:val="00E83713"/>
    <w:rsid w:val="00E83A40"/>
    <w:rsid w:val="00E83CE6"/>
    <w:rsid w:val="00E83D7B"/>
    <w:rsid w:val="00E84281"/>
    <w:rsid w:val="00E858FF"/>
    <w:rsid w:val="00E85DBE"/>
    <w:rsid w:val="00E85E46"/>
    <w:rsid w:val="00E860AE"/>
    <w:rsid w:val="00E87A9C"/>
    <w:rsid w:val="00E909C9"/>
    <w:rsid w:val="00E91843"/>
    <w:rsid w:val="00E92506"/>
    <w:rsid w:val="00E9377D"/>
    <w:rsid w:val="00E94389"/>
    <w:rsid w:val="00E94D4E"/>
    <w:rsid w:val="00E9576E"/>
    <w:rsid w:val="00E97577"/>
    <w:rsid w:val="00EA45E8"/>
    <w:rsid w:val="00EA5332"/>
    <w:rsid w:val="00EA5703"/>
    <w:rsid w:val="00EA6178"/>
    <w:rsid w:val="00EA7261"/>
    <w:rsid w:val="00EB1024"/>
    <w:rsid w:val="00EB1FD5"/>
    <w:rsid w:val="00EB3159"/>
    <w:rsid w:val="00EB31DD"/>
    <w:rsid w:val="00EB416E"/>
    <w:rsid w:val="00EB491F"/>
    <w:rsid w:val="00EB5DE3"/>
    <w:rsid w:val="00EB630C"/>
    <w:rsid w:val="00EB7616"/>
    <w:rsid w:val="00EB7E36"/>
    <w:rsid w:val="00EC0262"/>
    <w:rsid w:val="00EC1235"/>
    <w:rsid w:val="00EC1F3E"/>
    <w:rsid w:val="00EC3830"/>
    <w:rsid w:val="00EC643A"/>
    <w:rsid w:val="00ED16A4"/>
    <w:rsid w:val="00ED20BB"/>
    <w:rsid w:val="00ED63FA"/>
    <w:rsid w:val="00ED674D"/>
    <w:rsid w:val="00EE09C7"/>
    <w:rsid w:val="00EE1C30"/>
    <w:rsid w:val="00EE1E61"/>
    <w:rsid w:val="00EE3A6B"/>
    <w:rsid w:val="00EE4813"/>
    <w:rsid w:val="00EE531D"/>
    <w:rsid w:val="00EE5D03"/>
    <w:rsid w:val="00EE69B6"/>
    <w:rsid w:val="00EE7768"/>
    <w:rsid w:val="00EF0A33"/>
    <w:rsid w:val="00EF0ABA"/>
    <w:rsid w:val="00EF17E0"/>
    <w:rsid w:val="00EF47A3"/>
    <w:rsid w:val="00EF5523"/>
    <w:rsid w:val="00EF640B"/>
    <w:rsid w:val="00F015DF"/>
    <w:rsid w:val="00F02A85"/>
    <w:rsid w:val="00F02EE8"/>
    <w:rsid w:val="00F033C0"/>
    <w:rsid w:val="00F047B2"/>
    <w:rsid w:val="00F04C7E"/>
    <w:rsid w:val="00F04E90"/>
    <w:rsid w:val="00F066A9"/>
    <w:rsid w:val="00F075EB"/>
    <w:rsid w:val="00F07639"/>
    <w:rsid w:val="00F07B7D"/>
    <w:rsid w:val="00F07F64"/>
    <w:rsid w:val="00F1163A"/>
    <w:rsid w:val="00F11FB3"/>
    <w:rsid w:val="00F12033"/>
    <w:rsid w:val="00F12839"/>
    <w:rsid w:val="00F12BD3"/>
    <w:rsid w:val="00F12F7E"/>
    <w:rsid w:val="00F13580"/>
    <w:rsid w:val="00F13FD8"/>
    <w:rsid w:val="00F158B4"/>
    <w:rsid w:val="00F15F53"/>
    <w:rsid w:val="00F1720F"/>
    <w:rsid w:val="00F177C1"/>
    <w:rsid w:val="00F17FD1"/>
    <w:rsid w:val="00F2021D"/>
    <w:rsid w:val="00F21E95"/>
    <w:rsid w:val="00F22DC3"/>
    <w:rsid w:val="00F236BE"/>
    <w:rsid w:val="00F25B21"/>
    <w:rsid w:val="00F25E38"/>
    <w:rsid w:val="00F3006A"/>
    <w:rsid w:val="00F348A1"/>
    <w:rsid w:val="00F34B99"/>
    <w:rsid w:val="00F35EB3"/>
    <w:rsid w:val="00F377AF"/>
    <w:rsid w:val="00F40796"/>
    <w:rsid w:val="00F40D83"/>
    <w:rsid w:val="00F418F5"/>
    <w:rsid w:val="00F4478B"/>
    <w:rsid w:val="00F4496C"/>
    <w:rsid w:val="00F44B23"/>
    <w:rsid w:val="00F478C6"/>
    <w:rsid w:val="00F52954"/>
    <w:rsid w:val="00F542AE"/>
    <w:rsid w:val="00F55C75"/>
    <w:rsid w:val="00F56BFF"/>
    <w:rsid w:val="00F56C0B"/>
    <w:rsid w:val="00F6148F"/>
    <w:rsid w:val="00F61C2D"/>
    <w:rsid w:val="00F64CDC"/>
    <w:rsid w:val="00F677FD"/>
    <w:rsid w:val="00F704E6"/>
    <w:rsid w:val="00F705CD"/>
    <w:rsid w:val="00F72FCE"/>
    <w:rsid w:val="00F774C4"/>
    <w:rsid w:val="00F803BD"/>
    <w:rsid w:val="00F80712"/>
    <w:rsid w:val="00F80BE5"/>
    <w:rsid w:val="00F8361F"/>
    <w:rsid w:val="00F83F4F"/>
    <w:rsid w:val="00F874B0"/>
    <w:rsid w:val="00F909FA"/>
    <w:rsid w:val="00F90D1C"/>
    <w:rsid w:val="00F93853"/>
    <w:rsid w:val="00F943AB"/>
    <w:rsid w:val="00F94404"/>
    <w:rsid w:val="00F95E2E"/>
    <w:rsid w:val="00F96061"/>
    <w:rsid w:val="00F965F1"/>
    <w:rsid w:val="00F96810"/>
    <w:rsid w:val="00F9703B"/>
    <w:rsid w:val="00F97E09"/>
    <w:rsid w:val="00F97E6E"/>
    <w:rsid w:val="00FA087E"/>
    <w:rsid w:val="00FA092F"/>
    <w:rsid w:val="00FA107F"/>
    <w:rsid w:val="00FA2074"/>
    <w:rsid w:val="00FA5EC2"/>
    <w:rsid w:val="00FA65EE"/>
    <w:rsid w:val="00FA6ED7"/>
    <w:rsid w:val="00FB074B"/>
    <w:rsid w:val="00FB0839"/>
    <w:rsid w:val="00FB096C"/>
    <w:rsid w:val="00FB0D3E"/>
    <w:rsid w:val="00FB0F9A"/>
    <w:rsid w:val="00FB15E6"/>
    <w:rsid w:val="00FB16B8"/>
    <w:rsid w:val="00FB1ECC"/>
    <w:rsid w:val="00FB40D5"/>
    <w:rsid w:val="00FC0C2D"/>
    <w:rsid w:val="00FC122C"/>
    <w:rsid w:val="00FC1451"/>
    <w:rsid w:val="00FC1485"/>
    <w:rsid w:val="00FC19B8"/>
    <w:rsid w:val="00FC20A1"/>
    <w:rsid w:val="00FC6212"/>
    <w:rsid w:val="00FC6DB6"/>
    <w:rsid w:val="00FC6E46"/>
    <w:rsid w:val="00FC6F5C"/>
    <w:rsid w:val="00FC7143"/>
    <w:rsid w:val="00FC7BFA"/>
    <w:rsid w:val="00FD18CD"/>
    <w:rsid w:val="00FD5E69"/>
    <w:rsid w:val="00FD7993"/>
    <w:rsid w:val="00FE0378"/>
    <w:rsid w:val="00FE1480"/>
    <w:rsid w:val="00FE174A"/>
    <w:rsid w:val="00FE1ADE"/>
    <w:rsid w:val="00FE1EA7"/>
    <w:rsid w:val="00FE227E"/>
    <w:rsid w:val="00FE25F1"/>
    <w:rsid w:val="00FE27DF"/>
    <w:rsid w:val="00FE2E75"/>
    <w:rsid w:val="00FE2EEE"/>
    <w:rsid w:val="00FE41C5"/>
    <w:rsid w:val="00FE4FE5"/>
    <w:rsid w:val="00FE50BB"/>
    <w:rsid w:val="00FE52A6"/>
    <w:rsid w:val="00FE5371"/>
    <w:rsid w:val="00FE5695"/>
    <w:rsid w:val="00FE5F56"/>
    <w:rsid w:val="00FE60D1"/>
    <w:rsid w:val="00FF12B4"/>
    <w:rsid w:val="00FF18E7"/>
    <w:rsid w:val="00FF1A44"/>
    <w:rsid w:val="00FF26DF"/>
    <w:rsid w:val="00FF430C"/>
    <w:rsid w:val="00FF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F6AD314"/>
  <w15:docId w15:val="{03E301DA-7AB1-4C77-A210-3D1D3BD9E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79A4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A184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76AF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76AF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B53D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0504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semiHidden/>
    <w:rsid w:val="00B4645F"/>
    <w:pPr>
      <w:spacing w:after="120"/>
    </w:pPr>
  </w:style>
  <w:style w:type="paragraph" w:styleId="Lista">
    <w:name w:val="List"/>
    <w:basedOn w:val="Tekstpodstawowy"/>
    <w:semiHidden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semiHidden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semiHidden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link w:val="Tekstpodstawowy2Znak"/>
    <w:semiHidden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link w:val="StandardZnak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148F"/>
  </w:style>
  <w:style w:type="character" w:customStyle="1" w:styleId="TekstkomentarzaZnak">
    <w:name w:val="Tekst komentarza Znak"/>
    <w:link w:val="Tekstkomentarza"/>
    <w:uiPriority w:val="99"/>
    <w:semiHidden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styleId="Poprawka">
    <w:name w:val="Revision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4"/>
      </w:numPr>
    </w:pPr>
  </w:style>
  <w:style w:type="paragraph" w:customStyle="1" w:styleId="Tiret1">
    <w:name w:val="Tiret 1"/>
    <w:basedOn w:val="Point1"/>
    <w:rsid w:val="00DA184F"/>
    <w:pPr>
      <w:numPr>
        <w:numId w:val="5"/>
      </w:numPr>
    </w:pPr>
  </w:style>
  <w:style w:type="paragraph" w:customStyle="1" w:styleId="Tiret2">
    <w:name w:val="Tiret 2"/>
    <w:basedOn w:val="Point2"/>
    <w:rsid w:val="00DA184F"/>
    <w:pPr>
      <w:numPr>
        <w:numId w:val="3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2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2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2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2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DA184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table" w:styleId="Tabela-Siatka">
    <w:name w:val="Table Grid"/>
    <w:basedOn w:val="Standardowy"/>
    <w:uiPriority w:val="3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A76AF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A76AF4"/>
    <w:rPr>
      <w:rFonts w:asciiTheme="majorHAnsi" w:eastAsiaTheme="majorEastAsia" w:hAnsiTheme="majorHAnsi" w:cstheme="majorBidi"/>
      <w:b/>
      <w:bCs/>
      <w:color w:val="5B9BD5" w:themeColor="accent1"/>
      <w:lang w:eastAsia="ar-SA"/>
    </w:rPr>
  </w:style>
  <w:style w:type="paragraph" w:customStyle="1" w:styleId="StylNagwek4Zlewej0cmPierwszywiersz0cm">
    <w:name w:val="Styl Nagłówek 4 + Z lewej:  0 cm Pierwszy wiersz:  0 cm"/>
    <w:basedOn w:val="Nagwek4"/>
    <w:rsid w:val="006B53DB"/>
    <w:pPr>
      <w:keepLines w:val="0"/>
      <w:pageBreakBefore/>
      <w:suppressAutoHyphens w:val="0"/>
      <w:spacing w:before="0"/>
      <w:jc w:val="both"/>
      <w:textAlignment w:val="top"/>
    </w:pPr>
    <w:rPr>
      <w:rFonts w:ascii="Arial" w:eastAsia="Times New Roman" w:hAnsi="Arial" w:cs="Times New Roman"/>
      <w:i w:val="0"/>
      <w:iCs w:val="0"/>
      <w:color w:val="auto"/>
      <w:sz w:val="28"/>
      <w:lang w:eastAsia="pl-PL"/>
    </w:rPr>
  </w:style>
  <w:style w:type="paragraph" w:customStyle="1" w:styleId="oddl-nadpis">
    <w:name w:val="oddíl-nadpis"/>
    <w:basedOn w:val="Normalny"/>
    <w:rsid w:val="006B53DB"/>
    <w:pPr>
      <w:keepNext/>
      <w:widowControl w:val="0"/>
      <w:tabs>
        <w:tab w:val="left" w:pos="567"/>
      </w:tabs>
      <w:suppressAutoHyphens w:val="0"/>
      <w:spacing w:before="240" w:line="240" w:lineRule="exact"/>
    </w:pPr>
    <w:rPr>
      <w:rFonts w:ascii="Arial" w:hAnsi="Arial"/>
      <w:b/>
      <w:sz w:val="24"/>
      <w:lang w:val="cs-CZ"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B53DB"/>
    <w:rPr>
      <w:rFonts w:asciiTheme="majorHAnsi" w:eastAsiaTheme="majorEastAsia" w:hAnsiTheme="majorHAnsi" w:cstheme="majorBidi"/>
      <w:b/>
      <w:bCs/>
      <w:i/>
      <w:iCs/>
      <w:color w:val="5B9BD5" w:themeColor="accent1"/>
      <w:lang w:eastAsia="ar-SA"/>
    </w:rPr>
  </w:style>
  <w:style w:type="paragraph" w:styleId="Podtytu">
    <w:name w:val="Subtitle"/>
    <w:basedOn w:val="Normalny"/>
    <w:link w:val="PodtytuZnak"/>
    <w:qFormat/>
    <w:rsid w:val="00B2422A"/>
    <w:pPr>
      <w:suppressAutoHyphens w:val="0"/>
      <w:jc w:val="center"/>
    </w:pPr>
    <w:rPr>
      <w:b/>
      <w:sz w:val="36"/>
      <w:lang w:eastAsia="pl-PL"/>
    </w:rPr>
  </w:style>
  <w:style w:type="character" w:customStyle="1" w:styleId="PodtytuZnak">
    <w:name w:val="Podtytuł Znak"/>
    <w:basedOn w:val="Domylnaczcionkaakapitu"/>
    <w:link w:val="Podtytu"/>
    <w:rsid w:val="00B2422A"/>
    <w:rPr>
      <w:b/>
      <w:sz w:val="36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62ACD"/>
    <w:rPr>
      <w:rFonts w:ascii="Arial" w:hAnsi="Arial" w:cs="Arial"/>
      <w:sz w:val="24"/>
      <w:szCs w:val="24"/>
      <w:lang w:eastAsia="ar-SA"/>
    </w:rPr>
  </w:style>
  <w:style w:type="character" w:customStyle="1" w:styleId="StandardZnak">
    <w:name w:val="Standard Znak"/>
    <w:link w:val="Standard"/>
    <w:rsid w:val="00962ACD"/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kstpodstawowy23">
    <w:name w:val="Tekst podstawowy 23"/>
    <w:basedOn w:val="Normalny"/>
    <w:rsid w:val="002C7152"/>
    <w:pPr>
      <w:widowControl w:val="0"/>
      <w:suppressAutoHyphens w:val="0"/>
      <w:spacing w:after="120" w:line="480" w:lineRule="auto"/>
    </w:pPr>
    <w:rPr>
      <w:kern w:val="1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9E0EF6"/>
    <w:rPr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05043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apple-converted-space">
    <w:name w:val="apple-converted-space"/>
    <w:basedOn w:val="Domylnaczcionkaakapitu"/>
    <w:rsid w:val="007267C3"/>
  </w:style>
  <w:style w:type="numbering" w:customStyle="1" w:styleId="Zaimportowanystyl1">
    <w:name w:val="Zaimportowany styl 1"/>
    <w:rsid w:val="00F047B2"/>
    <w:pPr>
      <w:numPr>
        <w:numId w:val="19"/>
      </w:numPr>
    </w:pPr>
  </w:style>
  <w:style w:type="numbering" w:customStyle="1" w:styleId="Zaimportowanystyl3">
    <w:name w:val="Zaimportowany styl 3"/>
    <w:rsid w:val="00F047B2"/>
    <w:pPr>
      <w:numPr>
        <w:numId w:val="20"/>
      </w:numPr>
    </w:pPr>
  </w:style>
  <w:style w:type="character" w:customStyle="1" w:styleId="Brak">
    <w:name w:val="Brak"/>
    <w:rsid w:val="00F047B2"/>
  </w:style>
  <w:style w:type="paragraph" w:customStyle="1" w:styleId="BCCTekstRazem">
    <w:name w:val="BCC_Tekst_Razem"/>
    <w:rsid w:val="00F047B2"/>
    <w:pPr>
      <w:pBdr>
        <w:top w:val="nil"/>
        <w:left w:val="nil"/>
        <w:bottom w:val="nil"/>
        <w:right w:val="nil"/>
        <w:between w:val="nil"/>
        <w:bar w:val="nil"/>
      </w:pBdr>
      <w:spacing w:line="260" w:lineRule="exact"/>
      <w:jc w:val="both"/>
    </w:pPr>
    <w:rPr>
      <w:rFonts w:ascii="Arial" w:eastAsia="Arial Unicode MS" w:hAnsi="Arial" w:cs="Arial Unicode MS"/>
      <w:color w:val="000000"/>
      <w:u w:color="000000"/>
      <w:bdr w:val="nil"/>
    </w:rPr>
  </w:style>
  <w:style w:type="numbering" w:customStyle="1" w:styleId="Zaimportowanystyl6">
    <w:name w:val="Zaimportowany styl 6"/>
    <w:rsid w:val="00F047B2"/>
    <w:pPr>
      <w:numPr>
        <w:numId w:val="2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7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CEE8B6-332C-46EA-87C9-A3640DB3E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6152</Words>
  <Characters>36917</Characters>
  <Application>Microsoft Office Word</Application>
  <DocSecurity>0</DocSecurity>
  <Lines>307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Hewlett-Packard</Company>
  <LinksUpToDate>false</LinksUpToDate>
  <CharactersWithSpaces>42984</CharactersWithSpaces>
  <SharedDoc>false</SharedDoc>
  <HLinks>
    <vt:vector size="6" baseType="variant">
      <vt:variant>
        <vt:i4>3276899</vt:i4>
      </vt:variant>
      <vt:variant>
        <vt:i4>0</vt:i4>
      </vt:variant>
      <vt:variant>
        <vt:i4>0</vt:i4>
      </vt:variant>
      <vt:variant>
        <vt:i4>5</vt:i4>
      </vt:variant>
      <vt:variant>
        <vt:lpwstr>http://www.pefc-polska.pl/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/>
  <dc:creator>Anna Pustelnik</dc:creator>
  <cp:keywords/>
  <dc:description/>
  <cp:lastModifiedBy>Balas Aleksandra</cp:lastModifiedBy>
  <cp:revision>3</cp:revision>
  <cp:lastPrinted>2019-10-14T04:36:00Z</cp:lastPrinted>
  <dcterms:created xsi:type="dcterms:W3CDTF">2019-11-04T09:32:00Z</dcterms:created>
  <dcterms:modified xsi:type="dcterms:W3CDTF">2019-11-08T07:01:00Z</dcterms:modified>
</cp:coreProperties>
</file>