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ADED11F" w14:textId="77777777" w:rsidR="000C4E14" w:rsidRPr="00C716F6" w:rsidRDefault="000C4E14" w:rsidP="00F86140"/>
    <w:p w14:paraId="01098DE6" w14:textId="77777777" w:rsidR="000C4E14" w:rsidRPr="00C716F6" w:rsidRDefault="000C4E14">
      <w:pPr>
        <w:pStyle w:val="Nagwek1"/>
        <w:jc w:val="both"/>
        <w:rPr>
          <w:rFonts w:ascii="Times New Roman" w:hAnsi="Times New Roman" w:cs="Times New Roman"/>
          <w:sz w:val="22"/>
          <w:szCs w:val="22"/>
        </w:rPr>
      </w:pPr>
      <w:r w:rsidRPr="00C716F6">
        <w:rPr>
          <w:rFonts w:ascii="Times New Roman" w:hAnsi="Times New Roman" w:cs="Times New Roman"/>
          <w:sz w:val="22"/>
          <w:szCs w:val="22"/>
        </w:rPr>
        <w:t>PROTOKÓŁ POSTĘPOWANIA W TRYBIE PRZETARGU NIEOGRANICZONEGO</w:t>
      </w:r>
    </w:p>
    <w:p w14:paraId="669558F0" w14:textId="77777777" w:rsidR="000C4E14" w:rsidRPr="00C716F6" w:rsidRDefault="000C4E14">
      <w:pPr>
        <w:jc w:val="both"/>
        <w:rPr>
          <w:b/>
          <w:sz w:val="22"/>
          <w:szCs w:val="22"/>
        </w:rPr>
      </w:pPr>
    </w:p>
    <w:p w14:paraId="0A81EBB9" w14:textId="77777777" w:rsidR="000C4E14" w:rsidRPr="00C716F6" w:rsidRDefault="000C4E14">
      <w:pPr>
        <w:spacing w:line="360" w:lineRule="auto"/>
        <w:jc w:val="both"/>
        <w:rPr>
          <w:sz w:val="22"/>
          <w:szCs w:val="22"/>
        </w:rPr>
      </w:pPr>
      <w:r w:rsidRPr="00C716F6">
        <w:rPr>
          <w:b/>
          <w:sz w:val="22"/>
          <w:szCs w:val="22"/>
        </w:rPr>
        <w:t>Protokół dotyczy:</w:t>
      </w:r>
    </w:p>
    <w:p w14:paraId="353CD2CD" w14:textId="60C5CB97" w:rsidR="000C4E14" w:rsidRPr="00C716F6" w:rsidRDefault="00C716F6" w:rsidP="00C716F6">
      <w:pPr>
        <w:jc w:val="both"/>
        <w:rPr>
          <w:sz w:val="22"/>
          <w:szCs w:val="22"/>
        </w:rPr>
      </w:pPr>
      <w:r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</w:rPr>
        <w:instrText xml:space="preserve"> FORMCHECKBOX </w:instrText>
      </w:r>
      <w:r w:rsidR="000761F0">
        <w:rPr>
          <w:b/>
        </w:rPr>
      </w:r>
      <w:r w:rsidR="000761F0">
        <w:rPr>
          <w:b/>
        </w:rPr>
        <w:fldChar w:fldCharType="separate"/>
      </w:r>
      <w:r>
        <w:rPr>
          <w:b/>
        </w:rPr>
        <w:fldChar w:fldCharType="end"/>
      </w:r>
      <w:r w:rsidRPr="00AA160C">
        <w:t xml:space="preserve"> </w:t>
      </w:r>
      <w:r w:rsidR="000C4E14" w:rsidRPr="00C716F6">
        <w:rPr>
          <w:b/>
          <w:sz w:val="22"/>
          <w:szCs w:val="22"/>
        </w:rPr>
        <w:t>zamówienia publicznego</w:t>
      </w:r>
    </w:p>
    <w:p w14:paraId="796FDDF5" w14:textId="3B6C734D" w:rsidR="000C4E14" w:rsidRPr="00C716F6" w:rsidRDefault="00C716F6" w:rsidP="00C716F6">
      <w:pPr>
        <w:jc w:val="both"/>
        <w:rPr>
          <w:sz w:val="22"/>
          <w:szCs w:val="22"/>
        </w:rPr>
      </w:pPr>
      <w:r w:rsidRPr="00AA160C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160C">
        <w:rPr>
          <w:b/>
        </w:rPr>
        <w:instrText xml:space="preserve"> FORMCHECKBOX </w:instrText>
      </w:r>
      <w:r w:rsidR="000761F0">
        <w:rPr>
          <w:b/>
        </w:rPr>
      </w:r>
      <w:r w:rsidR="000761F0">
        <w:rPr>
          <w:b/>
        </w:rPr>
        <w:fldChar w:fldCharType="separate"/>
      </w:r>
      <w:r w:rsidRPr="00AA160C">
        <w:rPr>
          <w:b/>
        </w:rPr>
        <w:fldChar w:fldCharType="end"/>
      </w:r>
      <w:r w:rsidRPr="00AA160C">
        <w:t xml:space="preserve"> </w:t>
      </w:r>
      <w:r w:rsidR="000C4E14" w:rsidRPr="00C716F6">
        <w:rPr>
          <w:b/>
          <w:sz w:val="22"/>
          <w:szCs w:val="22"/>
        </w:rPr>
        <w:t>umowy ramowej</w:t>
      </w:r>
    </w:p>
    <w:p w14:paraId="53A2F7E3" w14:textId="77777777" w:rsidR="000C4E14" w:rsidRPr="00C716F6" w:rsidRDefault="000C4E14">
      <w:pPr>
        <w:jc w:val="both"/>
        <w:rPr>
          <w:b/>
          <w:sz w:val="22"/>
          <w:szCs w:val="22"/>
        </w:rPr>
      </w:pPr>
    </w:p>
    <w:tbl>
      <w:tblPr>
        <w:tblW w:w="932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712"/>
      </w:tblGrid>
      <w:tr w:rsidR="000C4E14" w:rsidRPr="000761F0" w14:paraId="0006D62E" w14:textId="77777777" w:rsidTr="00C716F6">
        <w:trPr>
          <w:trHeight w:val="250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CB148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9EDA0" w14:textId="77777777" w:rsidR="000C4E14" w:rsidRPr="00C716F6" w:rsidRDefault="000C4E14">
            <w:pPr>
              <w:pStyle w:val="Nagwek1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Zamawiający</w:t>
            </w:r>
          </w:p>
          <w:p w14:paraId="0A1DDE22" w14:textId="77777777" w:rsidR="000C4E14" w:rsidRPr="00C716F6" w:rsidRDefault="000C4E14">
            <w:pPr>
              <w:ind w:right="290"/>
              <w:rPr>
                <w:sz w:val="22"/>
                <w:szCs w:val="22"/>
                <w:lang w:eastAsia="pl-PL"/>
              </w:rPr>
            </w:pPr>
          </w:p>
          <w:p w14:paraId="36DF6B02" w14:textId="77777777" w:rsidR="000C4E14" w:rsidRPr="00C716F6" w:rsidRDefault="000C4E14" w:rsidP="00140319">
            <w:pPr>
              <w:ind w:right="29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Pełna nazwa zamawiającego/zamawiających wspólnie przeprowadzających postępowanie, w tym zamawiających z innych państw członkowskich Unii Europejskiej:</w:t>
            </w:r>
          </w:p>
          <w:p w14:paraId="640F71DF" w14:textId="77777777" w:rsidR="00C716F6" w:rsidRPr="00AA160C" w:rsidRDefault="00C716F6" w:rsidP="00C716F6">
            <w:pPr>
              <w:ind w:right="290"/>
              <w:rPr>
                <w:b/>
              </w:rPr>
            </w:pPr>
            <w:r w:rsidRPr="00AA160C">
              <w:rPr>
                <w:b/>
              </w:rPr>
              <w:t>Uniwersytet Technologiczno-Humanistyczny im. Kazimierza Pułaskiego w Radomiu</w:t>
            </w:r>
          </w:p>
          <w:p w14:paraId="3F906AF4" w14:textId="77777777" w:rsidR="00C716F6" w:rsidRPr="00AA160C" w:rsidRDefault="00C716F6" w:rsidP="00C716F6">
            <w:pPr>
              <w:ind w:right="290"/>
              <w:rPr>
                <w:b/>
              </w:rPr>
            </w:pPr>
            <w:r w:rsidRPr="00AA160C">
              <w:rPr>
                <w:b/>
              </w:rPr>
              <w:t>Adres:</w:t>
            </w:r>
          </w:p>
          <w:p w14:paraId="2263DE8C" w14:textId="77777777" w:rsidR="00C716F6" w:rsidRPr="00AA160C" w:rsidRDefault="00C716F6" w:rsidP="00C716F6">
            <w:pPr>
              <w:ind w:right="290"/>
              <w:rPr>
                <w:b/>
              </w:rPr>
            </w:pPr>
            <w:r w:rsidRPr="00AA160C">
              <w:rPr>
                <w:b/>
              </w:rPr>
              <w:t xml:space="preserve">ul. Malczewskiego 29 </w:t>
            </w:r>
          </w:p>
          <w:p w14:paraId="6C5D5468" w14:textId="77777777" w:rsidR="00C716F6" w:rsidRPr="00AA160C" w:rsidRDefault="00C716F6" w:rsidP="00C716F6">
            <w:pPr>
              <w:ind w:right="290"/>
              <w:rPr>
                <w:b/>
              </w:rPr>
            </w:pPr>
            <w:r w:rsidRPr="00AA160C">
              <w:rPr>
                <w:b/>
              </w:rPr>
              <w:t xml:space="preserve">26 -600 Radom </w:t>
            </w:r>
          </w:p>
          <w:p w14:paraId="537C18C9" w14:textId="6487F61E" w:rsidR="00C716F6" w:rsidRPr="00AA160C" w:rsidRDefault="00C716F6" w:rsidP="00C716F6">
            <w:pPr>
              <w:ind w:right="290"/>
              <w:rPr>
                <w:b/>
              </w:rPr>
            </w:pPr>
            <w:r w:rsidRPr="00AA160C">
              <w:rPr>
                <w:b/>
              </w:rPr>
              <w:t>telefon:</w:t>
            </w:r>
            <w:r w:rsidRPr="00AA160C">
              <w:rPr>
                <w:b/>
                <w:i/>
              </w:rPr>
              <w:tab/>
            </w:r>
            <w:r w:rsidRPr="00AA160C">
              <w:rPr>
                <w:b/>
              </w:rPr>
              <w:t>48 </w:t>
            </w:r>
            <w:r w:rsidR="00E1105B">
              <w:rPr>
                <w:b/>
              </w:rPr>
              <w:t>361-73-00, 48 361-73-26, 48 361-</w:t>
            </w:r>
            <w:r w:rsidR="00E1105B" w:rsidRPr="004C68F7">
              <w:rPr>
                <w:b/>
              </w:rPr>
              <w:t>73-90</w:t>
            </w:r>
            <w:r w:rsidRPr="00AA160C">
              <w:rPr>
                <w:b/>
              </w:rPr>
              <w:t xml:space="preserve">   </w:t>
            </w:r>
          </w:p>
          <w:p w14:paraId="23826F46" w14:textId="6C14415A" w:rsidR="000C4E14" w:rsidRPr="00C716F6" w:rsidRDefault="00C716F6" w:rsidP="00C716F6">
            <w:pPr>
              <w:ind w:right="290"/>
              <w:rPr>
                <w:b/>
                <w:lang w:val="en-US"/>
              </w:rPr>
            </w:pPr>
            <w:r w:rsidRPr="00AA160C">
              <w:rPr>
                <w:b/>
                <w:lang w:val="en-US"/>
              </w:rPr>
              <w:t xml:space="preserve">e-mail: </w:t>
            </w:r>
            <w:r w:rsidRPr="00AA160C">
              <w:rPr>
                <w:b/>
                <w:lang w:val="en-US"/>
              </w:rPr>
              <w:tab/>
              <w:t>szp@uthrad.pl</w:t>
            </w:r>
            <w:r w:rsidRPr="00C716F6">
              <w:rPr>
                <w:sz w:val="22"/>
                <w:szCs w:val="22"/>
                <w:lang w:val="en-US"/>
              </w:rPr>
              <w:tab/>
            </w:r>
          </w:p>
        </w:tc>
      </w:tr>
      <w:tr w:rsidR="000C4E14" w:rsidRPr="00C716F6" w14:paraId="4BB0442C" w14:textId="77777777" w:rsidTr="004722CC">
        <w:trPr>
          <w:trHeight w:val="495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34CBF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  <w:lang w:val="de-DE"/>
              </w:rPr>
            </w:pPr>
          </w:p>
          <w:p w14:paraId="13B41169" w14:textId="77777777" w:rsidR="000C4E14" w:rsidRPr="00C716F6" w:rsidRDefault="000C4E14">
            <w:pPr>
              <w:rPr>
                <w:b/>
                <w:sz w:val="22"/>
                <w:szCs w:val="22"/>
                <w:lang w:val="de-DE"/>
              </w:rPr>
            </w:pPr>
          </w:p>
          <w:p w14:paraId="7E0C97F9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442F1974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5DF0437E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655A1622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4C0FFCA1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1C5B8402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7DE3FA31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2E023638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25E6C51B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21247095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0DFFBA75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26A0C211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0041DC6C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79B1D154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35B88944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0376C069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7DC0334A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517C9219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32FD986F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45CD9B83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7BD3CB79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  <w:p w14:paraId="0731EDD3" w14:textId="77777777" w:rsidR="003F7848" w:rsidRPr="00C716F6" w:rsidRDefault="003F7848">
            <w:pPr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7DB6" w14:textId="77777777" w:rsidR="000C4E14" w:rsidRPr="00C716F6" w:rsidRDefault="000C4E14">
            <w:pPr>
              <w:pStyle w:val="Nagwek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 xml:space="preserve">Przedmiot zamówienia </w:t>
            </w:r>
          </w:p>
          <w:p w14:paraId="0372CD89" w14:textId="77265BF9" w:rsidR="004722CC" w:rsidRPr="00C716F6" w:rsidRDefault="004722CC" w:rsidP="006340A9">
            <w:pPr>
              <w:pStyle w:val="Nagwek1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b w:val="0"/>
                <w:sz w:val="22"/>
                <w:szCs w:val="22"/>
                <w:lang w:eastAsia="pl-PL"/>
              </w:rPr>
              <w:t xml:space="preserve">Nazwa przedmiotu zamówienia/umowy ramowej: </w:t>
            </w:r>
            <w:r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eastAsia="pl-PL"/>
              </w:rPr>
              <w:t xml:space="preserve">(podać </w:t>
            </w:r>
            <w:r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nazwę zamówienia/umowy ramowej nadaną przez zamawiającego)</w:t>
            </w:r>
          </w:p>
          <w:p w14:paraId="017DBE01" w14:textId="1E27B5DA" w:rsidR="00E5354A" w:rsidRPr="00EB0A1D" w:rsidRDefault="00F86140" w:rsidP="00E5354A">
            <w:pPr>
              <w:jc w:val="both"/>
              <w:rPr>
                <w:b/>
              </w:rPr>
            </w:pPr>
            <w:r>
              <w:rPr>
                <w:rFonts w:eastAsia="Calibri"/>
                <w:b/>
                <w:lang w:eastAsia="pl-PL"/>
              </w:rPr>
              <w:t xml:space="preserve">Dostawa wraz </w:t>
            </w:r>
            <w:r w:rsidRPr="00FA5192">
              <w:rPr>
                <w:rFonts w:eastAsia="Calibri"/>
                <w:b/>
                <w:lang w:eastAsia="pl-PL"/>
              </w:rPr>
              <w:t>z montażem i uruchomieniem drukarki 3D do druków z proszków metalicznych wraz z osprzętem</w:t>
            </w:r>
          </w:p>
          <w:p w14:paraId="085C74C7" w14:textId="77777777" w:rsidR="004722CC" w:rsidRPr="00C716F6" w:rsidRDefault="004722CC" w:rsidP="004722CC">
            <w:pPr>
              <w:rPr>
                <w:sz w:val="22"/>
                <w:szCs w:val="22"/>
              </w:rPr>
            </w:pPr>
          </w:p>
          <w:p w14:paraId="5DF8AB0A" w14:textId="77777777" w:rsidR="004722CC" w:rsidRPr="00C716F6" w:rsidRDefault="004722CC" w:rsidP="0091558B">
            <w:pPr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Zamawiający udziela zamówienia w częściach, z których każda stanowi przedmiot odrębnego postępowania:</w:t>
            </w:r>
          </w:p>
          <w:p w14:paraId="27C69A0B" w14:textId="2F6E6E4A" w:rsidR="004722CC" w:rsidRPr="00C716F6" w:rsidRDefault="0091558B" w:rsidP="00C716F6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C716F6" w:rsidRPr="00AA160C">
              <w:t xml:space="preserve"> </w:t>
            </w:r>
            <w:r w:rsidR="004722CC" w:rsidRPr="00C716F6">
              <w:rPr>
                <w:sz w:val="22"/>
                <w:szCs w:val="22"/>
              </w:rPr>
              <w:t>nie</w:t>
            </w:r>
          </w:p>
          <w:p w14:paraId="091051B2" w14:textId="25C5CCF3" w:rsidR="004722CC" w:rsidRPr="00C716F6" w:rsidRDefault="00C716F6" w:rsidP="00C716F6">
            <w:pPr>
              <w:jc w:val="both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C716F6">
              <w:t>tak</w:t>
            </w:r>
          </w:p>
          <w:p w14:paraId="521AC7E5" w14:textId="77777777" w:rsidR="004722CC" w:rsidRPr="00C716F6" w:rsidRDefault="004722CC" w:rsidP="004722CC">
            <w:pPr>
              <w:ind w:left="109"/>
              <w:jc w:val="both"/>
              <w:rPr>
                <w:sz w:val="22"/>
                <w:szCs w:val="22"/>
              </w:rPr>
            </w:pPr>
          </w:p>
          <w:p w14:paraId="687378CD" w14:textId="77777777" w:rsidR="004722CC" w:rsidRPr="00C716F6" w:rsidRDefault="004722CC" w:rsidP="0091558B">
            <w:pPr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W ramach postępowania możliwe jest składanie ofert częściowych:</w:t>
            </w:r>
          </w:p>
          <w:p w14:paraId="30EE3DCB" w14:textId="6AFD2924" w:rsidR="004722CC" w:rsidRPr="00C716F6" w:rsidRDefault="00B52423" w:rsidP="00C716F6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C716F6" w:rsidRPr="00AA160C">
              <w:t xml:space="preserve"> </w:t>
            </w:r>
            <w:r w:rsidR="004722CC" w:rsidRPr="00C716F6">
              <w:rPr>
                <w:sz w:val="22"/>
                <w:szCs w:val="22"/>
              </w:rPr>
              <w:t>nie</w:t>
            </w:r>
          </w:p>
          <w:p w14:paraId="3EC56F1C" w14:textId="328C31E8" w:rsidR="004722CC" w:rsidRPr="00C716F6" w:rsidRDefault="00B52423" w:rsidP="00C716F6">
            <w:pPr>
              <w:ind w:right="110"/>
              <w:jc w:val="both"/>
              <w:rPr>
                <w:i/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C716F6" w:rsidRPr="00AA160C">
              <w:t xml:space="preserve"> </w:t>
            </w:r>
            <w:r w:rsidR="004722CC" w:rsidRPr="00C716F6">
              <w:rPr>
                <w:sz w:val="22"/>
                <w:szCs w:val="22"/>
              </w:rPr>
              <w:t xml:space="preserve">tak </w:t>
            </w:r>
            <w:r w:rsidR="004722CC" w:rsidRPr="00C716F6">
              <w:rPr>
                <w:i/>
                <w:sz w:val="22"/>
                <w:szCs w:val="22"/>
              </w:rPr>
              <w:t xml:space="preserve">(w </w:t>
            </w:r>
            <w:r w:rsidR="006816D4" w:rsidRPr="00C716F6">
              <w:rPr>
                <w:i/>
                <w:sz w:val="22"/>
                <w:szCs w:val="22"/>
              </w:rPr>
              <w:t>przypadku odpowiedzi</w:t>
            </w:r>
            <w:r w:rsidR="004722CC" w:rsidRPr="00C716F6">
              <w:rPr>
                <w:i/>
                <w:sz w:val="22"/>
                <w:szCs w:val="22"/>
              </w:rPr>
              <w:t xml:space="preserve"> „tak”, podać nazwę zamówienia/umowy ramowej nadaną przez zamawiającego dla poszczególnych części):</w:t>
            </w:r>
          </w:p>
          <w:p w14:paraId="37446142" w14:textId="77777777" w:rsidR="004722CC" w:rsidRPr="00C716F6" w:rsidRDefault="004722CC" w:rsidP="004722CC">
            <w:pPr>
              <w:pStyle w:val="Akapitzlist"/>
              <w:suppressAutoHyphens w:val="0"/>
              <w:spacing w:line="276" w:lineRule="auto"/>
              <w:ind w:left="1440"/>
              <w:contextualSpacing/>
              <w:jc w:val="both"/>
              <w:rPr>
                <w:b/>
                <w:sz w:val="22"/>
                <w:szCs w:val="22"/>
              </w:rPr>
            </w:pPr>
          </w:p>
          <w:p w14:paraId="555403E2" w14:textId="09D32298" w:rsidR="004722CC" w:rsidRDefault="004722CC" w:rsidP="00C716F6">
            <w:pPr>
              <w:numPr>
                <w:ilvl w:val="0"/>
                <w:numId w:val="38"/>
              </w:numPr>
              <w:tabs>
                <w:tab w:val="clear" w:pos="927"/>
                <w:tab w:val="num" w:pos="251"/>
              </w:tabs>
              <w:ind w:right="110" w:hanging="927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nazwa przedmiotu zamówienia </w:t>
            </w:r>
            <w:r w:rsidRPr="00C716F6">
              <w:rPr>
                <w:sz w:val="22"/>
                <w:szCs w:val="22"/>
                <w:lang w:eastAsia="pl-PL"/>
              </w:rPr>
              <w:t>–</w:t>
            </w:r>
            <w:r w:rsidRPr="00C716F6">
              <w:rPr>
                <w:sz w:val="22"/>
                <w:szCs w:val="22"/>
              </w:rPr>
              <w:t xml:space="preserve">  </w:t>
            </w:r>
            <w:r w:rsidR="00C5769C">
              <w:rPr>
                <w:sz w:val="22"/>
                <w:szCs w:val="22"/>
              </w:rPr>
              <w:t>………………………………………………………..</w:t>
            </w:r>
          </w:p>
          <w:p w14:paraId="1325C5F4" w14:textId="4D018EF5" w:rsidR="004722CC" w:rsidRDefault="004722CC" w:rsidP="00C716F6">
            <w:pPr>
              <w:numPr>
                <w:ilvl w:val="0"/>
                <w:numId w:val="38"/>
              </w:numPr>
              <w:tabs>
                <w:tab w:val="clear" w:pos="927"/>
                <w:tab w:val="num" w:pos="251"/>
              </w:tabs>
              <w:ind w:right="110" w:hanging="927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nazwa przedmiotu zamówienia </w:t>
            </w:r>
            <w:r w:rsidRPr="00C716F6">
              <w:rPr>
                <w:sz w:val="22"/>
                <w:szCs w:val="22"/>
              </w:rPr>
              <w:softHyphen/>
            </w:r>
            <w:r w:rsidRPr="00C716F6">
              <w:rPr>
                <w:sz w:val="22"/>
                <w:szCs w:val="22"/>
                <w:lang w:eastAsia="pl-PL"/>
              </w:rPr>
              <w:t>–</w:t>
            </w:r>
            <w:r w:rsidRPr="00C716F6">
              <w:rPr>
                <w:sz w:val="22"/>
                <w:szCs w:val="22"/>
              </w:rPr>
              <w:t xml:space="preserve"> </w:t>
            </w:r>
            <w:r w:rsidR="00F57A87" w:rsidRPr="00C716F6">
              <w:rPr>
                <w:sz w:val="22"/>
                <w:szCs w:val="22"/>
              </w:rPr>
              <w:t xml:space="preserve"> </w:t>
            </w:r>
            <w:r w:rsidR="00C5769C">
              <w:rPr>
                <w:sz w:val="22"/>
                <w:szCs w:val="22"/>
              </w:rPr>
              <w:t>………………………………………………………..</w:t>
            </w:r>
          </w:p>
          <w:p w14:paraId="2C9A7E01" w14:textId="77777777" w:rsidR="000C4E14" w:rsidRDefault="0091558B" w:rsidP="00C5769C">
            <w:pPr>
              <w:numPr>
                <w:ilvl w:val="0"/>
                <w:numId w:val="38"/>
              </w:numPr>
              <w:tabs>
                <w:tab w:val="clear" w:pos="927"/>
                <w:tab w:val="num" w:pos="251"/>
              </w:tabs>
              <w:ind w:right="110" w:hanging="927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nazwa przedmiotu zamówienia </w:t>
            </w:r>
            <w:r w:rsidRPr="00C716F6">
              <w:rPr>
                <w:sz w:val="22"/>
                <w:szCs w:val="22"/>
              </w:rPr>
              <w:softHyphen/>
            </w:r>
            <w:r w:rsidRPr="00C716F6">
              <w:rPr>
                <w:sz w:val="22"/>
                <w:szCs w:val="22"/>
                <w:lang w:eastAsia="pl-PL"/>
              </w:rPr>
              <w:t>–</w:t>
            </w:r>
            <w:r w:rsidRPr="00C716F6">
              <w:rPr>
                <w:sz w:val="22"/>
                <w:szCs w:val="22"/>
              </w:rPr>
              <w:t xml:space="preserve">  </w:t>
            </w:r>
            <w:r w:rsidR="00C5769C">
              <w:rPr>
                <w:sz w:val="22"/>
                <w:szCs w:val="22"/>
              </w:rPr>
              <w:t>………………………………………………………..</w:t>
            </w:r>
          </w:p>
          <w:p w14:paraId="71491FC5" w14:textId="77777777" w:rsidR="00DA0ACF" w:rsidRDefault="00DA0ACF" w:rsidP="00C5769C">
            <w:pPr>
              <w:numPr>
                <w:ilvl w:val="0"/>
                <w:numId w:val="38"/>
              </w:numPr>
              <w:tabs>
                <w:tab w:val="clear" w:pos="927"/>
                <w:tab w:val="num" w:pos="251"/>
              </w:tabs>
              <w:ind w:right="110" w:hanging="927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nazwa przedmiotu zamówienia </w:t>
            </w:r>
            <w:r w:rsidRPr="00C716F6">
              <w:rPr>
                <w:sz w:val="22"/>
                <w:szCs w:val="22"/>
              </w:rPr>
              <w:softHyphen/>
            </w:r>
            <w:r w:rsidRPr="00C716F6">
              <w:rPr>
                <w:sz w:val="22"/>
                <w:szCs w:val="22"/>
                <w:lang w:eastAsia="pl-PL"/>
              </w:rPr>
              <w:t>–</w:t>
            </w:r>
            <w:r w:rsidRPr="00C716F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………………………………………………………..</w:t>
            </w:r>
          </w:p>
          <w:p w14:paraId="1073F5FA" w14:textId="1D54B9A3" w:rsidR="00DA0ACF" w:rsidRPr="00B52423" w:rsidRDefault="00DA0ACF" w:rsidP="00C5769C">
            <w:pPr>
              <w:numPr>
                <w:ilvl w:val="0"/>
                <w:numId w:val="38"/>
              </w:numPr>
              <w:tabs>
                <w:tab w:val="clear" w:pos="927"/>
                <w:tab w:val="num" w:pos="251"/>
              </w:tabs>
              <w:ind w:right="110" w:hanging="927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nazwa przedmiotu zamówienia </w:t>
            </w:r>
            <w:r w:rsidRPr="00C716F6">
              <w:rPr>
                <w:sz w:val="22"/>
                <w:szCs w:val="22"/>
              </w:rPr>
              <w:softHyphen/>
            </w:r>
            <w:r w:rsidRPr="00C716F6">
              <w:rPr>
                <w:sz w:val="22"/>
                <w:szCs w:val="22"/>
                <w:lang w:eastAsia="pl-PL"/>
              </w:rPr>
              <w:t>–</w:t>
            </w:r>
            <w:r w:rsidRPr="00C716F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………………………………………………………..</w:t>
            </w:r>
          </w:p>
        </w:tc>
      </w:tr>
      <w:tr w:rsidR="003F7848" w:rsidRPr="00C716F6" w14:paraId="43CBB931" w14:textId="77777777" w:rsidTr="00320787">
        <w:trPr>
          <w:trHeight w:val="622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42958" w14:textId="77777777" w:rsidR="003F7848" w:rsidRPr="00C716F6" w:rsidRDefault="003F7848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2FB40" w14:textId="77777777" w:rsidR="003F7848" w:rsidRPr="00C716F6" w:rsidRDefault="003F7848" w:rsidP="00140319">
            <w:pPr>
              <w:pStyle w:val="Nagwek1"/>
              <w:ind w:left="443" w:hanging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 xml:space="preserve">Wartość </w:t>
            </w:r>
            <w:r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>(można wypełnić po otwarciu ofert)</w:t>
            </w:r>
          </w:p>
          <w:p w14:paraId="790D7766" w14:textId="36282B97" w:rsidR="003F7848" w:rsidRPr="00C716F6" w:rsidRDefault="0069329B" w:rsidP="00C716F6">
            <w:pPr>
              <w:pStyle w:val="Nagwek1"/>
              <w:numPr>
                <w:ilvl w:val="0"/>
                <w:numId w:val="0"/>
              </w:numPr>
              <w:tabs>
                <w:tab w:val="left" w:pos="67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r w:rsidR="00C716F6" w:rsidRPr="00AA160C">
              <w:t xml:space="preserve"> </w:t>
            </w:r>
            <w:r w:rsidR="008D6CCE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zamówienia</w:t>
            </w:r>
            <w:r w:rsidR="00C81E6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</w:t>
            </w:r>
            <w:r w:rsidR="00A03DF9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1 382 113,82</w:t>
            </w:r>
            <w:r w:rsidR="00517381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</w:t>
            </w:r>
            <w:r w:rsidR="008D6CCE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zł,</w:t>
            </w:r>
            <w:r w:rsidR="00517381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co</w:t>
            </w:r>
            <w:r w:rsidR="005B1CD0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stanowi równowartość 310 336,32 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euro  </w:t>
            </w:r>
          </w:p>
          <w:p w14:paraId="14AA8A41" w14:textId="0900DE4B" w:rsidR="003F7848" w:rsidRPr="00C716F6" w:rsidRDefault="0069329B" w:rsidP="00C716F6">
            <w:pPr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C716F6" w:rsidRPr="00AA160C">
              <w:t xml:space="preserve"> </w:t>
            </w:r>
            <w:r w:rsidR="003F7848" w:rsidRPr="00C716F6">
              <w:rPr>
                <w:sz w:val="22"/>
                <w:szCs w:val="22"/>
              </w:rPr>
              <w:t>zamówień</w:t>
            </w:r>
            <w:r w:rsidR="003F7848" w:rsidRPr="00C716F6">
              <w:rPr>
                <w:i/>
                <w:sz w:val="22"/>
                <w:szCs w:val="22"/>
              </w:rPr>
              <w:t xml:space="preserve"> (w przypadku dopuszczenia możliwości składania ofert częściowych) </w:t>
            </w:r>
            <w:r w:rsidR="003F7848" w:rsidRPr="00C716F6">
              <w:rPr>
                <w:sz w:val="22"/>
                <w:szCs w:val="22"/>
              </w:rPr>
              <w:t>z podziałem na części:</w:t>
            </w:r>
          </w:p>
          <w:p w14:paraId="6D869F60" w14:textId="6B9CD286" w:rsidR="003F7848" w:rsidRPr="00C716F6" w:rsidRDefault="00660CF1" w:rsidP="00C12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</w:t>
            </w:r>
            <w:r w:rsidR="00C35319" w:rsidRPr="00C716F6">
              <w:rPr>
                <w:sz w:val="22"/>
                <w:szCs w:val="22"/>
              </w:rPr>
              <w:t>zł</w:t>
            </w:r>
            <w:r w:rsidR="00C12B5D">
              <w:rPr>
                <w:sz w:val="22"/>
                <w:szCs w:val="22"/>
              </w:rPr>
              <w:t xml:space="preserve">, co stanowi równowartość </w:t>
            </w:r>
            <w:r>
              <w:rPr>
                <w:sz w:val="22"/>
                <w:szCs w:val="22"/>
              </w:rPr>
              <w:t>…………………</w:t>
            </w:r>
            <w:r w:rsidR="003F7848" w:rsidRPr="00C716F6">
              <w:rPr>
                <w:sz w:val="22"/>
                <w:szCs w:val="22"/>
              </w:rPr>
              <w:t>euro</w:t>
            </w:r>
          </w:p>
          <w:p w14:paraId="702AE794" w14:textId="77777777" w:rsidR="00660CF1" w:rsidRPr="00C716F6" w:rsidRDefault="00660CF1" w:rsidP="00660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</w:t>
            </w:r>
            <w:r w:rsidRPr="00C716F6">
              <w:rPr>
                <w:sz w:val="22"/>
                <w:szCs w:val="22"/>
              </w:rPr>
              <w:t>zł</w:t>
            </w:r>
            <w:r>
              <w:rPr>
                <w:sz w:val="22"/>
                <w:szCs w:val="22"/>
              </w:rPr>
              <w:t>, co stanowi równowartość …………………</w:t>
            </w:r>
            <w:r w:rsidRPr="00C716F6">
              <w:rPr>
                <w:sz w:val="22"/>
                <w:szCs w:val="22"/>
              </w:rPr>
              <w:t>euro</w:t>
            </w:r>
          </w:p>
          <w:p w14:paraId="5B9ED0E4" w14:textId="6E54112C" w:rsidR="00C12B5D" w:rsidRPr="00C716F6" w:rsidRDefault="00660CF1" w:rsidP="00C12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</w:t>
            </w:r>
            <w:r w:rsidRPr="00C716F6">
              <w:rPr>
                <w:sz w:val="22"/>
                <w:szCs w:val="22"/>
              </w:rPr>
              <w:t>zł</w:t>
            </w:r>
            <w:r>
              <w:rPr>
                <w:sz w:val="22"/>
                <w:szCs w:val="22"/>
              </w:rPr>
              <w:t>, co stanowi równowartość …………………</w:t>
            </w:r>
            <w:r w:rsidR="00C12B5D">
              <w:rPr>
                <w:sz w:val="22"/>
                <w:szCs w:val="22"/>
              </w:rPr>
              <w:t>euro</w:t>
            </w:r>
          </w:p>
          <w:p w14:paraId="625771C5" w14:textId="351A4F90" w:rsidR="003F7848" w:rsidRPr="00C716F6" w:rsidRDefault="00C716F6" w:rsidP="00C716F6">
            <w:pPr>
              <w:pStyle w:val="Nagwek1"/>
              <w:numPr>
                <w:ilvl w:val="0"/>
                <w:numId w:val="0"/>
              </w:numPr>
              <w:tabs>
                <w:tab w:val="left" w:pos="393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160C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 w:rsidRPr="00AA160C">
              <w:rPr>
                <w:b w:val="0"/>
              </w:rPr>
              <w:fldChar w:fldCharType="end"/>
            </w:r>
            <w:r w:rsidRPr="00AA160C">
              <w:t xml:space="preserve"> 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zamówień, których zamawiający zamierza udzielić w okresie obowiązywania umowy ramowej,</w:t>
            </w:r>
          </w:p>
          <w:p w14:paraId="4FB4825C" w14:textId="77777777" w:rsidR="003F7848" w:rsidRPr="00C716F6" w:rsidRDefault="003F7848" w:rsidP="00517381">
            <w:pPr>
              <w:pStyle w:val="Nagwek1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została ustalona na kwotę ........................... zł, co stanowi równowartość ........................... euro,</w:t>
            </w:r>
          </w:p>
          <w:p w14:paraId="5AF9DD8F" w14:textId="6967D307" w:rsidR="003F7848" w:rsidRPr="00C716F6" w:rsidRDefault="00C716F6" w:rsidP="00C716F6">
            <w:pPr>
              <w:pStyle w:val="Nagwek1"/>
              <w:numPr>
                <w:ilvl w:val="0"/>
                <w:numId w:val="0"/>
              </w:numPr>
              <w:tabs>
                <w:tab w:val="left" w:pos="67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160C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 w:rsidRPr="00AA160C">
              <w:rPr>
                <w:b w:val="0"/>
              </w:rPr>
              <w:fldChar w:fldCharType="end"/>
            </w:r>
            <w:r w:rsidRPr="00AA160C">
              <w:t xml:space="preserve"> 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w tym wartość przewidywanych zamówień, o których m</w:t>
            </w:r>
            <w:r w:rsidR="00946BCE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owa </w:t>
            </w:r>
            <w:r w:rsidR="00C35319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odpowiednio </w:t>
            </w:r>
            <w:r w:rsidR="00946BCE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w art. 214 ust. 1 pkt 7 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oraz w art. 388 pkt 2 lit. c ustawy z dnia 11 września 2019 r. – Prawo zamówień publicznych, dalej „ustawa”, została ustalona na kwotę ..........................</w:t>
            </w:r>
            <w:r w:rsidR="00F9548E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zł, co stanowi równowartość .....................</w:t>
            </w:r>
            <w:r w:rsidR="00F9548E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......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euro,</w:t>
            </w:r>
          </w:p>
          <w:p w14:paraId="3EB5A47F" w14:textId="4F17A12A" w:rsidR="003F7848" w:rsidRPr="00C716F6" w:rsidRDefault="00C716F6" w:rsidP="00C716F6">
            <w:pPr>
              <w:pStyle w:val="Nagwek1"/>
              <w:numPr>
                <w:ilvl w:val="0"/>
                <w:numId w:val="0"/>
              </w:numPr>
              <w:tabs>
                <w:tab w:val="left" w:pos="67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160C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 w:rsidRPr="00AA160C">
              <w:rPr>
                <w:b w:val="0"/>
              </w:rPr>
              <w:fldChar w:fldCharType="end"/>
            </w:r>
            <w:r w:rsidRPr="00AA160C">
              <w:t xml:space="preserve"> 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zamówienia udzielanego jako część zamówienia o wartości ………</w:t>
            </w:r>
            <w:r w:rsidR="00C35319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……. zł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co stanowiło równowartość ………….. euro, wartość aktualnie udzielanego zamówienia częściowego (</w:t>
            </w:r>
            <w:r w:rsidR="003F7848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>którego dotyczy obecne postępowanie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)</w:t>
            </w:r>
            <w:r w:rsidR="008D6CCE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………………….. zł, co stanowi równowartość ………….. euro </w:t>
            </w:r>
          </w:p>
          <w:p w14:paraId="5974650A" w14:textId="77777777" w:rsidR="003F7848" w:rsidRPr="00C716F6" w:rsidRDefault="003F7848" w:rsidP="00946BCE">
            <w:pPr>
              <w:tabs>
                <w:tab w:val="left" w:pos="393"/>
              </w:tabs>
              <w:ind w:hanging="327"/>
              <w:jc w:val="both"/>
              <w:rPr>
                <w:b/>
                <w:sz w:val="22"/>
                <w:szCs w:val="22"/>
                <w:lang w:eastAsia="pl-PL"/>
              </w:rPr>
            </w:pPr>
          </w:p>
          <w:p w14:paraId="615526B8" w14:textId="34CC5FB8" w:rsidR="003F7848" w:rsidRPr="00C716F6" w:rsidRDefault="003F7848" w:rsidP="003D0706">
            <w:pPr>
              <w:pStyle w:val="Nagwek1"/>
              <w:numPr>
                <w:ilvl w:val="0"/>
                <w:numId w:val="0"/>
              </w:numPr>
              <w:ind w:right="110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Wartość zamówienia została us</w:t>
            </w:r>
            <w:r w:rsidR="00A03DF9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talona w dniu 15.03.2023</w:t>
            </w:r>
            <w:r w:rsidR="003D070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</w:t>
            </w:r>
            <w:r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r. na podstawie</w:t>
            </w:r>
            <w:r w:rsidR="003D070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rozeznania rynku krajowego</w:t>
            </w:r>
            <w:r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 xml:space="preserve"> </w:t>
            </w:r>
            <w:r w:rsid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 xml:space="preserve">(wskazać </w:t>
            </w:r>
            <w:r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 xml:space="preserve">odpowiedni dokument, np. planowane koszty, kosztorys inwestorski, program funkcjonalno-użytkowy) </w:t>
            </w:r>
          </w:p>
          <w:p w14:paraId="1D4E0BA9" w14:textId="77777777" w:rsidR="00946BCE" w:rsidRPr="00C716F6" w:rsidRDefault="00946BCE" w:rsidP="00C716F6">
            <w:pPr>
              <w:pStyle w:val="Nagwek1"/>
              <w:ind w:left="443" w:right="110" w:hanging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221468" w14:textId="77777777" w:rsidR="003F7848" w:rsidRPr="00C716F6" w:rsidRDefault="003F7848" w:rsidP="003F7848">
            <w:pPr>
              <w:pStyle w:val="Nagwek1"/>
              <w:ind w:left="443" w:right="110" w:hanging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Zamówienie jest współfinansowane ze środków Unii Europejskiej: </w:t>
            </w:r>
          </w:p>
          <w:p w14:paraId="7475B497" w14:textId="63AB40F3" w:rsidR="003F7848" w:rsidRPr="00C716F6" w:rsidRDefault="00B52423" w:rsidP="00C716F6">
            <w:pPr>
              <w:pStyle w:val="Nagwek1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r w:rsidR="00C716F6" w:rsidRPr="00AA160C">
              <w:t xml:space="preserve"> </w:t>
            </w:r>
            <w:r w:rsidR="003F7848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nie </w:t>
            </w:r>
          </w:p>
          <w:p w14:paraId="7F824631" w14:textId="26F1ED6E" w:rsidR="003F7848" w:rsidRPr="00320787" w:rsidRDefault="00320787" w:rsidP="00320787">
            <w:pPr>
              <w:pStyle w:val="Nagwek1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r w:rsidR="00C716F6" w:rsidRPr="00AA160C">
              <w:t xml:space="preserve"> </w:t>
            </w:r>
            <w:r w:rsidR="00DD7CFA" w:rsidRPr="00C716F6"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tak, w ramach </w:t>
            </w:r>
            <w:r w:rsidR="00DD7CFA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(wskazać projekt/program)</w:t>
            </w:r>
            <w:r w:rsidR="00DD7CFA" w:rsidRPr="00C716F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2423">
              <w:rPr>
                <w:rFonts w:ascii="Times New Roman" w:hAnsi="Times New Roman" w:cs="Times New Roman"/>
                <w:b w:val="0"/>
                <w:sz w:val="22"/>
                <w:szCs w:val="22"/>
                <w:lang w:val="pl-PL"/>
              </w:rPr>
              <w:t>…………………………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pl-PL"/>
              </w:rPr>
              <w:t>………………………….</w:t>
            </w:r>
          </w:p>
        </w:tc>
      </w:tr>
      <w:tr w:rsidR="000C4E14" w:rsidRPr="00C716F6" w14:paraId="78D8CBDC" w14:textId="77777777" w:rsidTr="004264F3">
        <w:trPr>
          <w:trHeight w:val="366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C5C26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8055C" w14:textId="77777777" w:rsidR="000C4E14" w:rsidRPr="00C716F6" w:rsidRDefault="006B06CA">
            <w:pPr>
              <w:pStyle w:val="Nagwek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Wstępne konsultacje rynkowe</w:t>
            </w:r>
            <w:r w:rsidR="002F60B2"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 xml:space="preserve">/wcześniejsze zaangażowanie wykonawcy </w:t>
            </w:r>
          </w:p>
          <w:p w14:paraId="61914028" w14:textId="77777777" w:rsidR="000C4E14" w:rsidRPr="00C716F6" w:rsidRDefault="000C4E14">
            <w:pPr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Przeprowadzono </w:t>
            </w:r>
            <w:r w:rsidRPr="00C716F6">
              <w:rPr>
                <w:rFonts w:eastAsia="Times"/>
                <w:sz w:val="22"/>
                <w:szCs w:val="22"/>
              </w:rPr>
              <w:t>wstępne konsultacje rynkowe</w:t>
            </w:r>
            <w:r w:rsidRPr="00C716F6">
              <w:rPr>
                <w:sz w:val="22"/>
                <w:szCs w:val="22"/>
              </w:rPr>
              <w:t>, o których mowa w art. 84</w:t>
            </w:r>
            <w:r w:rsidRPr="00C716F6">
              <w:rPr>
                <w:b/>
                <w:sz w:val="22"/>
                <w:szCs w:val="22"/>
                <w:lang w:val="x-none"/>
              </w:rPr>
              <w:t xml:space="preserve"> </w:t>
            </w:r>
            <w:r w:rsidRPr="00C716F6">
              <w:rPr>
                <w:sz w:val="22"/>
                <w:szCs w:val="22"/>
              </w:rPr>
              <w:t>ustawy:</w:t>
            </w:r>
          </w:p>
          <w:p w14:paraId="1C5722B6" w14:textId="447FAE29" w:rsidR="000C4E14" w:rsidRPr="00C716F6" w:rsidRDefault="004264F3" w:rsidP="00C716F6">
            <w:pPr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C716F6" w:rsidRPr="00AA160C">
              <w:t xml:space="preserve"> </w:t>
            </w:r>
            <w:r w:rsidR="000C4E14" w:rsidRPr="00C716F6">
              <w:rPr>
                <w:sz w:val="22"/>
                <w:szCs w:val="22"/>
              </w:rPr>
              <w:t>nie</w:t>
            </w:r>
          </w:p>
          <w:p w14:paraId="55DB7456" w14:textId="6B07B01E" w:rsidR="000C4E14" w:rsidRPr="00C716F6" w:rsidRDefault="00C716F6" w:rsidP="00C716F6">
            <w:pPr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 w:rsidRPr="00AA160C">
              <w:t xml:space="preserve"> </w:t>
            </w:r>
            <w:r>
              <w:t>t</w:t>
            </w:r>
            <w:r w:rsidR="000C4E14" w:rsidRPr="00C716F6">
              <w:rPr>
                <w:sz w:val="22"/>
                <w:szCs w:val="22"/>
              </w:rPr>
              <w:t>ak (</w:t>
            </w:r>
            <w:r w:rsidR="000C4E14" w:rsidRPr="00C716F6">
              <w:rPr>
                <w:i/>
                <w:sz w:val="22"/>
                <w:szCs w:val="22"/>
              </w:rPr>
              <w:t xml:space="preserve">wypełnić poniżej w przypadku zaznaczenia odpowiedzi </w:t>
            </w:r>
            <w:r w:rsidR="008D6CCE" w:rsidRPr="00C716F6">
              <w:rPr>
                <w:i/>
                <w:sz w:val="22"/>
                <w:szCs w:val="22"/>
              </w:rPr>
              <w:t>„</w:t>
            </w:r>
            <w:r w:rsidR="000C4E14" w:rsidRPr="00C716F6">
              <w:rPr>
                <w:i/>
                <w:sz w:val="22"/>
                <w:szCs w:val="22"/>
              </w:rPr>
              <w:t>tak</w:t>
            </w:r>
            <w:r w:rsidR="008D6CCE" w:rsidRPr="00C716F6">
              <w:rPr>
                <w:i/>
                <w:sz w:val="22"/>
                <w:szCs w:val="22"/>
              </w:rPr>
              <w:t>”</w:t>
            </w:r>
            <w:r w:rsidR="000C4E14" w:rsidRPr="00C716F6">
              <w:rPr>
                <w:i/>
                <w:sz w:val="22"/>
                <w:szCs w:val="22"/>
              </w:rPr>
              <w:t>)</w:t>
            </w:r>
          </w:p>
          <w:p w14:paraId="405B2970" w14:textId="77777777" w:rsidR="000C4E14" w:rsidRPr="00C716F6" w:rsidRDefault="000C4E14">
            <w:pPr>
              <w:rPr>
                <w:i/>
                <w:sz w:val="22"/>
                <w:szCs w:val="22"/>
              </w:rPr>
            </w:pPr>
          </w:p>
          <w:p w14:paraId="0451862F" w14:textId="77777777" w:rsidR="000C4E14" w:rsidRPr="00C716F6" w:rsidRDefault="000C4E14">
            <w:pPr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Wskazać podmioty, które uczestniczyły we wstępnych konsultacjach rynkowych:</w:t>
            </w:r>
          </w:p>
          <w:p w14:paraId="46955A0B" w14:textId="77777777" w:rsidR="000C4E14" w:rsidRPr="00C716F6" w:rsidRDefault="000C4E14">
            <w:pPr>
              <w:rPr>
                <w:sz w:val="22"/>
                <w:szCs w:val="22"/>
              </w:rPr>
            </w:pPr>
            <w:r w:rsidRPr="00C716F6">
              <w:rPr>
                <w:rFonts w:eastAsia="Arial"/>
                <w:sz w:val="22"/>
                <w:szCs w:val="22"/>
              </w:rPr>
              <w:t xml:space="preserve">           </w:t>
            </w:r>
            <w:r w:rsidRPr="00C716F6">
              <w:rPr>
                <w:sz w:val="22"/>
                <w:szCs w:val="22"/>
              </w:rPr>
              <w:t>1) ………………………..;</w:t>
            </w:r>
          </w:p>
          <w:p w14:paraId="6AAC2ED6" w14:textId="77777777" w:rsidR="000C4E14" w:rsidRDefault="000C4E14">
            <w:pPr>
              <w:rPr>
                <w:sz w:val="22"/>
                <w:szCs w:val="22"/>
              </w:rPr>
            </w:pPr>
            <w:r w:rsidRPr="00C716F6">
              <w:rPr>
                <w:rFonts w:eastAsia="Arial"/>
                <w:sz w:val="22"/>
                <w:szCs w:val="22"/>
              </w:rPr>
              <w:t xml:space="preserve">           </w:t>
            </w:r>
            <w:r w:rsidRPr="00C716F6">
              <w:rPr>
                <w:sz w:val="22"/>
                <w:szCs w:val="22"/>
              </w:rPr>
              <w:t>2) ………………………..;</w:t>
            </w:r>
          </w:p>
          <w:p w14:paraId="7C96AD53" w14:textId="356266BE" w:rsidR="000F0F3B" w:rsidRPr="00C716F6" w:rsidRDefault="000F0F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3</w:t>
            </w:r>
            <w:r w:rsidRPr="00C716F6">
              <w:rPr>
                <w:sz w:val="22"/>
                <w:szCs w:val="22"/>
              </w:rPr>
              <w:t>) ………………………..;</w:t>
            </w:r>
          </w:p>
          <w:p w14:paraId="09EEDCAC" w14:textId="20FC4D16" w:rsidR="000C4E14" w:rsidRPr="00C716F6" w:rsidRDefault="000C4E14" w:rsidP="00F44F6F">
            <w:pPr>
              <w:rPr>
                <w:sz w:val="22"/>
                <w:szCs w:val="22"/>
              </w:rPr>
            </w:pPr>
          </w:p>
          <w:p w14:paraId="2B9471A7" w14:textId="4A75D80E" w:rsidR="000C4E14" w:rsidRPr="00C716F6" w:rsidRDefault="000C4E14" w:rsidP="004264F3">
            <w:pPr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Wskazać środki mające na celu zapobieżeniu z</w:t>
            </w:r>
            <w:r w:rsidR="00A145F2" w:rsidRPr="00C716F6">
              <w:rPr>
                <w:sz w:val="22"/>
                <w:szCs w:val="22"/>
              </w:rPr>
              <w:t>akłócenia uczciwej konkurencji</w:t>
            </w:r>
            <w:r w:rsidR="002F60B2" w:rsidRPr="00C716F6">
              <w:rPr>
                <w:sz w:val="22"/>
                <w:szCs w:val="22"/>
              </w:rPr>
              <w:t xml:space="preserve"> w przypadku, o którym</w:t>
            </w:r>
            <w:r w:rsidR="00576A46" w:rsidRPr="00C716F6">
              <w:rPr>
                <w:sz w:val="22"/>
                <w:szCs w:val="22"/>
              </w:rPr>
              <w:t xml:space="preserve"> </w:t>
            </w:r>
            <w:r w:rsidR="002F60B2" w:rsidRPr="00C716F6">
              <w:rPr>
                <w:sz w:val="22"/>
                <w:szCs w:val="22"/>
              </w:rPr>
              <w:t>mowa w art. 85 ust. 1 ustawy</w:t>
            </w:r>
            <w:r w:rsidR="008918EF">
              <w:rPr>
                <w:sz w:val="22"/>
                <w:szCs w:val="22"/>
              </w:rPr>
              <w:t>:</w:t>
            </w:r>
          </w:p>
        </w:tc>
      </w:tr>
      <w:tr w:rsidR="000C4E14" w:rsidRPr="00C716F6" w14:paraId="0903C4E5" w14:textId="77777777" w:rsidTr="00EE3737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1BFF8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E491D" w14:textId="77777777" w:rsidR="000C4E14" w:rsidRPr="00C716F6" w:rsidRDefault="000C4E14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Osoby wykonujące czynności związane z przeprowadzeniem postępowania</w:t>
            </w:r>
            <w:r w:rsidR="00C523BC" w:rsidRPr="00C716F6">
              <w:rPr>
                <w:b/>
                <w:sz w:val="22"/>
                <w:szCs w:val="22"/>
              </w:rPr>
              <w:t xml:space="preserve"> lub osoby mogące wpłynąć na wynik postępowania, w tym osoby wykonujące czynności związane z przygotowaniem postępowania</w:t>
            </w:r>
          </w:p>
          <w:p w14:paraId="3D47A3F8" w14:textId="77777777" w:rsidR="000C4E14" w:rsidRPr="00C716F6" w:rsidRDefault="000C4E14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i/>
                <w:sz w:val="22"/>
                <w:szCs w:val="22"/>
              </w:rPr>
              <w:t xml:space="preserve">(jeżeli czynności </w:t>
            </w:r>
            <w:r w:rsidR="00C523BC" w:rsidRPr="00C716F6">
              <w:rPr>
                <w:i/>
                <w:sz w:val="22"/>
                <w:szCs w:val="22"/>
              </w:rPr>
              <w:t>związane z przeprowadzeniem postępowania lub</w:t>
            </w:r>
            <w:r w:rsidR="00062B47" w:rsidRPr="00C716F6">
              <w:rPr>
                <w:i/>
                <w:sz w:val="22"/>
                <w:szCs w:val="22"/>
              </w:rPr>
              <w:t xml:space="preserve"> </w:t>
            </w:r>
            <w:r w:rsidRPr="00C716F6">
              <w:rPr>
                <w:i/>
                <w:sz w:val="22"/>
                <w:szCs w:val="22"/>
              </w:rPr>
              <w:t xml:space="preserve">czynności związane z przygotowaniem postępowania zostały powierzone osobie trzeciej lub jednemu z zamawiających wspólnie udzielających zamówienia – oprócz imion i nazwisk osób faktycznie wykonujących czynności należy również podać nazwę (firmę) albo imię i nazwisko osoby trzeciej lub nazwę zamawiającego, jeżeli osoby wykonujące czynności w postępowaniu reprezentują zamawiających innych niż wskazany jako prowadzący postępowanie) </w:t>
            </w:r>
          </w:p>
          <w:p w14:paraId="006A310C" w14:textId="77777777" w:rsidR="000C4E14" w:rsidRDefault="000C4E14">
            <w:pPr>
              <w:ind w:right="110"/>
              <w:rPr>
                <w:i/>
                <w:sz w:val="22"/>
                <w:szCs w:val="22"/>
              </w:rPr>
            </w:pPr>
          </w:p>
          <w:p w14:paraId="2552FF69" w14:textId="77777777" w:rsidR="00F41861" w:rsidRDefault="00F41861">
            <w:pPr>
              <w:ind w:right="110"/>
              <w:rPr>
                <w:i/>
                <w:sz w:val="22"/>
                <w:szCs w:val="22"/>
              </w:rPr>
            </w:pPr>
          </w:p>
          <w:p w14:paraId="1C3B308C" w14:textId="77777777" w:rsidR="0061780E" w:rsidRDefault="0061780E">
            <w:pPr>
              <w:ind w:right="110"/>
              <w:rPr>
                <w:i/>
                <w:sz w:val="22"/>
                <w:szCs w:val="22"/>
              </w:rPr>
            </w:pPr>
          </w:p>
          <w:p w14:paraId="2731DB68" w14:textId="77777777" w:rsidR="00C12C2B" w:rsidRDefault="00C12C2B">
            <w:pPr>
              <w:ind w:right="110"/>
              <w:rPr>
                <w:i/>
                <w:sz w:val="22"/>
                <w:szCs w:val="22"/>
              </w:rPr>
            </w:pPr>
          </w:p>
          <w:p w14:paraId="3EBAEEA9" w14:textId="77777777" w:rsidR="00C12C2B" w:rsidRPr="00C716F6" w:rsidRDefault="00C12C2B">
            <w:pPr>
              <w:ind w:right="110"/>
              <w:rPr>
                <w:i/>
                <w:sz w:val="22"/>
                <w:szCs w:val="22"/>
              </w:rPr>
            </w:pPr>
          </w:p>
          <w:p w14:paraId="04E84592" w14:textId="77777777" w:rsidR="000C4E14" w:rsidRPr="00C716F6" w:rsidRDefault="000C4E14" w:rsidP="006209B1">
            <w:pPr>
              <w:numPr>
                <w:ilvl w:val="0"/>
                <w:numId w:val="4"/>
              </w:numPr>
              <w:tabs>
                <w:tab w:val="left" w:pos="263"/>
              </w:tabs>
              <w:ind w:left="263" w:right="110" w:hanging="263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lastRenderedPageBreak/>
              <w:t xml:space="preserve">Osoby wykonujące czynności </w:t>
            </w:r>
            <w:r w:rsidR="00C523BC" w:rsidRPr="00C716F6">
              <w:rPr>
                <w:b/>
                <w:sz w:val="22"/>
                <w:szCs w:val="22"/>
              </w:rPr>
              <w:t xml:space="preserve">związane z przeprowadzeniem </w:t>
            </w:r>
            <w:r w:rsidRPr="00C716F6">
              <w:rPr>
                <w:b/>
                <w:sz w:val="22"/>
                <w:szCs w:val="22"/>
              </w:rPr>
              <w:t>postępowani</w:t>
            </w:r>
            <w:r w:rsidR="00C523BC" w:rsidRPr="00C716F6">
              <w:rPr>
                <w:b/>
                <w:sz w:val="22"/>
                <w:szCs w:val="22"/>
              </w:rPr>
              <w:t>a</w:t>
            </w:r>
            <w:r w:rsidRPr="00C716F6">
              <w:rPr>
                <w:b/>
                <w:sz w:val="22"/>
                <w:szCs w:val="22"/>
              </w:rPr>
              <w:t>:</w:t>
            </w:r>
          </w:p>
          <w:p w14:paraId="5DC1ABF5" w14:textId="77777777" w:rsidR="000C4E14" w:rsidRPr="00C716F6" w:rsidRDefault="000C4E14">
            <w:pPr>
              <w:ind w:left="360" w:right="110"/>
              <w:rPr>
                <w:b/>
                <w:sz w:val="22"/>
                <w:szCs w:val="22"/>
              </w:rPr>
            </w:pPr>
          </w:p>
          <w:p w14:paraId="69EECAFF" w14:textId="3F9C58D0" w:rsidR="000C4E14" w:rsidRPr="00C716F6" w:rsidRDefault="000C4E14" w:rsidP="00C716F6">
            <w:pPr>
              <w:numPr>
                <w:ilvl w:val="0"/>
                <w:numId w:val="15"/>
              </w:numPr>
              <w:tabs>
                <w:tab w:val="clear" w:pos="720"/>
              </w:tabs>
              <w:ind w:left="251" w:right="110" w:hanging="251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  <w:u w:val="single"/>
              </w:rPr>
              <w:t>Kierownik zamawiającego</w:t>
            </w:r>
            <w:r w:rsidRPr="00C716F6">
              <w:rPr>
                <w:sz w:val="22"/>
                <w:szCs w:val="22"/>
              </w:rPr>
              <w:t xml:space="preserve"> </w:t>
            </w:r>
            <w:r w:rsidRPr="00C716F6">
              <w:rPr>
                <w:i/>
                <w:sz w:val="22"/>
                <w:szCs w:val="22"/>
              </w:rPr>
              <w:t>(imię i nazwisko, imiona i nazwiska osób wchodzących w skład organu):</w:t>
            </w:r>
            <w:r w:rsidRPr="00C716F6">
              <w:rPr>
                <w:sz w:val="22"/>
                <w:szCs w:val="22"/>
              </w:rPr>
              <w:t xml:space="preserve"> </w:t>
            </w:r>
            <w:proofErr w:type="spellStart"/>
            <w:r w:rsidR="004264F3">
              <w:rPr>
                <w:sz w:val="22"/>
                <w:szCs w:val="22"/>
              </w:rPr>
              <w:t>prof.dr</w:t>
            </w:r>
            <w:proofErr w:type="spellEnd"/>
            <w:r w:rsidR="004264F3">
              <w:rPr>
                <w:sz w:val="22"/>
                <w:szCs w:val="22"/>
              </w:rPr>
              <w:t xml:space="preserve"> hab. Sławomir Bukowski - Rektor</w:t>
            </w:r>
          </w:p>
          <w:p w14:paraId="08EE964C" w14:textId="77777777" w:rsidR="000C4E14" w:rsidRPr="00C716F6" w:rsidRDefault="000C4E14">
            <w:pPr>
              <w:ind w:right="110"/>
              <w:rPr>
                <w:sz w:val="22"/>
                <w:szCs w:val="22"/>
              </w:rPr>
            </w:pPr>
          </w:p>
          <w:p w14:paraId="4408862D" w14:textId="691AA125" w:rsidR="000C4E14" w:rsidRPr="00C716F6" w:rsidRDefault="004264F3" w:rsidP="00C716F6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r w:rsidR="00C716F6" w:rsidRPr="00AA160C">
              <w:t xml:space="preserve"> 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wykonuje</w:t>
            </w:r>
            <w:r w:rsidR="00630933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/wykonują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czynności w postępowaniu i złożył</w:t>
            </w:r>
            <w:r w:rsidR="003065A7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/złożyli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oświadczeni</w:t>
            </w:r>
            <w:r w:rsidR="0038785B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a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określone w art. 56 ust. 4 ustawy</w:t>
            </w:r>
          </w:p>
          <w:p w14:paraId="16103867" w14:textId="77777777" w:rsidR="000C4E14" w:rsidRPr="00C716F6" w:rsidRDefault="000C4E14">
            <w:pPr>
              <w:pStyle w:val="Nagwek1"/>
              <w:tabs>
                <w:tab w:val="left" w:pos="650"/>
              </w:tabs>
              <w:ind w:left="650" w:hanging="180"/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</w:pPr>
          </w:p>
          <w:p w14:paraId="075088E9" w14:textId="0F2F8110" w:rsidR="000C4E14" w:rsidRPr="00C716F6" w:rsidRDefault="00C716F6" w:rsidP="00C716F6">
            <w:pPr>
              <w:pStyle w:val="Nagwek1"/>
              <w:numPr>
                <w:ilvl w:val="0"/>
                <w:numId w:val="0"/>
              </w:numPr>
              <w:tabs>
                <w:tab w:val="left" w:pos="81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A160C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 w:rsidRPr="00AA160C">
              <w:rPr>
                <w:b w:val="0"/>
              </w:rPr>
              <w:fldChar w:fldCharType="end"/>
            </w:r>
            <w:r w:rsidRPr="00AA160C">
              <w:t xml:space="preserve"> 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nie wykonuje</w:t>
            </w:r>
            <w:r w:rsidR="00136676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/nie wykonują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czynności w postępowaniu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 xml:space="preserve"> 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i przekazał</w:t>
            </w:r>
            <w:r w:rsidR="00136676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/przekazali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upoważnienie do dokonania następujących czynności w postępowaniu …………………………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……………………………………………..………………..………</w:t>
            </w:r>
          </w:p>
          <w:p w14:paraId="37A0FCAE" w14:textId="77777777" w:rsidR="000C4E14" w:rsidRPr="00C716F6" w:rsidRDefault="000C4E14">
            <w:pPr>
              <w:tabs>
                <w:tab w:val="left" w:pos="650"/>
              </w:tabs>
              <w:ind w:left="623" w:right="110"/>
              <w:jc w:val="center"/>
              <w:rPr>
                <w:sz w:val="22"/>
                <w:szCs w:val="22"/>
              </w:rPr>
            </w:pPr>
            <w:r w:rsidRPr="00C716F6">
              <w:rPr>
                <w:i/>
                <w:sz w:val="22"/>
                <w:szCs w:val="22"/>
              </w:rPr>
              <w:t>(podać zakres czynności)</w:t>
            </w:r>
          </w:p>
          <w:p w14:paraId="191818A9" w14:textId="1E38C6A6" w:rsidR="000C4E14" w:rsidRPr="00C716F6" w:rsidRDefault="000C4E14" w:rsidP="00C716F6">
            <w:pPr>
              <w:tabs>
                <w:tab w:val="left" w:pos="650"/>
              </w:tabs>
              <w:ind w:right="110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Pani/Panu</w:t>
            </w:r>
            <w:r w:rsidR="00C716F6">
              <w:rPr>
                <w:sz w:val="22"/>
                <w:szCs w:val="22"/>
              </w:rPr>
              <w:t xml:space="preserve"> </w:t>
            </w:r>
            <w:r w:rsidRPr="00C716F6">
              <w:rPr>
                <w:sz w:val="22"/>
                <w:szCs w:val="22"/>
              </w:rPr>
              <w:t>…….………………………………</w:t>
            </w:r>
            <w:r w:rsidR="00C716F6">
              <w:rPr>
                <w:sz w:val="22"/>
                <w:szCs w:val="22"/>
              </w:rPr>
              <w:t>…..………………………………………………</w:t>
            </w:r>
          </w:p>
          <w:p w14:paraId="03AA757F" w14:textId="0832192C" w:rsidR="000C4E14" w:rsidRPr="00C716F6" w:rsidRDefault="000C4E14" w:rsidP="00C716F6">
            <w:pPr>
              <w:tabs>
                <w:tab w:val="left" w:pos="650"/>
              </w:tabs>
              <w:ind w:left="356" w:right="110"/>
              <w:rPr>
                <w:sz w:val="22"/>
                <w:szCs w:val="22"/>
              </w:rPr>
            </w:pPr>
            <w:r w:rsidRPr="00C716F6">
              <w:rPr>
                <w:i/>
                <w:sz w:val="22"/>
                <w:szCs w:val="22"/>
              </w:rPr>
              <w:t>(imię i nazwisko pracownika zamawiającego, któremu ki</w:t>
            </w:r>
            <w:r w:rsidR="00C716F6">
              <w:rPr>
                <w:i/>
                <w:sz w:val="22"/>
                <w:szCs w:val="22"/>
              </w:rPr>
              <w:t xml:space="preserve">erownik zamawiającego powierzył </w:t>
            </w:r>
            <w:r w:rsidRPr="00C716F6">
              <w:rPr>
                <w:i/>
                <w:sz w:val="22"/>
                <w:szCs w:val="22"/>
              </w:rPr>
              <w:t>wykonanie</w:t>
            </w:r>
            <w:r w:rsidR="00C716F6">
              <w:rPr>
                <w:sz w:val="22"/>
                <w:szCs w:val="22"/>
              </w:rPr>
              <w:t xml:space="preserve"> </w:t>
            </w:r>
            <w:r w:rsidRPr="00C716F6">
              <w:rPr>
                <w:i/>
                <w:sz w:val="22"/>
                <w:szCs w:val="22"/>
              </w:rPr>
              <w:t>zastrzeżonych dla siebie czynności w postępowaniu)</w:t>
            </w:r>
          </w:p>
          <w:p w14:paraId="3D6A3DD0" w14:textId="77777777" w:rsidR="000C4E14" w:rsidRPr="00C716F6" w:rsidRDefault="000C4E14">
            <w:pPr>
              <w:tabs>
                <w:tab w:val="left" w:pos="650"/>
              </w:tabs>
              <w:ind w:left="356" w:right="110"/>
              <w:jc w:val="both"/>
              <w:rPr>
                <w:i/>
                <w:sz w:val="22"/>
                <w:szCs w:val="22"/>
              </w:rPr>
            </w:pPr>
          </w:p>
          <w:p w14:paraId="2FD222A4" w14:textId="23351812" w:rsidR="000C4E14" w:rsidRPr="00C716F6" w:rsidRDefault="00DB02D4" w:rsidP="00C716F6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P</w:t>
            </w:r>
            <w:r w:rsidR="000C4E14" w:rsidRPr="00C716F6">
              <w:rPr>
                <w:sz w:val="22"/>
                <w:szCs w:val="22"/>
              </w:rPr>
              <w:t>racownik zamawiającego, któremu kierownik zamawiającego powierzył wykonanie zastrzeżonych dla siebie czynności w p</w:t>
            </w:r>
            <w:r w:rsidRPr="00C716F6">
              <w:rPr>
                <w:sz w:val="22"/>
                <w:szCs w:val="22"/>
              </w:rPr>
              <w:t>ostępowaniu, złożył oświadczenia</w:t>
            </w:r>
            <w:r w:rsidR="000C4E14" w:rsidRPr="00C716F6">
              <w:rPr>
                <w:sz w:val="22"/>
                <w:szCs w:val="22"/>
              </w:rPr>
              <w:t xml:space="preserve"> określone w </w:t>
            </w:r>
            <w:r w:rsidR="006372ED" w:rsidRPr="00C716F6">
              <w:rPr>
                <w:sz w:val="22"/>
                <w:szCs w:val="22"/>
              </w:rPr>
              <w:t>art. 56 ust. </w:t>
            </w:r>
            <w:r w:rsidR="000C4E14" w:rsidRPr="00C716F6">
              <w:rPr>
                <w:sz w:val="22"/>
                <w:szCs w:val="22"/>
              </w:rPr>
              <w:t>4 ustawy.</w:t>
            </w:r>
          </w:p>
          <w:p w14:paraId="2B87AB65" w14:textId="77777777" w:rsidR="000C4E14" w:rsidRPr="00C716F6" w:rsidRDefault="000C4E14">
            <w:pPr>
              <w:ind w:left="356" w:right="110"/>
              <w:jc w:val="both"/>
              <w:rPr>
                <w:i/>
                <w:sz w:val="22"/>
                <w:szCs w:val="22"/>
              </w:rPr>
            </w:pPr>
          </w:p>
          <w:p w14:paraId="0EC715EA" w14:textId="77777777" w:rsidR="000C4E14" w:rsidRPr="00C716F6" w:rsidRDefault="000C4E14" w:rsidP="00C716F6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right="110" w:hanging="611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  <w:u w:val="single"/>
              </w:rPr>
              <w:t>Komisja przetargowa</w:t>
            </w:r>
            <w:r w:rsidRPr="00C716F6">
              <w:rPr>
                <w:sz w:val="22"/>
                <w:szCs w:val="22"/>
              </w:rPr>
              <w:t>:</w:t>
            </w:r>
          </w:p>
          <w:p w14:paraId="06A06BC8" w14:textId="77777777" w:rsidR="000C4E14" w:rsidRPr="00C716F6" w:rsidRDefault="000C4E14">
            <w:pPr>
              <w:ind w:right="110"/>
              <w:rPr>
                <w:sz w:val="22"/>
                <w:szCs w:val="22"/>
              </w:rPr>
            </w:pPr>
          </w:p>
          <w:p w14:paraId="50D6680E" w14:textId="64BE8352" w:rsidR="000C4E14" w:rsidRPr="002F0127" w:rsidRDefault="004264F3" w:rsidP="002F0127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r w:rsidR="00C716F6" w:rsidRPr="00AA160C">
              <w:t xml:space="preserve"> 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zost</w:t>
            </w:r>
            <w:r w:rsidR="00207C34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ała powołana w dniu 28</w:t>
            </w:r>
            <w:r w:rsidR="00C12C2B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.04.2023</w:t>
            </w:r>
            <w:r w:rsidR="004A1081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</w:t>
            </w:r>
            <w:r w:rsidR="006340A9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r.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na podstawie: </w:t>
            </w:r>
            <w:r w:rsidR="009E74A1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Zarządzenia Rektora</w:t>
            </w:r>
            <w:r w:rsidR="004A1081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</w:t>
            </w:r>
            <w:r w:rsidR="000C4E14" w:rsidRPr="009E74A1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(załączyć odpowiedni dokument)</w:t>
            </w:r>
          </w:p>
          <w:p w14:paraId="4C62B7ED" w14:textId="77777777" w:rsidR="000C4E14" w:rsidRDefault="000C4E14" w:rsidP="00C716F6">
            <w:pPr>
              <w:ind w:right="110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w składzie:</w:t>
            </w:r>
          </w:p>
          <w:p w14:paraId="34325A4C" w14:textId="30C96A5A" w:rsidR="009E74A1" w:rsidRDefault="00207C34" w:rsidP="009E74A1">
            <w:pPr>
              <w:pStyle w:val="Akapitzlist"/>
              <w:numPr>
                <w:ilvl w:val="1"/>
                <w:numId w:val="4"/>
              </w:numPr>
              <w:tabs>
                <w:tab w:val="clear" w:pos="1440"/>
              </w:tabs>
              <w:ind w:left="318" w:right="110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Tadeusz Szumiata</w:t>
            </w:r>
            <w:r w:rsidR="004A1081">
              <w:rPr>
                <w:sz w:val="22"/>
                <w:szCs w:val="22"/>
              </w:rPr>
              <w:t xml:space="preserve"> – P</w:t>
            </w:r>
            <w:r w:rsidR="009E74A1">
              <w:rPr>
                <w:sz w:val="22"/>
                <w:szCs w:val="22"/>
              </w:rPr>
              <w:t>rzewodniczący</w:t>
            </w:r>
          </w:p>
          <w:p w14:paraId="44F4EA04" w14:textId="73B49340" w:rsidR="004A1081" w:rsidRPr="00C12C2B" w:rsidRDefault="004A1081" w:rsidP="00C12C2B">
            <w:pPr>
              <w:pStyle w:val="Akapitzlist"/>
              <w:numPr>
                <w:ilvl w:val="1"/>
                <w:numId w:val="4"/>
              </w:numPr>
              <w:tabs>
                <w:tab w:val="clear" w:pos="1440"/>
              </w:tabs>
              <w:ind w:left="176" w:right="110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207C34">
              <w:rPr>
                <w:sz w:val="22"/>
                <w:szCs w:val="22"/>
              </w:rPr>
              <w:t>Jarosław Kotliński</w:t>
            </w:r>
            <w:r>
              <w:rPr>
                <w:sz w:val="22"/>
                <w:szCs w:val="22"/>
              </w:rPr>
              <w:t xml:space="preserve"> – Członek</w:t>
            </w:r>
          </w:p>
          <w:p w14:paraId="1FFCAE9E" w14:textId="20201B84" w:rsidR="004A1081" w:rsidRDefault="004A1081" w:rsidP="009E74A1">
            <w:pPr>
              <w:pStyle w:val="Akapitzlist"/>
              <w:numPr>
                <w:ilvl w:val="1"/>
                <w:numId w:val="4"/>
              </w:numPr>
              <w:tabs>
                <w:tab w:val="clear" w:pos="1440"/>
              </w:tabs>
              <w:ind w:left="176" w:right="110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207C34">
              <w:rPr>
                <w:sz w:val="22"/>
                <w:szCs w:val="22"/>
              </w:rPr>
              <w:t xml:space="preserve">Andrzej Kęsy </w:t>
            </w:r>
            <w:r>
              <w:rPr>
                <w:sz w:val="22"/>
                <w:szCs w:val="22"/>
              </w:rPr>
              <w:t>– Członek</w:t>
            </w:r>
          </w:p>
          <w:p w14:paraId="0ACC4E54" w14:textId="1CAF3BFA" w:rsidR="00207C34" w:rsidRDefault="00207C34" w:rsidP="009E74A1">
            <w:pPr>
              <w:pStyle w:val="Akapitzlist"/>
              <w:numPr>
                <w:ilvl w:val="1"/>
                <w:numId w:val="4"/>
              </w:numPr>
              <w:tabs>
                <w:tab w:val="clear" w:pos="1440"/>
              </w:tabs>
              <w:ind w:left="176" w:right="110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Karol Osowski – Członek</w:t>
            </w:r>
          </w:p>
          <w:p w14:paraId="5AE5A8E8" w14:textId="655E63BF" w:rsidR="00207C34" w:rsidRDefault="00207C34" w:rsidP="009E74A1">
            <w:pPr>
              <w:pStyle w:val="Akapitzlist"/>
              <w:numPr>
                <w:ilvl w:val="1"/>
                <w:numId w:val="4"/>
              </w:numPr>
              <w:tabs>
                <w:tab w:val="clear" w:pos="1440"/>
              </w:tabs>
              <w:ind w:left="176" w:right="110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Jacek Krajewski – Członek</w:t>
            </w:r>
          </w:p>
          <w:p w14:paraId="712579D0" w14:textId="5144C710" w:rsidR="00207C34" w:rsidRDefault="00207C34" w:rsidP="009E74A1">
            <w:pPr>
              <w:pStyle w:val="Akapitzlist"/>
              <w:numPr>
                <w:ilvl w:val="1"/>
                <w:numId w:val="4"/>
              </w:numPr>
              <w:tabs>
                <w:tab w:val="clear" w:pos="1440"/>
              </w:tabs>
              <w:ind w:left="176" w:right="110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Jerzy Bugaj – Członek</w:t>
            </w:r>
          </w:p>
          <w:p w14:paraId="497D54E3" w14:textId="1178E71F" w:rsidR="009E74A1" w:rsidRDefault="004A1081" w:rsidP="009E74A1">
            <w:pPr>
              <w:pStyle w:val="Akapitzlist"/>
              <w:numPr>
                <w:ilvl w:val="1"/>
                <w:numId w:val="4"/>
              </w:numPr>
              <w:tabs>
                <w:tab w:val="clear" w:pos="1440"/>
              </w:tabs>
              <w:ind w:left="176" w:right="110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Dariusz Duda – S</w:t>
            </w:r>
            <w:r w:rsidR="009E74A1">
              <w:rPr>
                <w:sz w:val="22"/>
                <w:szCs w:val="22"/>
              </w:rPr>
              <w:t>ekretarz</w:t>
            </w:r>
          </w:p>
          <w:p w14:paraId="03971275" w14:textId="25C239E9" w:rsidR="000C4E14" w:rsidRPr="0061780E" w:rsidRDefault="004A1081" w:rsidP="0061780E">
            <w:pPr>
              <w:ind w:right="110"/>
              <w:rPr>
                <w:sz w:val="18"/>
                <w:szCs w:val="18"/>
              </w:rPr>
            </w:pPr>
            <w:r w:rsidRPr="00C716F6">
              <w:rPr>
                <w:i/>
                <w:sz w:val="22"/>
                <w:szCs w:val="22"/>
              </w:rPr>
              <w:t xml:space="preserve"> </w:t>
            </w:r>
            <w:r w:rsidR="000C4E14" w:rsidRPr="004A1081">
              <w:rPr>
                <w:i/>
                <w:sz w:val="18"/>
                <w:szCs w:val="18"/>
              </w:rPr>
              <w:t>(imiona i nazwiska członków komisji)</w:t>
            </w:r>
          </w:p>
          <w:p w14:paraId="55ABCFA5" w14:textId="77777777" w:rsidR="000C4E14" w:rsidRPr="00C716F6" w:rsidRDefault="000C4E14" w:rsidP="00C716F6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Członkowie komisji złożyli oświadczeni</w:t>
            </w:r>
            <w:r w:rsidR="00DB02D4" w:rsidRPr="00C716F6">
              <w:rPr>
                <w:sz w:val="22"/>
                <w:szCs w:val="22"/>
              </w:rPr>
              <w:t>a</w:t>
            </w:r>
            <w:r w:rsidRPr="00C716F6">
              <w:rPr>
                <w:sz w:val="22"/>
                <w:szCs w:val="22"/>
              </w:rPr>
              <w:t xml:space="preserve"> określone w art. 56 ust. 4 ustawy.</w:t>
            </w:r>
          </w:p>
          <w:p w14:paraId="3B49CF2C" w14:textId="77777777" w:rsidR="000C4E14" w:rsidRPr="00C716F6" w:rsidRDefault="000C4E14">
            <w:pPr>
              <w:ind w:left="623" w:right="110"/>
              <w:jc w:val="both"/>
              <w:rPr>
                <w:sz w:val="22"/>
                <w:szCs w:val="22"/>
              </w:rPr>
            </w:pPr>
          </w:p>
          <w:p w14:paraId="199DA9D9" w14:textId="510DCBA8" w:rsidR="000C4E14" w:rsidRDefault="00C716F6" w:rsidP="00C716F6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</w:pPr>
            <w:r w:rsidRPr="00AA160C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 w:rsidRPr="00AA160C">
              <w:rPr>
                <w:b w:val="0"/>
              </w:rPr>
              <w:fldChar w:fldCharType="end"/>
            </w:r>
            <w:r w:rsidRPr="00AA160C">
              <w:t xml:space="preserve"> 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nie została powołana, czynności </w:t>
            </w:r>
            <w:r w:rsidR="00E3271F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związane z przeprowadzeniem 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postępowani</w:t>
            </w:r>
            <w:r w:rsidR="00E3271F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a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 wykonują 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 xml:space="preserve">(wskazać osoby wykonujące czynności </w:t>
            </w:r>
            <w:r w:rsidR="00E3271F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>związane z przeprowadzeniem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> postępowani</w:t>
            </w:r>
            <w:r w:rsidR="00E3271F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>a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 xml:space="preserve"> oraz podać zakres czynności):</w:t>
            </w:r>
          </w:p>
          <w:p w14:paraId="3F14CDE4" w14:textId="77777777" w:rsidR="004B4CBE" w:rsidRPr="004B4CBE" w:rsidRDefault="004B4CBE" w:rsidP="004B4CBE">
            <w:pPr>
              <w:rPr>
                <w:lang w:eastAsia="pl-PL"/>
              </w:rPr>
            </w:pPr>
          </w:p>
          <w:p w14:paraId="62974AE5" w14:textId="77777777" w:rsidR="00C716F6" w:rsidRDefault="00C716F6" w:rsidP="00C716F6">
            <w:pPr>
              <w:ind w:left="1190" w:right="110" w:hanging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</w:t>
            </w:r>
          </w:p>
          <w:p w14:paraId="7F5121AE" w14:textId="6121223C" w:rsidR="000C4E14" w:rsidRPr="00C716F6" w:rsidRDefault="000C4E14" w:rsidP="00C716F6">
            <w:pPr>
              <w:ind w:left="1190" w:right="110" w:hanging="540"/>
              <w:rPr>
                <w:sz w:val="22"/>
                <w:szCs w:val="22"/>
              </w:rPr>
            </w:pPr>
            <w:r w:rsidRPr="00C716F6">
              <w:rPr>
                <w:rFonts w:eastAsia="Arial"/>
                <w:i/>
                <w:sz w:val="22"/>
                <w:szCs w:val="22"/>
              </w:rPr>
              <w:t xml:space="preserve">  </w:t>
            </w:r>
            <w:r w:rsidRPr="00C716F6">
              <w:rPr>
                <w:i/>
                <w:sz w:val="22"/>
                <w:szCs w:val="22"/>
              </w:rPr>
              <w:t>(imię</w:t>
            </w:r>
            <w:r w:rsidR="00062B47" w:rsidRPr="00C716F6">
              <w:rPr>
                <w:i/>
                <w:sz w:val="22"/>
                <w:szCs w:val="22"/>
              </w:rPr>
              <w:t xml:space="preserve"> i</w:t>
            </w:r>
            <w:r w:rsidRPr="00C716F6">
              <w:rPr>
                <w:i/>
                <w:sz w:val="22"/>
                <w:szCs w:val="22"/>
              </w:rPr>
              <w:t xml:space="preserve"> </w:t>
            </w:r>
            <w:r w:rsidR="00C716F6">
              <w:rPr>
                <w:i/>
                <w:sz w:val="22"/>
                <w:szCs w:val="22"/>
              </w:rPr>
              <w:t xml:space="preserve">nazwisko)            </w:t>
            </w:r>
            <w:r w:rsidRPr="00C716F6">
              <w:rPr>
                <w:i/>
                <w:sz w:val="22"/>
                <w:szCs w:val="22"/>
              </w:rPr>
              <w:t xml:space="preserve">        (czynność w postępowaniu)</w:t>
            </w:r>
          </w:p>
          <w:p w14:paraId="66860313" w14:textId="77777777" w:rsidR="000C4E14" w:rsidRPr="00C716F6" w:rsidRDefault="000C4E14">
            <w:pPr>
              <w:ind w:left="470" w:right="110"/>
              <w:rPr>
                <w:i/>
                <w:sz w:val="22"/>
                <w:szCs w:val="22"/>
              </w:rPr>
            </w:pPr>
          </w:p>
          <w:p w14:paraId="7358F16E" w14:textId="4AE792D2" w:rsidR="000C4E14" w:rsidRPr="002F0127" w:rsidRDefault="000C4E14" w:rsidP="002F0127">
            <w:pPr>
              <w:ind w:left="623"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Osoby wykonujące czynności </w:t>
            </w:r>
            <w:r w:rsidR="00E3271F" w:rsidRPr="00C716F6">
              <w:rPr>
                <w:sz w:val="22"/>
                <w:szCs w:val="22"/>
              </w:rPr>
              <w:t xml:space="preserve">związane z przeprowadzeniem </w:t>
            </w:r>
            <w:r w:rsidRPr="00C716F6">
              <w:rPr>
                <w:sz w:val="22"/>
                <w:szCs w:val="22"/>
              </w:rPr>
              <w:t>postępowani</w:t>
            </w:r>
            <w:r w:rsidR="00E3271F" w:rsidRPr="00C716F6">
              <w:rPr>
                <w:sz w:val="22"/>
                <w:szCs w:val="22"/>
              </w:rPr>
              <w:t>a, o których mowa w pkt 2,</w:t>
            </w:r>
            <w:r w:rsidRPr="00C716F6">
              <w:rPr>
                <w:sz w:val="22"/>
                <w:szCs w:val="22"/>
              </w:rPr>
              <w:t xml:space="preserve"> złożyły oświadczeni</w:t>
            </w:r>
            <w:r w:rsidR="00DB02D4" w:rsidRPr="00C716F6">
              <w:rPr>
                <w:sz w:val="22"/>
                <w:szCs w:val="22"/>
              </w:rPr>
              <w:t>a</w:t>
            </w:r>
            <w:r w:rsidRPr="00C716F6">
              <w:rPr>
                <w:sz w:val="22"/>
                <w:szCs w:val="22"/>
              </w:rPr>
              <w:t xml:space="preserve"> określone w art. 56 ust. 4 ustawy.</w:t>
            </w:r>
          </w:p>
          <w:p w14:paraId="36330378" w14:textId="77777777" w:rsidR="000C4E14" w:rsidRPr="00C716F6" w:rsidRDefault="000C4E14" w:rsidP="00C716F6">
            <w:pPr>
              <w:pStyle w:val="Tekstpodstawowywcity"/>
              <w:numPr>
                <w:ilvl w:val="0"/>
                <w:numId w:val="15"/>
              </w:numPr>
              <w:tabs>
                <w:tab w:val="clear" w:pos="720"/>
              </w:tabs>
              <w:ind w:left="251" w:right="110" w:hanging="18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Biegli</w:t>
            </w:r>
            <w:r w:rsidRPr="00C716F6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5E18EBD5" w14:textId="77777777" w:rsidR="000C4E14" w:rsidRPr="00C716F6" w:rsidRDefault="000C4E14">
            <w:pPr>
              <w:pStyle w:val="Tekstpodstawowywcity"/>
              <w:ind w:right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C3107" w14:textId="26D0D7A2" w:rsidR="000C4E14" w:rsidRPr="00C716F6" w:rsidRDefault="007B0CA9" w:rsidP="00C716F6">
            <w:pPr>
              <w:pStyle w:val="Nagwek1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r w:rsidR="00C716F6" w:rsidRPr="00AA160C">
              <w:t xml:space="preserve"> 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 xml:space="preserve">zostali powołani  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 w:eastAsia="pl-PL"/>
              </w:rPr>
              <w:t>(imiona i nazwiska biegłych)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:</w:t>
            </w:r>
          </w:p>
          <w:p w14:paraId="3D91D3E7" w14:textId="49801354" w:rsidR="000C4E14" w:rsidRPr="00C716F6" w:rsidRDefault="000C4E14" w:rsidP="00C716F6">
            <w:pPr>
              <w:ind w:right="110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C716F6">
              <w:rPr>
                <w:sz w:val="22"/>
                <w:szCs w:val="22"/>
              </w:rPr>
              <w:t>....................</w:t>
            </w:r>
          </w:p>
          <w:p w14:paraId="1E7B1039" w14:textId="0CD07196" w:rsidR="000C4E14" w:rsidRPr="00C716F6" w:rsidRDefault="000C4E14">
            <w:pPr>
              <w:ind w:right="110" w:firstLine="623"/>
              <w:rPr>
                <w:sz w:val="22"/>
                <w:szCs w:val="22"/>
              </w:rPr>
            </w:pPr>
          </w:p>
          <w:p w14:paraId="722A233C" w14:textId="77777777" w:rsidR="000C4E14" w:rsidRPr="00C716F6" w:rsidRDefault="00F75806" w:rsidP="00C716F6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Biegli złożyli oświadczenia</w:t>
            </w:r>
            <w:r w:rsidR="000C4E14" w:rsidRPr="00C716F6">
              <w:rPr>
                <w:sz w:val="22"/>
                <w:szCs w:val="22"/>
              </w:rPr>
              <w:t xml:space="preserve"> określone w art. 56 ust. 4 ustawy.</w:t>
            </w:r>
          </w:p>
          <w:p w14:paraId="10AD9E21" w14:textId="4EB64C0D" w:rsidR="000C4E14" w:rsidRPr="00C716F6" w:rsidRDefault="007B0CA9" w:rsidP="00C716F6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0761F0">
              <w:rPr>
                <w:b w:val="0"/>
              </w:rPr>
            </w:r>
            <w:r w:rsidR="000761F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r w:rsidR="00C716F6" w:rsidRPr="00AA160C">
              <w:t xml:space="preserve"> 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  <w:lang w:val="pl-PL" w:eastAsia="pl-PL"/>
              </w:rPr>
              <w:t>nie zostali powołani</w:t>
            </w:r>
          </w:p>
          <w:p w14:paraId="6F98235D" w14:textId="77777777" w:rsidR="000C4E14" w:rsidRDefault="000C4E14">
            <w:pPr>
              <w:rPr>
                <w:b/>
                <w:sz w:val="22"/>
                <w:szCs w:val="22"/>
                <w:lang w:eastAsia="pl-PL"/>
              </w:rPr>
            </w:pPr>
          </w:p>
          <w:p w14:paraId="79298B6E" w14:textId="77777777" w:rsidR="005A0888" w:rsidRDefault="005A0888">
            <w:pPr>
              <w:rPr>
                <w:b/>
                <w:sz w:val="22"/>
                <w:szCs w:val="22"/>
                <w:lang w:eastAsia="pl-PL"/>
              </w:rPr>
            </w:pPr>
          </w:p>
          <w:p w14:paraId="49D6E5CF" w14:textId="77777777" w:rsidR="005A0888" w:rsidRPr="00C716F6" w:rsidRDefault="005A0888">
            <w:pPr>
              <w:rPr>
                <w:b/>
                <w:sz w:val="22"/>
                <w:szCs w:val="22"/>
                <w:lang w:eastAsia="pl-PL"/>
              </w:rPr>
            </w:pPr>
          </w:p>
          <w:p w14:paraId="0B2AA58E" w14:textId="6D3E82FB" w:rsidR="001707E9" w:rsidRPr="001707E9" w:rsidRDefault="00801583" w:rsidP="00801583">
            <w:pPr>
              <w:numPr>
                <w:ilvl w:val="0"/>
                <w:numId w:val="15"/>
              </w:numPr>
              <w:tabs>
                <w:tab w:val="left" w:pos="251"/>
              </w:tabs>
              <w:ind w:left="668" w:hanging="6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 </w:t>
            </w:r>
            <w:r w:rsidR="000C4E14" w:rsidRPr="00C716F6">
              <w:rPr>
                <w:sz w:val="22"/>
                <w:szCs w:val="22"/>
                <w:u w:val="single"/>
              </w:rPr>
              <w:t xml:space="preserve">Inne osoby wykonujące czynności </w:t>
            </w:r>
            <w:r w:rsidR="006B06CA" w:rsidRPr="00C716F6">
              <w:rPr>
                <w:sz w:val="22"/>
                <w:szCs w:val="22"/>
                <w:u w:val="single"/>
              </w:rPr>
              <w:t>związane z przeprowadzeniem postępowania</w:t>
            </w:r>
            <w:r w:rsidR="000C4E14" w:rsidRPr="00C716F6">
              <w:rPr>
                <w:sz w:val="22"/>
                <w:szCs w:val="22"/>
              </w:rPr>
              <w:t xml:space="preserve"> </w:t>
            </w:r>
            <w:r w:rsidR="001707E9">
              <w:rPr>
                <w:i/>
                <w:sz w:val="22"/>
                <w:szCs w:val="22"/>
              </w:rPr>
              <w:t>(wskazać</w:t>
            </w:r>
          </w:p>
          <w:p w14:paraId="3A919CA6" w14:textId="040D3EB0" w:rsidR="000C4E14" w:rsidRDefault="000C4E14" w:rsidP="001707E9">
            <w:pPr>
              <w:tabs>
                <w:tab w:val="left" w:pos="251"/>
              </w:tabs>
              <w:ind w:left="251"/>
              <w:jc w:val="both"/>
              <w:rPr>
                <w:sz w:val="22"/>
                <w:szCs w:val="22"/>
              </w:rPr>
            </w:pPr>
            <w:r w:rsidRPr="00C716F6">
              <w:rPr>
                <w:i/>
                <w:sz w:val="22"/>
                <w:szCs w:val="22"/>
              </w:rPr>
              <w:t xml:space="preserve">osoby wykonujące czynności </w:t>
            </w:r>
            <w:r w:rsidR="006B06CA" w:rsidRPr="00C716F6">
              <w:rPr>
                <w:i/>
                <w:sz w:val="22"/>
                <w:szCs w:val="22"/>
              </w:rPr>
              <w:t>związane z przeprowadzeniem postępowania</w:t>
            </w:r>
            <w:r w:rsidR="00CC4A50" w:rsidRPr="00C716F6">
              <w:rPr>
                <w:i/>
                <w:sz w:val="22"/>
                <w:szCs w:val="22"/>
              </w:rPr>
              <w:t>, inne niż określone w pkt 1-3,</w:t>
            </w:r>
            <w:r w:rsidRPr="00C716F6">
              <w:rPr>
                <w:i/>
                <w:sz w:val="22"/>
                <w:szCs w:val="22"/>
              </w:rPr>
              <w:t xml:space="preserve"> oraz podać zakres czynności)</w:t>
            </w:r>
            <w:r w:rsidRPr="00C716F6">
              <w:rPr>
                <w:sz w:val="22"/>
                <w:szCs w:val="22"/>
              </w:rPr>
              <w:t>:</w:t>
            </w:r>
          </w:p>
          <w:p w14:paraId="30F85815" w14:textId="74F94B85" w:rsidR="002F0127" w:rsidRPr="00C716F6" w:rsidRDefault="002F0127" w:rsidP="001707E9">
            <w:pPr>
              <w:tabs>
                <w:tab w:val="left" w:pos="251"/>
              </w:tabs>
              <w:ind w:left="251"/>
              <w:jc w:val="both"/>
              <w:rPr>
                <w:sz w:val="22"/>
                <w:szCs w:val="22"/>
              </w:rPr>
            </w:pPr>
            <w:r w:rsidRPr="002F0127">
              <w:rPr>
                <w:sz w:val="22"/>
                <w:szCs w:val="22"/>
              </w:rPr>
              <w:t>mgr inż.</w:t>
            </w:r>
            <w:r>
              <w:rPr>
                <w:sz w:val="22"/>
                <w:szCs w:val="22"/>
              </w:rPr>
              <w:t xml:space="preserve"> Jan Sikorski – Kanclerz – zatwierdzenie protokołu</w:t>
            </w:r>
          </w:p>
          <w:p w14:paraId="1225A59C" w14:textId="5DB4A99C" w:rsidR="000C4E14" w:rsidRPr="0061780E" w:rsidRDefault="000C4E14" w:rsidP="001707E9">
            <w:pPr>
              <w:ind w:left="650" w:right="110"/>
              <w:rPr>
                <w:sz w:val="18"/>
                <w:szCs w:val="18"/>
              </w:rPr>
            </w:pPr>
            <w:r w:rsidRPr="00C716F6">
              <w:rPr>
                <w:rFonts w:eastAsia="Arial"/>
                <w:i/>
                <w:sz w:val="22"/>
                <w:szCs w:val="22"/>
              </w:rPr>
              <w:t xml:space="preserve">     </w:t>
            </w:r>
            <w:r w:rsidRPr="0061780E">
              <w:rPr>
                <w:i/>
                <w:sz w:val="18"/>
                <w:szCs w:val="18"/>
              </w:rPr>
              <w:t>(imię</w:t>
            </w:r>
            <w:r w:rsidR="00CC4A50" w:rsidRPr="0061780E">
              <w:rPr>
                <w:i/>
                <w:sz w:val="18"/>
                <w:szCs w:val="18"/>
              </w:rPr>
              <w:t xml:space="preserve"> i</w:t>
            </w:r>
            <w:r w:rsidRPr="0061780E">
              <w:rPr>
                <w:i/>
                <w:sz w:val="18"/>
                <w:szCs w:val="18"/>
              </w:rPr>
              <w:t xml:space="preserve"> nazwisk</w:t>
            </w:r>
            <w:r w:rsidR="001707E9" w:rsidRPr="0061780E">
              <w:rPr>
                <w:i/>
                <w:sz w:val="18"/>
                <w:szCs w:val="18"/>
              </w:rPr>
              <w:t xml:space="preserve">o) </w:t>
            </w:r>
            <w:r w:rsidRPr="0061780E">
              <w:rPr>
                <w:i/>
                <w:sz w:val="18"/>
                <w:szCs w:val="18"/>
              </w:rPr>
              <w:t xml:space="preserve"> (czynność w postępowaniu)</w:t>
            </w:r>
          </w:p>
          <w:p w14:paraId="494EFF74" w14:textId="77777777" w:rsidR="000C4E14" w:rsidRPr="00C716F6" w:rsidRDefault="000C4E14">
            <w:pPr>
              <w:ind w:left="470" w:right="110"/>
              <w:rPr>
                <w:i/>
                <w:sz w:val="22"/>
                <w:szCs w:val="22"/>
              </w:rPr>
            </w:pPr>
          </w:p>
          <w:p w14:paraId="76AADE4D" w14:textId="77777777" w:rsidR="000C4E14" w:rsidRPr="00C716F6" w:rsidRDefault="00CC4A50" w:rsidP="001707E9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Inne o</w:t>
            </w:r>
            <w:r w:rsidR="000C4E14" w:rsidRPr="00C716F6">
              <w:rPr>
                <w:sz w:val="22"/>
                <w:szCs w:val="22"/>
              </w:rPr>
              <w:t xml:space="preserve">soby wykonujące czynności </w:t>
            </w:r>
            <w:r w:rsidR="006B06CA" w:rsidRPr="00C716F6">
              <w:rPr>
                <w:sz w:val="22"/>
                <w:szCs w:val="22"/>
              </w:rPr>
              <w:t>związane z przeprowadzeniem postępowania</w:t>
            </w:r>
            <w:r w:rsidR="00DB02D4" w:rsidRPr="00C716F6">
              <w:rPr>
                <w:sz w:val="22"/>
                <w:szCs w:val="22"/>
              </w:rPr>
              <w:t xml:space="preserve"> złożyły oświadczenia</w:t>
            </w:r>
            <w:r w:rsidR="000C4E14" w:rsidRPr="00C716F6">
              <w:rPr>
                <w:sz w:val="22"/>
                <w:szCs w:val="22"/>
              </w:rPr>
              <w:t xml:space="preserve"> określone w art. 56 ust. 4 ustawy.</w:t>
            </w:r>
          </w:p>
          <w:p w14:paraId="0C683603" w14:textId="77777777" w:rsidR="000C4E14" w:rsidRPr="00C716F6" w:rsidRDefault="000C4E14">
            <w:pPr>
              <w:ind w:right="110"/>
              <w:rPr>
                <w:i/>
                <w:sz w:val="22"/>
                <w:szCs w:val="22"/>
              </w:rPr>
            </w:pPr>
          </w:p>
          <w:p w14:paraId="14ECBC8D" w14:textId="77777777" w:rsidR="000C4E14" w:rsidRPr="00C716F6" w:rsidRDefault="004F5B66" w:rsidP="00EF5929">
            <w:pPr>
              <w:pStyle w:val="Nagwek1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B</w:t>
            </w:r>
            <w:r w:rsidR="000C4E14"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 xml:space="preserve">.  </w:t>
            </w:r>
            <w:r w:rsidR="000C4E14" w:rsidRPr="00C716F6">
              <w:rPr>
                <w:rFonts w:ascii="Times New Roman" w:hAnsi="Times New Roman" w:cs="Times New Roman"/>
                <w:sz w:val="22"/>
                <w:szCs w:val="22"/>
              </w:rPr>
              <w:t>Osoby mogące wpłynąć na wynik postępowania</w:t>
            </w:r>
            <w:r w:rsidR="000C4E14" w:rsidRPr="00C716F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(wskazać osoby </w:t>
            </w:r>
            <w:r w:rsidR="006368AA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mogące wpłynąć na wynik postępowania, w tym osoby 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wykonujące czynności związane z przygotowaniem postępowania</w:t>
            </w:r>
            <w:r w:rsidR="006368AA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/>
              </w:rPr>
              <w:t xml:space="preserve">, należy wskazać </w:t>
            </w:r>
            <w:r w:rsidR="006368AA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osoby, które faktycznie dokonywały </w:t>
            </w:r>
            <w:r w:rsidR="006368AA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/>
              </w:rPr>
              <w:t>dan</w:t>
            </w:r>
            <w:r w:rsidR="008F1523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/>
              </w:rPr>
              <w:t>e</w:t>
            </w:r>
            <w:r w:rsidR="006368AA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/>
              </w:rPr>
              <w:t xml:space="preserve"> </w:t>
            </w:r>
            <w:r w:rsidR="006368AA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czynnoś</w:t>
            </w:r>
            <w:r w:rsidR="006368AA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/>
              </w:rPr>
              <w:t>ci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 oraz podać zakres </w:t>
            </w:r>
            <w:r w:rsidR="008F1523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pl-PL"/>
              </w:rPr>
              <w:t xml:space="preserve">tych </w:t>
            </w:r>
            <w:r w:rsidR="000C4E14" w:rsidRPr="00C716F6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czynności)</w:t>
            </w:r>
            <w:r w:rsidR="000C4E14" w:rsidRPr="00C716F6">
              <w:rPr>
                <w:rFonts w:ascii="Times New Roman" w:hAnsi="Times New Roman" w:cs="Times New Roman"/>
                <w:b w:val="0"/>
                <w:sz w:val="22"/>
                <w:szCs w:val="22"/>
              </w:rPr>
              <w:t>:</w:t>
            </w:r>
          </w:p>
          <w:p w14:paraId="1A02869F" w14:textId="37AD07B3" w:rsidR="000C4E14" w:rsidRPr="00C716F6" w:rsidRDefault="000C4E14" w:rsidP="001707E9">
            <w:pPr>
              <w:ind w:right="110"/>
              <w:rPr>
                <w:sz w:val="22"/>
                <w:szCs w:val="22"/>
              </w:rPr>
            </w:pPr>
            <w:r w:rsidRPr="00C716F6">
              <w:rPr>
                <w:rFonts w:eastAsia="Arial"/>
                <w:i/>
                <w:sz w:val="22"/>
                <w:szCs w:val="22"/>
              </w:rPr>
              <w:t xml:space="preserve">  </w:t>
            </w:r>
            <w:r w:rsidRPr="00C716F6">
              <w:rPr>
                <w:i/>
                <w:sz w:val="22"/>
                <w:szCs w:val="22"/>
              </w:rPr>
              <w:t>(imię</w:t>
            </w:r>
            <w:r w:rsidR="00F57A87" w:rsidRPr="00C716F6">
              <w:rPr>
                <w:i/>
                <w:sz w:val="22"/>
                <w:szCs w:val="22"/>
              </w:rPr>
              <w:t xml:space="preserve"> i</w:t>
            </w:r>
            <w:r w:rsidR="001707E9">
              <w:rPr>
                <w:i/>
                <w:sz w:val="22"/>
                <w:szCs w:val="22"/>
              </w:rPr>
              <w:t xml:space="preserve"> nazwisko) </w:t>
            </w:r>
            <w:r w:rsidRPr="00C716F6">
              <w:rPr>
                <w:i/>
                <w:sz w:val="22"/>
                <w:szCs w:val="22"/>
              </w:rPr>
              <w:t>(</w:t>
            </w:r>
            <w:r w:rsidR="006368AA" w:rsidRPr="00C716F6">
              <w:rPr>
                <w:i/>
                <w:sz w:val="22"/>
                <w:szCs w:val="22"/>
              </w:rPr>
              <w:t>zakres czynności</w:t>
            </w:r>
            <w:r w:rsidR="008D6CCE" w:rsidRPr="00C716F6">
              <w:rPr>
                <w:i/>
                <w:sz w:val="22"/>
                <w:szCs w:val="22"/>
              </w:rPr>
              <w:t>)</w:t>
            </w:r>
          </w:p>
          <w:p w14:paraId="6DF33383" w14:textId="77777777" w:rsidR="000C4E14" w:rsidRPr="00C716F6" w:rsidRDefault="000C4E14">
            <w:pPr>
              <w:ind w:left="470" w:right="110"/>
              <w:rPr>
                <w:i/>
                <w:sz w:val="22"/>
                <w:szCs w:val="22"/>
              </w:rPr>
            </w:pPr>
          </w:p>
          <w:p w14:paraId="260C19CF" w14:textId="77777777" w:rsidR="000C4E14" w:rsidRPr="00C716F6" w:rsidRDefault="000C4E14" w:rsidP="00140319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Osoby </w:t>
            </w:r>
            <w:r w:rsidR="006B06CA" w:rsidRPr="00C716F6">
              <w:rPr>
                <w:sz w:val="22"/>
                <w:szCs w:val="22"/>
              </w:rPr>
              <w:t>mogące wpłynąć na wynik postępowania</w:t>
            </w:r>
            <w:r w:rsidR="00D7220A" w:rsidRPr="00C716F6">
              <w:rPr>
                <w:sz w:val="22"/>
                <w:szCs w:val="22"/>
              </w:rPr>
              <w:t>, w tym osoby</w:t>
            </w:r>
            <w:r w:rsidR="006B06CA" w:rsidRPr="00C716F6">
              <w:rPr>
                <w:sz w:val="22"/>
                <w:szCs w:val="22"/>
              </w:rPr>
              <w:t xml:space="preserve"> </w:t>
            </w:r>
            <w:r w:rsidRPr="00C716F6">
              <w:rPr>
                <w:sz w:val="22"/>
                <w:szCs w:val="22"/>
              </w:rPr>
              <w:t>wykonujące czynności związane z przygotowaniem postępowania</w:t>
            </w:r>
            <w:r w:rsidR="006368AA" w:rsidRPr="00C716F6">
              <w:rPr>
                <w:sz w:val="22"/>
                <w:szCs w:val="22"/>
              </w:rPr>
              <w:t>,</w:t>
            </w:r>
            <w:r w:rsidRPr="00C716F6">
              <w:rPr>
                <w:sz w:val="22"/>
                <w:szCs w:val="22"/>
              </w:rPr>
              <w:t xml:space="preserve"> złożyły oświadczeni</w:t>
            </w:r>
            <w:r w:rsidR="00DB02D4" w:rsidRPr="00C716F6">
              <w:rPr>
                <w:sz w:val="22"/>
                <w:szCs w:val="22"/>
              </w:rPr>
              <w:t>a</w:t>
            </w:r>
            <w:r w:rsidRPr="00C716F6">
              <w:rPr>
                <w:sz w:val="22"/>
                <w:szCs w:val="22"/>
              </w:rPr>
              <w:t xml:space="preserve"> określone w art. 56 ust. 4 ustawy.</w:t>
            </w:r>
          </w:p>
          <w:p w14:paraId="6EF398FF" w14:textId="77777777" w:rsidR="000C4E14" w:rsidRPr="00C716F6" w:rsidRDefault="000C4E14" w:rsidP="00B31B4C">
            <w:pPr>
              <w:ind w:right="110"/>
              <w:rPr>
                <w:sz w:val="22"/>
                <w:szCs w:val="22"/>
              </w:rPr>
            </w:pPr>
          </w:p>
          <w:p w14:paraId="7E303562" w14:textId="77777777" w:rsidR="001707E9" w:rsidRDefault="004F5B66" w:rsidP="001707E9">
            <w:pPr>
              <w:pStyle w:val="Nagwek1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  <w:r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C</w:t>
            </w:r>
            <w:r w:rsidR="000C4E14"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 xml:space="preserve">. </w:t>
            </w:r>
            <w:r w:rsidR="006368AA"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Osoby udzielające z</w:t>
            </w:r>
            <w:r w:rsidR="00F57A87"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a</w:t>
            </w:r>
            <w:r w:rsidR="006368AA"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mówienia</w:t>
            </w:r>
          </w:p>
          <w:p w14:paraId="03126955" w14:textId="77777777" w:rsidR="001707E9" w:rsidRPr="00BB4D4C" w:rsidRDefault="001707E9" w:rsidP="001707E9">
            <w:pPr>
              <w:rPr>
                <w:lang w:eastAsia="pl-PL"/>
              </w:rPr>
            </w:pPr>
            <w:r w:rsidRPr="00AA160C">
              <w:t>prof. dr hab. Sławomir Bukowski</w:t>
            </w:r>
            <w:r>
              <w:t xml:space="preserve"> - Rektor</w:t>
            </w:r>
          </w:p>
          <w:p w14:paraId="481581FA" w14:textId="464EABE6" w:rsidR="006368AA" w:rsidRPr="00E750C2" w:rsidRDefault="001707E9" w:rsidP="001707E9">
            <w:pPr>
              <w:rPr>
                <w:sz w:val="18"/>
                <w:szCs w:val="18"/>
                <w:lang w:eastAsia="pl-PL"/>
              </w:rPr>
            </w:pPr>
            <w:r w:rsidRPr="00E750C2">
              <w:rPr>
                <w:sz w:val="18"/>
                <w:szCs w:val="18"/>
              </w:rPr>
              <w:t xml:space="preserve">     </w:t>
            </w:r>
            <w:r w:rsidR="00E750C2">
              <w:rPr>
                <w:sz w:val="18"/>
                <w:szCs w:val="18"/>
              </w:rPr>
              <w:t xml:space="preserve">                      </w:t>
            </w:r>
            <w:r w:rsidR="004F5B66" w:rsidRPr="00E750C2">
              <w:rPr>
                <w:i/>
                <w:sz w:val="18"/>
                <w:szCs w:val="18"/>
              </w:rPr>
              <w:t>(imię i nazwisko)</w:t>
            </w:r>
            <w:r w:rsidRPr="00E750C2">
              <w:rPr>
                <w:i/>
                <w:sz w:val="18"/>
                <w:szCs w:val="18"/>
              </w:rPr>
              <w:t xml:space="preserve">   </w:t>
            </w:r>
            <w:r w:rsidR="008F1523" w:rsidRPr="00E750C2">
              <w:rPr>
                <w:i/>
                <w:sz w:val="18"/>
                <w:szCs w:val="18"/>
              </w:rPr>
              <w:t xml:space="preserve"> </w:t>
            </w:r>
            <w:r w:rsidR="00E750C2">
              <w:rPr>
                <w:i/>
                <w:sz w:val="18"/>
                <w:szCs w:val="18"/>
              </w:rPr>
              <w:t xml:space="preserve">      </w:t>
            </w:r>
            <w:r w:rsidR="008F1523" w:rsidRPr="00E750C2">
              <w:rPr>
                <w:i/>
                <w:sz w:val="18"/>
                <w:szCs w:val="18"/>
              </w:rPr>
              <w:t>(</w:t>
            </w:r>
            <w:r w:rsidR="00CF13F2" w:rsidRPr="00E750C2">
              <w:rPr>
                <w:i/>
                <w:sz w:val="18"/>
                <w:szCs w:val="18"/>
              </w:rPr>
              <w:t>stanowisko</w:t>
            </w:r>
            <w:r w:rsidR="008F1523" w:rsidRPr="00E750C2">
              <w:rPr>
                <w:i/>
                <w:sz w:val="18"/>
                <w:szCs w:val="18"/>
              </w:rPr>
              <w:t>)</w:t>
            </w:r>
          </w:p>
          <w:p w14:paraId="7C2822CB" w14:textId="77777777" w:rsidR="004F5B66" w:rsidRPr="00C716F6" w:rsidRDefault="004F5B66" w:rsidP="004F5B66">
            <w:pPr>
              <w:ind w:right="110"/>
              <w:rPr>
                <w:sz w:val="22"/>
                <w:szCs w:val="22"/>
              </w:rPr>
            </w:pPr>
          </w:p>
          <w:p w14:paraId="2ACBB0D2" w14:textId="77777777" w:rsidR="004F5B66" w:rsidRPr="00C716F6" w:rsidRDefault="004F5B66" w:rsidP="00140319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Osoby udzielające z</w:t>
            </w:r>
            <w:r w:rsidR="00B147A6" w:rsidRPr="00C716F6">
              <w:rPr>
                <w:sz w:val="22"/>
                <w:szCs w:val="22"/>
              </w:rPr>
              <w:t>a</w:t>
            </w:r>
            <w:r w:rsidR="00DB02D4" w:rsidRPr="00C716F6">
              <w:rPr>
                <w:sz w:val="22"/>
                <w:szCs w:val="22"/>
              </w:rPr>
              <w:t>mówienia złożyły oświadczenia</w:t>
            </w:r>
            <w:r w:rsidRPr="00C716F6">
              <w:rPr>
                <w:sz w:val="22"/>
                <w:szCs w:val="22"/>
              </w:rPr>
              <w:t xml:space="preserve"> określone w art. 56 ust. 4 ustawy.</w:t>
            </w:r>
          </w:p>
          <w:p w14:paraId="634B317E" w14:textId="77777777" w:rsidR="006368AA" w:rsidRPr="00C716F6" w:rsidRDefault="006368AA">
            <w:pPr>
              <w:pStyle w:val="Nagwek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B69A5F" w14:textId="28F3F9B6" w:rsidR="001F3E99" w:rsidRPr="00C716F6" w:rsidRDefault="004F5B66" w:rsidP="001F3E99">
            <w:pPr>
              <w:keepNext/>
              <w:jc w:val="both"/>
              <w:outlineLvl w:val="0"/>
              <w:rPr>
                <w:b/>
                <w:sz w:val="22"/>
                <w:szCs w:val="22"/>
                <w:lang w:eastAsia="x-none"/>
              </w:rPr>
            </w:pPr>
            <w:r w:rsidRPr="00C716F6">
              <w:rPr>
                <w:b/>
                <w:sz w:val="22"/>
                <w:szCs w:val="22"/>
                <w:lang w:eastAsia="pl-PL"/>
              </w:rPr>
              <w:t xml:space="preserve">D. </w:t>
            </w:r>
            <w:r w:rsidR="000C4E14" w:rsidRPr="00C716F6">
              <w:rPr>
                <w:b/>
                <w:sz w:val="22"/>
                <w:szCs w:val="22"/>
              </w:rPr>
              <w:t>Informacj</w:t>
            </w:r>
            <w:r w:rsidR="008F1523" w:rsidRPr="00C716F6">
              <w:rPr>
                <w:b/>
                <w:sz w:val="22"/>
                <w:szCs w:val="22"/>
              </w:rPr>
              <w:t>e o istnieniu okoliczności, o których mowa</w:t>
            </w:r>
            <w:r w:rsidR="000C4E14" w:rsidRPr="00C716F6">
              <w:rPr>
                <w:b/>
                <w:sz w:val="22"/>
                <w:szCs w:val="22"/>
              </w:rPr>
              <w:t xml:space="preserve"> w art. 56 ust. 2 ustawy</w:t>
            </w:r>
            <w:r w:rsidR="001F3E99" w:rsidRPr="00C716F6">
              <w:rPr>
                <w:b/>
                <w:sz w:val="22"/>
                <w:szCs w:val="22"/>
              </w:rPr>
              <w:t>,</w:t>
            </w:r>
            <w:r w:rsidR="001F3E99" w:rsidRPr="00C716F6">
              <w:rPr>
                <w:b/>
                <w:sz w:val="22"/>
                <w:szCs w:val="22"/>
                <w:lang w:val="x-none"/>
              </w:rPr>
              <w:t xml:space="preserve"> </w:t>
            </w:r>
            <w:r w:rsidR="001F3E99" w:rsidRPr="00C716F6">
              <w:rPr>
                <w:b/>
                <w:sz w:val="22"/>
                <w:szCs w:val="22"/>
                <w:lang w:eastAsia="x-none"/>
              </w:rPr>
              <w:t>oraz – jeżeli dotyczy – o podjętych w zw</w:t>
            </w:r>
            <w:r w:rsidR="00B31B4C">
              <w:rPr>
                <w:b/>
                <w:sz w:val="22"/>
                <w:szCs w:val="22"/>
                <w:lang w:eastAsia="x-none"/>
              </w:rPr>
              <w:t>iązku z tym środkach zaradczych-</w:t>
            </w:r>
          </w:p>
          <w:p w14:paraId="364D020F" w14:textId="77777777" w:rsidR="000C4E14" w:rsidRPr="00C716F6" w:rsidRDefault="000C4E14" w:rsidP="00140319">
            <w:pPr>
              <w:pStyle w:val="Nagwek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14EC36" w14:textId="1E69462E" w:rsidR="004F5B66" w:rsidRPr="006F30E3" w:rsidRDefault="004F5B66" w:rsidP="006F30E3">
            <w:pPr>
              <w:keepNext/>
              <w:jc w:val="both"/>
              <w:outlineLvl w:val="0"/>
              <w:rPr>
                <w:b/>
                <w:sz w:val="22"/>
                <w:szCs w:val="22"/>
                <w:lang w:eastAsia="x-none"/>
              </w:rPr>
            </w:pPr>
            <w:r w:rsidRPr="00C716F6">
              <w:rPr>
                <w:b/>
                <w:sz w:val="22"/>
                <w:szCs w:val="22"/>
                <w:lang w:eastAsia="pl-PL"/>
              </w:rPr>
              <w:t>E. Informacje o istnieniu okoliczności, o których mowa w art. 56 ust. 3 ustawy</w:t>
            </w:r>
            <w:r w:rsidR="001F3E99" w:rsidRPr="00C716F6">
              <w:rPr>
                <w:b/>
                <w:sz w:val="22"/>
                <w:szCs w:val="22"/>
              </w:rPr>
              <w:t>,</w:t>
            </w:r>
            <w:r w:rsidR="001F3E99" w:rsidRPr="00C716F6">
              <w:rPr>
                <w:b/>
                <w:sz w:val="22"/>
                <w:szCs w:val="22"/>
                <w:lang w:val="x-none"/>
              </w:rPr>
              <w:t xml:space="preserve"> </w:t>
            </w:r>
            <w:r w:rsidR="001F3E99" w:rsidRPr="00C716F6">
              <w:rPr>
                <w:b/>
                <w:sz w:val="22"/>
                <w:szCs w:val="22"/>
                <w:lang w:eastAsia="x-none"/>
              </w:rPr>
              <w:t>oraz – jeżeli dotyczy – o podjętych w zw</w:t>
            </w:r>
            <w:r w:rsidR="00B31B4C">
              <w:rPr>
                <w:b/>
                <w:sz w:val="22"/>
                <w:szCs w:val="22"/>
                <w:lang w:eastAsia="x-none"/>
              </w:rPr>
              <w:t>iązku z tym środkach zaradczych-</w:t>
            </w:r>
          </w:p>
          <w:p w14:paraId="404DF02D" w14:textId="77777777" w:rsidR="000C4E14" w:rsidRPr="00C716F6" w:rsidRDefault="000C4E14" w:rsidP="00B31B4C">
            <w:pPr>
              <w:rPr>
                <w:b/>
                <w:sz w:val="22"/>
                <w:szCs w:val="22"/>
                <w:lang w:eastAsia="pl-PL"/>
              </w:rPr>
            </w:pPr>
          </w:p>
        </w:tc>
      </w:tr>
      <w:tr w:rsidR="000C4E14" w:rsidRPr="00C716F6" w14:paraId="0653B38D" w14:textId="77777777" w:rsidTr="001707E9">
        <w:trPr>
          <w:trHeight w:val="55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530CC" w14:textId="378DB58E" w:rsidR="000C4E14" w:rsidRPr="00C716F6" w:rsidRDefault="000C4E14" w:rsidP="006209B1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C716F6">
              <w:rPr>
                <w:rFonts w:eastAsia="Arial"/>
                <w:b/>
                <w:sz w:val="22"/>
                <w:szCs w:val="22"/>
              </w:rPr>
              <w:lastRenderedPageBreak/>
              <w:t xml:space="preserve"> </w:t>
            </w:r>
          </w:p>
          <w:p w14:paraId="0C4DF760" w14:textId="77777777" w:rsidR="000C4E14" w:rsidRPr="00C716F6" w:rsidRDefault="000C4E14">
            <w:pPr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7DBB1" w14:textId="77777777" w:rsidR="008F1523" w:rsidRPr="00C716F6" w:rsidRDefault="000C4E14" w:rsidP="003A201B">
            <w:pPr>
              <w:pStyle w:val="Nagwek2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Ogłoszenia informacyjne o planowanych</w:t>
            </w:r>
          </w:p>
          <w:p w14:paraId="7C53E984" w14:textId="26C9C972" w:rsidR="008F1523" w:rsidRPr="00C716F6" w:rsidRDefault="000C4E14" w:rsidP="003A201B">
            <w:pPr>
              <w:pStyle w:val="Nagwek2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B31B4C">
              <w:rPr>
                <w:b w:val="0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31B4C">
              <w:rPr>
                <w:b w:val="0"/>
                <w:color w:val="auto"/>
              </w:rPr>
              <w:instrText xml:space="preserve"> FORMCHECKBOX </w:instrText>
            </w:r>
            <w:r w:rsidR="000761F0">
              <w:rPr>
                <w:b w:val="0"/>
                <w:color w:val="auto"/>
              </w:rPr>
            </w:r>
            <w:r w:rsidR="000761F0">
              <w:rPr>
                <w:b w:val="0"/>
                <w:color w:val="auto"/>
              </w:rPr>
              <w:fldChar w:fldCharType="separate"/>
            </w:r>
            <w:r w:rsidR="00B31B4C">
              <w:rPr>
                <w:b w:val="0"/>
                <w:color w:val="auto"/>
              </w:rPr>
              <w:fldChar w:fldCharType="end"/>
            </w:r>
            <w:r w:rsidR="00C716F6" w:rsidRPr="00C716F6">
              <w:rPr>
                <w:color w:val="auto"/>
              </w:rPr>
              <w:t xml:space="preserve"> </w:t>
            </w:r>
            <w:r w:rsidRPr="00C716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zamówieniach</w:t>
            </w:r>
            <w:r w:rsidR="008F1523" w:rsidRPr="00C716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klasycznych</w:t>
            </w:r>
          </w:p>
          <w:p w14:paraId="3A327373" w14:textId="52CF6491" w:rsidR="000C4E14" w:rsidRPr="00C716F6" w:rsidRDefault="000C4E14" w:rsidP="003A201B">
            <w:pPr>
              <w:pStyle w:val="Nagwek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C716F6" w:rsidRPr="00C716F6">
              <w:rPr>
                <w:b w:val="0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16F6" w:rsidRPr="00C716F6">
              <w:rPr>
                <w:color w:val="auto"/>
              </w:rPr>
              <w:instrText xml:space="preserve"> FORMCHECKBOX </w:instrText>
            </w:r>
            <w:r w:rsidR="000761F0">
              <w:rPr>
                <w:b w:val="0"/>
                <w:color w:val="auto"/>
              </w:rPr>
            </w:r>
            <w:r w:rsidR="000761F0">
              <w:rPr>
                <w:b w:val="0"/>
                <w:color w:val="auto"/>
              </w:rPr>
              <w:fldChar w:fldCharType="separate"/>
            </w:r>
            <w:r w:rsidR="00C716F6" w:rsidRPr="00C716F6">
              <w:rPr>
                <w:b w:val="0"/>
                <w:color w:val="auto"/>
              </w:rPr>
              <w:fldChar w:fldCharType="end"/>
            </w:r>
            <w:r w:rsidR="00C716F6" w:rsidRPr="00AA160C">
              <w:t xml:space="preserve"> </w:t>
            </w:r>
            <w:r w:rsidRPr="00C716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zamówieniach sektorowych </w:t>
            </w:r>
          </w:p>
          <w:p w14:paraId="3C83DE6A" w14:textId="77777777" w:rsidR="000C4E14" w:rsidRPr="00C716F6" w:rsidRDefault="000C4E14">
            <w:pPr>
              <w:rPr>
                <w:sz w:val="22"/>
                <w:szCs w:val="22"/>
              </w:rPr>
            </w:pPr>
          </w:p>
          <w:p w14:paraId="29F867F8" w14:textId="77777777" w:rsidR="008F1523" w:rsidRPr="00C716F6" w:rsidRDefault="000C4E14" w:rsidP="006209B1">
            <w:pPr>
              <w:numPr>
                <w:ilvl w:val="0"/>
                <w:numId w:val="26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Informacja o zamówieniu</w:t>
            </w:r>
            <w:r w:rsidR="004B2405" w:rsidRPr="00C716F6">
              <w:rPr>
                <w:sz w:val="22"/>
                <w:szCs w:val="22"/>
              </w:rPr>
              <w:t>/umowie ramowej</w:t>
            </w:r>
            <w:r w:rsidRPr="00C716F6">
              <w:rPr>
                <w:sz w:val="22"/>
                <w:szCs w:val="22"/>
              </w:rPr>
              <w:t xml:space="preserve"> </w:t>
            </w:r>
          </w:p>
          <w:p w14:paraId="39B9584E" w14:textId="1F4E2DB8" w:rsidR="008F1523" w:rsidRPr="00C716F6" w:rsidRDefault="00B31B4C" w:rsidP="001707E9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C716F6" w:rsidRPr="00AA160C"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nie została zawarta </w:t>
            </w: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 w:rsidRPr="00AA160C"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 została zawarta </w:t>
            </w:r>
          </w:p>
          <w:p w14:paraId="167D7F8E" w14:textId="435A4A16" w:rsidR="008F1523" w:rsidRPr="00C716F6" w:rsidRDefault="00C716F6" w:rsidP="001707E9">
            <w:pPr>
              <w:ind w:right="110"/>
              <w:jc w:val="both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 w:rsidRPr="00AA160C"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we wstępnym </w:t>
            </w:r>
            <w:r w:rsidR="00B31B4C"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B4C"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B31B4C" w:rsidRPr="00AA160C">
              <w:rPr>
                <w:b/>
              </w:rPr>
              <w:fldChar w:fldCharType="end"/>
            </w:r>
            <w:r w:rsidR="00B31B4C" w:rsidRPr="00AA160C"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w okresowym </w:t>
            </w:r>
          </w:p>
          <w:p w14:paraId="67932E8B" w14:textId="77777777" w:rsidR="000C4E14" w:rsidRPr="00C716F6" w:rsidRDefault="000C4E14" w:rsidP="00140319">
            <w:pPr>
              <w:ind w:left="360"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ogłoszeniu informacyjnym o planowanych zamówieniach opublikowanym w Dzienniku Urzędowym Unii Europejskiej, dalej „Dz. Urz. UE”: …. /S … - …. z dnia ......……</w:t>
            </w:r>
            <w:r w:rsidR="003A201B" w:rsidRPr="00C716F6">
              <w:rPr>
                <w:sz w:val="22"/>
                <w:szCs w:val="22"/>
              </w:rPr>
              <w:t>………….</w:t>
            </w:r>
            <w:r w:rsidRPr="00C716F6">
              <w:rPr>
                <w:sz w:val="22"/>
                <w:szCs w:val="22"/>
              </w:rPr>
              <w:t>. r.</w:t>
            </w:r>
          </w:p>
          <w:p w14:paraId="146D8109" w14:textId="77777777" w:rsidR="000C4E14" w:rsidRPr="00C716F6" w:rsidRDefault="000C4E14">
            <w:pPr>
              <w:ind w:right="110"/>
              <w:jc w:val="both"/>
              <w:rPr>
                <w:sz w:val="22"/>
                <w:szCs w:val="22"/>
              </w:rPr>
            </w:pPr>
          </w:p>
          <w:p w14:paraId="47FBF762" w14:textId="77777777" w:rsidR="004B2405" w:rsidRPr="00C716F6" w:rsidRDefault="000C4E14" w:rsidP="006209B1">
            <w:pPr>
              <w:numPr>
                <w:ilvl w:val="0"/>
                <w:numId w:val="26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Informacja o zamówieniu</w:t>
            </w:r>
            <w:r w:rsidR="004B2405" w:rsidRPr="00C716F6">
              <w:rPr>
                <w:sz w:val="22"/>
                <w:szCs w:val="22"/>
              </w:rPr>
              <w:t>/umowie ramowej</w:t>
            </w:r>
          </w:p>
          <w:p w14:paraId="284E3E86" w14:textId="37011D85" w:rsidR="008F1523" w:rsidRPr="00C716F6" w:rsidRDefault="000C4E14" w:rsidP="005B3852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 </w:t>
            </w:r>
            <w:r w:rsidR="00B31B4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31B4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B31B4C">
              <w:rPr>
                <w:b/>
              </w:rPr>
              <w:fldChar w:fldCharType="end"/>
            </w:r>
            <w:r w:rsidR="005B3852" w:rsidRPr="00AA160C">
              <w:t xml:space="preserve"> </w:t>
            </w:r>
            <w:r w:rsidRPr="00C716F6">
              <w:rPr>
                <w:sz w:val="22"/>
                <w:szCs w:val="22"/>
              </w:rPr>
              <w:t xml:space="preserve">nie została zawarta </w:t>
            </w:r>
            <w:r w:rsidR="005B3852"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3852"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5B3852" w:rsidRPr="00AA160C">
              <w:rPr>
                <w:b/>
              </w:rPr>
              <w:fldChar w:fldCharType="end"/>
            </w:r>
            <w:r w:rsidR="005B3852" w:rsidRPr="00AA160C">
              <w:t xml:space="preserve"> </w:t>
            </w:r>
            <w:r w:rsidRPr="00C716F6">
              <w:rPr>
                <w:sz w:val="22"/>
                <w:szCs w:val="22"/>
              </w:rPr>
              <w:t xml:space="preserve">została zawarta </w:t>
            </w:r>
          </w:p>
          <w:p w14:paraId="5CC15EF0" w14:textId="32CC55E9" w:rsidR="008F1523" w:rsidRPr="00C716F6" w:rsidRDefault="005B3852" w:rsidP="005B3852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 w:rsidRPr="00AA160C"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we wstępnym </w:t>
            </w: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 w:rsidRPr="00AA160C"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w okresowym </w:t>
            </w:r>
          </w:p>
          <w:p w14:paraId="0164093D" w14:textId="77777777" w:rsidR="000C4E14" w:rsidRPr="00C716F6" w:rsidRDefault="000C4E14" w:rsidP="00140319">
            <w:pPr>
              <w:ind w:left="360"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ogłoszeniu informacyjnym zamieszczonym na stronie internetowej w dniu ......…</w:t>
            </w:r>
            <w:r w:rsidR="003A201B" w:rsidRPr="00C716F6">
              <w:rPr>
                <w:sz w:val="22"/>
                <w:szCs w:val="22"/>
              </w:rPr>
              <w:t>……….</w:t>
            </w:r>
            <w:r w:rsidRPr="00C716F6">
              <w:rPr>
                <w:sz w:val="22"/>
                <w:szCs w:val="22"/>
              </w:rPr>
              <w:t>…. r.</w:t>
            </w:r>
          </w:p>
          <w:p w14:paraId="75C319C9" w14:textId="77777777" w:rsidR="004C07F1" w:rsidRPr="00C716F6" w:rsidRDefault="004C07F1" w:rsidP="00BB4942">
            <w:pPr>
              <w:ind w:left="360"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Ogłoszenie o profilu nabywcy zostało opublikowane w Dz. Urz. UE</w:t>
            </w:r>
            <w:r w:rsidR="00943E42" w:rsidRPr="00C716F6">
              <w:rPr>
                <w:sz w:val="22"/>
                <w:szCs w:val="22"/>
              </w:rPr>
              <w:t>:</w:t>
            </w:r>
            <w:r w:rsidR="00B07C80" w:rsidRPr="00C716F6">
              <w:rPr>
                <w:sz w:val="22"/>
                <w:szCs w:val="22"/>
              </w:rPr>
              <w:t xml:space="preserve"> …</w:t>
            </w:r>
            <w:r w:rsidRPr="00C716F6">
              <w:rPr>
                <w:sz w:val="22"/>
                <w:szCs w:val="22"/>
              </w:rPr>
              <w:t xml:space="preserve">./S …..- z dnia ……….……..r. </w:t>
            </w:r>
          </w:p>
          <w:p w14:paraId="58C12FCD" w14:textId="77777777" w:rsidR="000C4E14" w:rsidRPr="00C716F6" w:rsidRDefault="000C4E14" w:rsidP="004C07F1">
            <w:pPr>
              <w:pStyle w:val="Akapitzlist"/>
              <w:tabs>
                <w:tab w:val="left" w:pos="6270"/>
              </w:tabs>
              <w:ind w:left="393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ab/>
            </w:r>
          </w:p>
        </w:tc>
      </w:tr>
      <w:tr w:rsidR="000C4E14" w:rsidRPr="00C716F6" w14:paraId="6DE33F52" w14:textId="77777777" w:rsidTr="00784346">
        <w:trPr>
          <w:trHeight w:val="140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BE729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7CB0" w14:textId="06291FA1" w:rsidR="000C4E14" w:rsidRPr="005603B7" w:rsidRDefault="000C4E14" w:rsidP="005603B7">
            <w:pPr>
              <w:pStyle w:val="Nagwek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16F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Ogłoszenie o zamówieniu</w:t>
            </w:r>
          </w:p>
          <w:p w14:paraId="2F814D1F" w14:textId="29283B95" w:rsidR="000C4E14" w:rsidRPr="00C716F6" w:rsidRDefault="000C4E14" w:rsidP="006743BF">
            <w:pPr>
              <w:numPr>
                <w:ilvl w:val="0"/>
                <w:numId w:val="16"/>
              </w:numPr>
              <w:ind w:left="393"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Ogłoszenie o zamówieniu zostało</w:t>
            </w:r>
            <w:r w:rsidR="00C94168" w:rsidRPr="00C716F6">
              <w:rPr>
                <w:sz w:val="22"/>
                <w:szCs w:val="22"/>
              </w:rPr>
              <w:t xml:space="preserve"> </w:t>
            </w:r>
            <w:r w:rsidRPr="00C716F6">
              <w:rPr>
                <w:sz w:val="22"/>
                <w:szCs w:val="22"/>
              </w:rPr>
              <w:t xml:space="preserve">przekazane Urzędowi Publikacji Unii </w:t>
            </w:r>
            <w:r w:rsidR="00207C34">
              <w:rPr>
                <w:sz w:val="22"/>
                <w:szCs w:val="22"/>
              </w:rPr>
              <w:t>Europejskiej w dniu 04.05</w:t>
            </w:r>
            <w:r w:rsidR="00C12C2B">
              <w:rPr>
                <w:sz w:val="22"/>
                <w:szCs w:val="22"/>
              </w:rPr>
              <w:t>.2023</w:t>
            </w:r>
            <w:r w:rsidR="006F30E3">
              <w:rPr>
                <w:sz w:val="22"/>
                <w:szCs w:val="22"/>
              </w:rPr>
              <w:t xml:space="preserve"> </w:t>
            </w:r>
            <w:r w:rsidR="00B31B4C">
              <w:rPr>
                <w:sz w:val="22"/>
                <w:szCs w:val="22"/>
              </w:rPr>
              <w:t xml:space="preserve">r. </w:t>
            </w:r>
            <w:r w:rsidRPr="00C716F6">
              <w:rPr>
                <w:sz w:val="22"/>
                <w:szCs w:val="22"/>
              </w:rPr>
              <w:t xml:space="preserve"> ora</w:t>
            </w:r>
            <w:r w:rsidR="00B31B4C">
              <w:rPr>
                <w:sz w:val="22"/>
                <w:szCs w:val="22"/>
              </w:rPr>
              <w:t xml:space="preserve">z </w:t>
            </w:r>
            <w:r w:rsidR="006F30E3">
              <w:rPr>
                <w:sz w:val="22"/>
                <w:szCs w:val="22"/>
              </w:rPr>
              <w:t>opublikowane w Dz. Urz. UE: 2023</w:t>
            </w:r>
            <w:r w:rsidR="00BC1CA7">
              <w:rPr>
                <w:sz w:val="22"/>
                <w:szCs w:val="22"/>
              </w:rPr>
              <w:t>/</w:t>
            </w:r>
            <w:r w:rsidR="00207C34">
              <w:rPr>
                <w:sz w:val="22"/>
                <w:szCs w:val="22"/>
              </w:rPr>
              <w:t>S 089-274749 z dnia 08.05</w:t>
            </w:r>
            <w:r w:rsidR="006F30E3">
              <w:rPr>
                <w:sz w:val="22"/>
                <w:szCs w:val="22"/>
              </w:rPr>
              <w:t xml:space="preserve">.2023 </w:t>
            </w:r>
            <w:r w:rsidRPr="00C716F6">
              <w:rPr>
                <w:sz w:val="22"/>
                <w:szCs w:val="22"/>
              </w:rPr>
              <w:t xml:space="preserve">r. </w:t>
            </w:r>
            <w:r w:rsidRPr="00C716F6">
              <w:rPr>
                <w:i/>
                <w:sz w:val="22"/>
                <w:szCs w:val="22"/>
              </w:rPr>
              <w:t>(załączyć dowód publikacji w Dz. Urz. UE).</w:t>
            </w:r>
          </w:p>
          <w:p w14:paraId="0E78684B" w14:textId="77777777" w:rsidR="000C4E14" w:rsidRPr="00C716F6" w:rsidRDefault="000C4E14">
            <w:pPr>
              <w:ind w:right="110"/>
              <w:jc w:val="center"/>
              <w:rPr>
                <w:sz w:val="22"/>
                <w:szCs w:val="22"/>
              </w:rPr>
            </w:pPr>
          </w:p>
          <w:p w14:paraId="3C45CA68" w14:textId="77777777" w:rsidR="005B44AF" w:rsidRPr="00C716F6" w:rsidRDefault="005B44AF" w:rsidP="006209B1">
            <w:pPr>
              <w:numPr>
                <w:ilvl w:val="0"/>
                <w:numId w:val="16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Zmiana/sprostowanie treści ogłoszenia o z</w:t>
            </w:r>
            <w:r w:rsidR="002A0BFD" w:rsidRPr="00C716F6">
              <w:rPr>
                <w:sz w:val="22"/>
                <w:szCs w:val="22"/>
              </w:rPr>
              <w:t>a</w:t>
            </w:r>
            <w:r w:rsidRPr="00C716F6">
              <w:rPr>
                <w:sz w:val="22"/>
                <w:szCs w:val="22"/>
              </w:rPr>
              <w:t xml:space="preserve">mówieniu: </w:t>
            </w:r>
          </w:p>
          <w:p w14:paraId="5C72C45B" w14:textId="1AC8E610" w:rsidR="005B44AF" w:rsidRPr="00C716F6" w:rsidRDefault="00DC4D13" w:rsidP="005B3852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5B3852" w:rsidRPr="00AA160C">
              <w:t xml:space="preserve"> </w:t>
            </w:r>
            <w:r w:rsidR="005B44AF" w:rsidRPr="00C716F6">
              <w:rPr>
                <w:sz w:val="22"/>
                <w:szCs w:val="22"/>
              </w:rPr>
              <w:t>nie zmieniono treści ogłoszenia</w:t>
            </w:r>
          </w:p>
          <w:p w14:paraId="39E3C953" w14:textId="73941176" w:rsidR="005B44AF" w:rsidRPr="00C716F6" w:rsidRDefault="00DC4D13" w:rsidP="005B3852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5B3852" w:rsidRPr="00AA160C">
              <w:t xml:space="preserve"> </w:t>
            </w:r>
            <w:r w:rsidR="005B3852">
              <w:t>z</w:t>
            </w:r>
            <w:r w:rsidR="005B44AF" w:rsidRPr="00C716F6">
              <w:rPr>
                <w:sz w:val="22"/>
                <w:szCs w:val="22"/>
              </w:rPr>
              <w:t>mieniono treść ogłoszenia:</w:t>
            </w:r>
          </w:p>
          <w:p w14:paraId="72AF4F10" w14:textId="5514E76B" w:rsidR="005B44AF" w:rsidRPr="00C716F6" w:rsidRDefault="00DC4D13" w:rsidP="005B3852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5B3852" w:rsidRPr="00AA160C">
              <w:t xml:space="preserve"> </w:t>
            </w:r>
            <w:r w:rsidR="005B44AF" w:rsidRPr="00C716F6">
              <w:rPr>
                <w:sz w:val="22"/>
                <w:szCs w:val="22"/>
              </w:rPr>
              <w:t xml:space="preserve">ogłoszenie o zmianie ogłoszenia/sprostowaniu ogłoszenia zostało przekazane </w:t>
            </w:r>
            <w:r>
              <w:rPr>
                <w:sz w:val="22"/>
                <w:szCs w:val="22"/>
              </w:rPr>
              <w:br/>
            </w:r>
            <w:r w:rsidR="005B44AF" w:rsidRPr="00C716F6">
              <w:rPr>
                <w:sz w:val="22"/>
                <w:szCs w:val="22"/>
              </w:rPr>
              <w:t xml:space="preserve">Urzędowi Publikacji Unii Europejskiej w dniu </w:t>
            </w:r>
            <w:r>
              <w:rPr>
                <w:sz w:val="22"/>
                <w:szCs w:val="22"/>
              </w:rPr>
              <w:t xml:space="preserve">07.06.2023 </w:t>
            </w:r>
            <w:r w:rsidR="005B44AF" w:rsidRPr="00C716F6">
              <w:rPr>
                <w:sz w:val="22"/>
                <w:szCs w:val="22"/>
              </w:rPr>
              <w:t xml:space="preserve"> r. oraz opublikowane w Dz. Urz. UE: </w:t>
            </w:r>
            <w:r>
              <w:rPr>
                <w:sz w:val="22"/>
                <w:szCs w:val="22"/>
              </w:rPr>
              <w:t>2023/S 111-348977</w:t>
            </w:r>
            <w:r w:rsidR="005B44AF" w:rsidRPr="00C716F6">
              <w:rPr>
                <w:sz w:val="22"/>
                <w:szCs w:val="22"/>
              </w:rPr>
              <w:t xml:space="preserve"> z dnia </w:t>
            </w:r>
            <w:r>
              <w:rPr>
                <w:sz w:val="22"/>
                <w:szCs w:val="22"/>
              </w:rPr>
              <w:t>12.06.2023</w:t>
            </w:r>
            <w:r w:rsidR="005B44AF" w:rsidRPr="00C716F6">
              <w:rPr>
                <w:sz w:val="22"/>
                <w:szCs w:val="22"/>
              </w:rPr>
              <w:t xml:space="preserve"> r.</w:t>
            </w:r>
          </w:p>
          <w:p w14:paraId="0FF966A3" w14:textId="0D1D3306" w:rsidR="000C4E14" w:rsidRPr="00784346" w:rsidRDefault="005B44AF" w:rsidP="00B30990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i/>
                <w:sz w:val="22"/>
                <w:szCs w:val="22"/>
              </w:rPr>
              <w:t>(załączyć dowód publikacji w Dz. Urz. UE, wypełnić odrębnie dla każdej zmiany ogłoszenia)</w:t>
            </w:r>
          </w:p>
        </w:tc>
      </w:tr>
      <w:tr w:rsidR="0090591B" w:rsidRPr="00C716F6" w14:paraId="06E609D3" w14:textId="77777777" w:rsidTr="001707E9">
        <w:trPr>
          <w:trHeight w:val="80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13143" w14:textId="77777777" w:rsidR="0090591B" w:rsidRPr="00C716F6" w:rsidRDefault="0090591B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BB693" w14:textId="0C5204D7" w:rsidR="0090591B" w:rsidRPr="00C716F6" w:rsidRDefault="0090591B" w:rsidP="0090591B">
            <w:pPr>
              <w:tabs>
                <w:tab w:val="left" w:pos="4606"/>
                <w:tab w:val="left" w:pos="9212"/>
              </w:tabs>
              <w:ind w:right="110"/>
              <w:jc w:val="both"/>
              <w:rPr>
                <w:color w:val="000000"/>
                <w:sz w:val="22"/>
                <w:szCs w:val="22"/>
              </w:rPr>
            </w:pPr>
            <w:r w:rsidRPr="00C716F6">
              <w:rPr>
                <w:b/>
                <w:color w:val="000000"/>
                <w:sz w:val="22"/>
                <w:szCs w:val="22"/>
              </w:rPr>
              <w:t>Powody odstąpienia od wymogu użycia środków komunikacji elektronicznej</w:t>
            </w:r>
            <w:r w:rsidRPr="00C716F6">
              <w:rPr>
                <w:color w:val="000000"/>
                <w:sz w:val="22"/>
                <w:szCs w:val="22"/>
              </w:rPr>
              <w:t xml:space="preserve"> </w:t>
            </w:r>
            <w:r w:rsidR="00B31B4C">
              <w:rPr>
                <w:color w:val="000000"/>
                <w:sz w:val="22"/>
                <w:szCs w:val="22"/>
              </w:rPr>
              <w:t>-</w:t>
            </w:r>
          </w:p>
          <w:p w14:paraId="1C27FA13" w14:textId="77777777" w:rsidR="0090591B" w:rsidRPr="00C716F6" w:rsidRDefault="0090591B" w:rsidP="0090591B">
            <w:pPr>
              <w:tabs>
                <w:tab w:val="left" w:pos="4606"/>
                <w:tab w:val="left" w:pos="9212"/>
              </w:tabs>
              <w:ind w:right="110"/>
              <w:jc w:val="both"/>
              <w:rPr>
                <w:iCs/>
                <w:color w:val="000000"/>
                <w:sz w:val="22"/>
                <w:szCs w:val="22"/>
              </w:rPr>
            </w:pPr>
            <w:r w:rsidRPr="00C716F6">
              <w:rPr>
                <w:i/>
                <w:iCs/>
                <w:color w:val="000000"/>
                <w:sz w:val="22"/>
                <w:szCs w:val="22"/>
              </w:rPr>
              <w:t>(podać podstawę prawną i uzasadnienie faktyczne oraz czego dotyczy odstąpienie)</w:t>
            </w:r>
          </w:p>
          <w:p w14:paraId="64F43019" w14:textId="77777777" w:rsidR="0090591B" w:rsidRPr="00C716F6" w:rsidRDefault="0090591B" w:rsidP="001707E9">
            <w:pPr>
              <w:tabs>
                <w:tab w:val="left" w:pos="4606"/>
                <w:tab w:val="left" w:pos="9212"/>
              </w:tabs>
              <w:ind w:right="110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0C4E14" w:rsidRPr="00C716F6" w14:paraId="49B90C7B" w14:textId="77777777" w:rsidTr="005603B7">
        <w:trPr>
          <w:trHeight w:val="309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395DB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8AA5" w14:textId="40CEED62" w:rsidR="000C4E14" w:rsidRPr="00C716F6" w:rsidRDefault="000C4E14" w:rsidP="005603B7">
            <w:pPr>
              <w:tabs>
                <w:tab w:val="left" w:pos="4606"/>
                <w:tab w:val="left" w:pos="9212"/>
              </w:tabs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Specyfikacja warunków zamówienia (SWZ)</w:t>
            </w:r>
            <w:r w:rsidR="005603B7">
              <w:rPr>
                <w:sz w:val="22"/>
                <w:szCs w:val="22"/>
              </w:rPr>
              <w:t xml:space="preserve"> </w:t>
            </w:r>
          </w:p>
          <w:p w14:paraId="52C2A3CC" w14:textId="5CF44EAD" w:rsidR="009111C1" w:rsidRPr="00C716F6" w:rsidRDefault="000C4E14" w:rsidP="00985FDC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SWZ została udostępniona na stronie internetowej </w:t>
            </w:r>
            <w:r w:rsidR="00D068DB" w:rsidRPr="00C716F6">
              <w:rPr>
                <w:sz w:val="22"/>
                <w:szCs w:val="22"/>
              </w:rPr>
              <w:t xml:space="preserve">prowadzonego postępowania </w:t>
            </w:r>
            <w:r w:rsidRPr="00C716F6">
              <w:rPr>
                <w:i/>
                <w:sz w:val="22"/>
                <w:szCs w:val="22"/>
              </w:rPr>
              <w:t>(podać adres strony)</w:t>
            </w:r>
            <w:r w:rsidRPr="00C716F6">
              <w:rPr>
                <w:sz w:val="22"/>
                <w:szCs w:val="22"/>
              </w:rPr>
              <w:t xml:space="preserve"> </w:t>
            </w:r>
            <w:r w:rsidR="00B31B4C">
              <w:rPr>
                <w:sz w:val="22"/>
                <w:szCs w:val="22"/>
              </w:rPr>
              <w:t>www.uniwersytetradom.pl</w:t>
            </w:r>
          </w:p>
          <w:p w14:paraId="1012AA5F" w14:textId="13FE44DB" w:rsidR="000C4E14" w:rsidRPr="00C716F6" w:rsidRDefault="00E5541C" w:rsidP="001707E9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 dnia 08.05</w:t>
            </w:r>
            <w:r w:rsidR="00BC1CA7">
              <w:rPr>
                <w:sz w:val="22"/>
                <w:szCs w:val="22"/>
              </w:rPr>
              <w:t xml:space="preserve">.2023 </w:t>
            </w:r>
            <w:r w:rsidR="00B31B4C">
              <w:rPr>
                <w:sz w:val="22"/>
                <w:szCs w:val="22"/>
              </w:rPr>
              <w:t xml:space="preserve">r. </w:t>
            </w:r>
            <w:r w:rsidR="002F0127">
              <w:rPr>
                <w:sz w:val="22"/>
                <w:szCs w:val="22"/>
              </w:rPr>
              <w:t xml:space="preserve">do dnia </w:t>
            </w:r>
            <w:r w:rsidR="00BC1CA7">
              <w:rPr>
                <w:sz w:val="22"/>
                <w:szCs w:val="22"/>
              </w:rPr>
              <w:t>……………………….</w:t>
            </w:r>
            <w:r w:rsidR="000C4E14" w:rsidRPr="00C716F6">
              <w:rPr>
                <w:sz w:val="22"/>
                <w:szCs w:val="22"/>
              </w:rPr>
              <w:t>r.</w:t>
            </w:r>
          </w:p>
          <w:p w14:paraId="371EA926" w14:textId="77777777" w:rsidR="000C4E14" w:rsidRPr="00C716F6" w:rsidRDefault="000C4E14">
            <w:pPr>
              <w:ind w:left="381" w:right="110"/>
              <w:jc w:val="both"/>
              <w:rPr>
                <w:sz w:val="22"/>
                <w:szCs w:val="22"/>
              </w:rPr>
            </w:pPr>
          </w:p>
          <w:p w14:paraId="2EA4466C" w14:textId="277805B8" w:rsidR="005B44AF" w:rsidRPr="00B31B4C" w:rsidRDefault="000C4E14" w:rsidP="00B31B4C">
            <w:pPr>
              <w:ind w:right="110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SWZ została udostępniona</w:t>
            </w:r>
            <w:r w:rsidR="005B44AF" w:rsidRPr="00C716F6">
              <w:rPr>
                <w:sz w:val="22"/>
                <w:szCs w:val="22"/>
              </w:rPr>
              <w:t xml:space="preserve"> na stronie internetowej prowadzone</w:t>
            </w:r>
            <w:r w:rsidR="009111C1" w:rsidRPr="00C716F6">
              <w:rPr>
                <w:sz w:val="22"/>
                <w:szCs w:val="22"/>
              </w:rPr>
              <w:t>go</w:t>
            </w:r>
            <w:r w:rsidR="005B44AF" w:rsidRPr="00C716F6">
              <w:rPr>
                <w:sz w:val="22"/>
                <w:szCs w:val="22"/>
              </w:rPr>
              <w:t xml:space="preserve"> postępowania:</w:t>
            </w:r>
          </w:p>
          <w:p w14:paraId="6F2E659D" w14:textId="451FFC1C" w:rsidR="005B44AF" w:rsidRPr="00C716F6" w:rsidRDefault="00B31B4C" w:rsidP="001707E9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707E9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w całości  </w:t>
            </w:r>
          </w:p>
          <w:p w14:paraId="61FD23B5" w14:textId="6F278A06" w:rsidR="009111C1" w:rsidRPr="00C716F6" w:rsidRDefault="001707E9" w:rsidP="001707E9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w części</w:t>
            </w:r>
            <w:r w:rsidR="009111C1" w:rsidRPr="00C716F6">
              <w:rPr>
                <w:sz w:val="22"/>
                <w:szCs w:val="22"/>
              </w:rPr>
              <w:t>:</w:t>
            </w:r>
          </w:p>
          <w:p w14:paraId="474FB158" w14:textId="3F0648E7" w:rsidR="009111C1" w:rsidRPr="00C716F6" w:rsidRDefault="001707E9" w:rsidP="001707E9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9111C1" w:rsidRPr="00C716F6">
              <w:rPr>
                <w:sz w:val="22"/>
                <w:szCs w:val="22"/>
              </w:rPr>
              <w:t>z powodu jednej z okoliczności wymienionych w art. 65 ust. 1 ustawy</w:t>
            </w:r>
          </w:p>
          <w:p w14:paraId="4AF59099" w14:textId="06108D47" w:rsidR="000C4E14" w:rsidRPr="00C716F6" w:rsidRDefault="001707E9" w:rsidP="005603B7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9111C1" w:rsidRPr="00C716F6">
              <w:rPr>
                <w:sz w:val="22"/>
                <w:szCs w:val="22"/>
              </w:rPr>
              <w:t>z powodu ochrony poufnego charakteru informacji zawartych</w:t>
            </w:r>
            <w:r w:rsidR="005603B7">
              <w:rPr>
                <w:sz w:val="22"/>
                <w:szCs w:val="22"/>
              </w:rPr>
              <w:t xml:space="preserve"> w SWZ (art. 133 ust. 3 ustawy)</w:t>
            </w:r>
          </w:p>
        </w:tc>
      </w:tr>
      <w:tr w:rsidR="000C4E14" w:rsidRPr="00C716F6" w14:paraId="3768CE7E" w14:textId="77777777" w:rsidTr="00EE3737">
        <w:trPr>
          <w:trHeight w:val="102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0AEC9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E48A3" w14:textId="77777777" w:rsidR="000C4E14" w:rsidRPr="00C716F6" w:rsidRDefault="009111C1">
            <w:pPr>
              <w:tabs>
                <w:tab w:val="left" w:pos="4606"/>
                <w:tab w:val="left" w:pos="9212"/>
              </w:tabs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Uprzednia ocena ofert</w:t>
            </w:r>
          </w:p>
          <w:p w14:paraId="44A20DFF" w14:textId="77777777" w:rsidR="000C4E14" w:rsidRPr="00C716F6" w:rsidRDefault="000C4E14">
            <w:pPr>
              <w:tabs>
                <w:tab w:val="left" w:pos="4606"/>
                <w:tab w:val="left" w:pos="9212"/>
              </w:tabs>
              <w:ind w:right="110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Zamawiający zastosował procedurę, o której mowa w art. 139 ust. 1</w:t>
            </w:r>
            <w:r w:rsidRPr="00C716F6">
              <w:rPr>
                <w:b/>
                <w:sz w:val="22"/>
                <w:szCs w:val="22"/>
              </w:rPr>
              <w:t xml:space="preserve"> </w:t>
            </w:r>
            <w:r w:rsidRPr="00C716F6">
              <w:rPr>
                <w:sz w:val="22"/>
                <w:szCs w:val="22"/>
              </w:rPr>
              <w:t>ustawy:</w:t>
            </w:r>
          </w:p>
          <w:p w14:paraId="17FFCBA7" w14:textId="5A32D175" w:rsidR="000C4E14" w:rsidRPr="00C716F6" w:rsidRDefault="00B31B4C" w:rsidP="001707E9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707E9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nie</w:t>
            </w:r>
          </w:p>
          <w:p w14:paraId="4B347B3E" w14:textId="03A0391F" w:rsidR="000C4E14" w:rsidRPr="00C716F6" w:rsidRDefault="001707E9" w:rsidP="001707E9">
            <w:pPr>
              <w:ind w:right="110"/>
              <w:jc w:val="both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tak </w:t>
            </w:r>
          </w:p>
        </w:tc>
      </w:tr>
      <w:tr w:rsidR="000C4E14" w:rsidRPr="00C716F6" w14:paraId="2EDC8F3C" w14:textId="77777777" w:rsidTr="00EE3737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690DD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0A73E" w14:textId="7D1F329D" w:rsidR="000C4E14" w:rsidRPr="005603B7" w:rsidRDefault="00D068DB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Sposób</w:t>
            </w:r>
            <w:r w:rsidR="00155062" w:rsidRPr="00C716F6">
              <w:rPr>
                <w:b/>
                <w:sz w:val="22"/>
                <w:szCs w:val="22"/>
              </w:rPr>
              <w:t xml:space="preserve"> </w:t>
            </w:r>
            <w:r w:rsidR="000C4E14" w:rsidRPr="00C716F6">
              <w:rPr>
                <w:b/>
                <w:sz w:val="22"/>
                <w:szCs w:val="22"/>
              </w:rPr>
              <w:t>i termin składania ofert</w:t>
            </w:r>
          </w:p>
          <w:p w14:paraId="2D3C99A4" w14:textId="77777777" w:rsidR="000C4E14" w:rsidRPr="00C716F6" w:rsidRDefault="000C4E14" w:rsidP="006209B1">
            <w:pPr>
              <w:numPr>
                <w:ilvl w:val="0"/>
                <w:numId w:val="13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Termin składania ofert</w:t>
            </w:r>
          </w:p>
          <w:p w14:paraId="08DEF130" w14:textId="7B512B50" w:rsidR="000C4E14" w:rsidRPr="00C716F6" w:rsidRDefault="00B31B4C" w:rsidP="001707E9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707E9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nie został skrócony</w:t>
            </w:r>
          </w:p>
          <w:p w14:paraId="6BD77249" w14:textId="7EFE99C1" w:rsidR="000C4E14" w:rsidRPr="00C716F6" w:rsidRDefault="001707E9" w:rsidP="001707E9">
            <w:pPr>
              <w:ind w:right="110"/>
              <w:jc w:val="both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został skrócony z powodu</w:t>
            </w:r>
            <w:r w:rsidR="006C5AAE" w:rsidRPr="00C716F6">
              <w:rPr>
                <w:sz w:val="22"/>
                <w:szCs w:val="22"/>
              </w:rPr>
              <w:t xml:space="preserve"> </w:t>
            </w:r>
            <w:r w:rsidR="00B31B4C">
              <w:rPr>
                <w:sz w:val="22"/>
                <w:szCs w:val="22"/>
              </w:rPr>
              <w:t>-</w:t>
            </w:r>
          </w:p>
          <w:p w14:paraId="43484F08" w14:textId="77777777" w:rsidR="000C4E14" w:rsidRPr="00C716F6" w:rsidRDefault="000C4E14" w:rsidP="006C5AAE">
            <w:pPr>
              <w:ind w:left="1080" w:right="110" w:hanging="109"/>
              <w:jc w:val="both"/>
              <w:rPr>
                <w:sz w:val="22"/>
                <w:szCs w:val="22"/>
              </w:rPr>
            </w:pPr>
          </w:p>
          <w:p w14:paraId="480CD121" w14:textId="03C2C61C" w:rsidR="000C4E14" w:rsidRDefault="000C4E14" w:rsidP="006209B1">
            <w:pPr>
              <w:numPr>
                <w:ilvl w:val="0"/>
                <w:numId w:val="13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Termin składania ofer</w:t>
            </w:r>
            <w:r w:rsidR="00E5541C">
              <w:rPr>
                <w:sz w:val="22"/>
                <w:szCs w:val="22"/>
              </w:rPr>
              <w:t>t upłynął w dniu 14.06</w:t>
            </w:r>
            <w:r w:rsidR="00FD7877">
              <w:rPr>
                <w:sz w:val="22"/>
                <w:szCs w:val="22"/>
              </w:rPr>
              <w:t>.2023</w:t>
            </w:r>
            <w:r w:rsidR="00DD4294">
              <w:rPr>
                <w:sz w:val="22"/>
                <w:szCs w:val="22"/>
              </w:rPr>
              <w:t xml:space="preserve"> r. </w:t>
            </w:r>
            <w:r w:rsidR="00B31B4C">
              <w:rPr>
                <w:sz w:val="22"/>
                <w:szCs w:val="22"/>
              </w:rPr>
              <w:t>o godz. 10:00</w:t>
            </w:r>
          </w:p>
          <w:p w14:paraId="6236C017" w14:textId="77777777" w:rsidR="00E5541C" w:rsidRPr="00C716F6" w:rsidRDefault="00E5541C" w:rsidP="00E5541C">
            <w:pPr>
              <w:ind w:left="360" w:right="110"/>
              <w:jc w:val="both"/>
              <w:rPr>
                <w:sz w:val="22"/>
                <w:szCs w:val="22"/>
              </w:rPr>
            </w:pPr>
          </w:p>
          <w:p w14:paraId="2EBFB60E" w14:textId="77777777" w:rsidR="00155062" w:rsidRPr="00C716F6" w:rsidRDefault="00155062" w:rsidP="006209B1">
            <w:pPr>
              <w:numPr>
                <w:ilvl w:val="0"/>
                <w:numId w:val="13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Wymóg składania ofert wyłącznie przy użyciu środków komunikacji elektronicznej:</w:t>
            </w:r>
          </w:p>
          <w:p w14:paraId="0BB8137A" w14:textId="0BC0129B" w:rsidR="00155062" w:rsidRPr="00C716F6" w:rsidRDefault="00B31B4C" w:rsidP="001707E9">
            <w:pPr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707E9">
              <w:rPr>
                <w:b/>
              </w:rPr>
              <w:t xml:space="preserve"> </w:t>
            </w:r>
            <w:r w:rsidR="00155062" w:rsidRPr="00C716F6">
              <w:rPr>
                <w:sz w:val="22"/>
                <w:szCs w:val="22"/>
              </w:rPr>
              <w:t>tak</w:t>
            </w:r>
          </w:p>
          <w:p w14:paraId="2FCFE160" w14:textId="754671AF" w:rsidR="00155062" w:rsidRPr="00C716F6" w:rsidRDefault="001707E9" w:rsidP="001707E9">
            <w:pPr>
              <w:rPr>
                <w:i/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155062" w:rsidRPr="00C716F6">
              <w:rPr>
                <w:sz w:val="22"/>
                <w:szCs w:val="22"/>
              </w:rPr>
              <w:t xml:space="preserve">nie </w:t>
            </w:r>
          </w:p>
          <w:p w14:paraId="6DE615BB" w14:textId="77777777" w:rsidR="000C4E14" w:rsidRPr="00C716F6" w:rsidRDefault="000C4E14" w:rsidP="001707E9">
            <w:pPr>
              <w:ind w:right="110"/>
              <w:jc w:val="both"/>
              <w:rPr>
                <w:sz w:val="22"/>
                <w:szCs w:val="22"/>
              </w:rPr>
            </w:pPr>
          </w:p>
        </w:tc>
      </w:tr>
      <w:tr w:rsidR="000C4E14" w:rsidRPr="00C716F6" w14:paraId="682F3A91" w14:textId="77777777" w:rsidTr="00EE3737">
        <w:trPr>
          <w:trHeight w:val="5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FC4A4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  <w:p w14:paraId="00D7AB3D" w14:textId="77777777" w:rsidR="000C4E14" w:rsidRPr="00C716F6" w:rsidRDefault="000C4E14">
            <w:pPr>
              <w:rPr>
                <w:b/>
                <w:sz w:val="22"/>
                <w:szCs w:val="22"/>
              </w:rPr>
            </w:pPr>
          </w:p>
          <w:p w14:paraId="6CD0E699" w14:textId="77777777" w:rsidR="000C4E14" w:rsidRPr="00C716F6" w:rsidRDefault="000C4E14">
            <w:pPr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D10CB" w14:textId="49E08DDB" w:rsidR="000C4E14" w:rsidRPr="001707E9" w:rsidRDefault="000C4E14" w:rsidP="001707E9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Otwarcie ofert</w:t>
            </w:r>
          </w:p>
          <w:p w14:paraId="633A0579" w14:textId="77777777" w:rsidR="00944F98" w:rsidRPr="00C716F6" w:rsidRDefault="00944F98" w:rsidP="00944F98">
            <w:pPr>
              <w:numPr>
                <w:ilvl w:val="0"/>
                <w:numId w:val="27"/>
              </w:numPr>
              <w:tabs>
                <w:tab w:val="left" w:pos="290"/>
              </w:tabs>
              <w:ind w:left="290" w:right="110" w:hanging="29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W postępowaniu:</w:t>
            </w:r>
          </w:p>
          <w:p w14:paraId="43F0E8F8" w14:textId="3EB38C45" w:rsidR="00944F98" w:rsidRPr="00C716F6" w:rsidRDefault="001707E9" w:rsidP="001707E9">
            <w:pPr>
              <w:ind w:right="110"/>
              <w:jc w:val="both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944F98" w:rsidRPr="00C716F6">
              <w:rPr>
                <w:sz w:val="22"/>
                <w:szCs w:val="22"/>
              </w:rPr>
              <w:t>nie wpłynęła żadna oferta,</w:t>
            </w:r>
          </w:p>
          <w:p w14:paraId="0C264F28" w14:textId="3A7F49E2" w:rsidR="00944F98" w:rsidRPr="00C716F6" w:rsidRDefault="00B31B4C" w:rsidP="001707E9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944F98" w:rsidRPr="00C716F6">
              <w:rPr>
                <w:sz w:val="22"/>
                <w:szCs w:val="22"/>
              </w:rPr>
              <w:t>wpłynęły oferty.</w:t>
            </w:r>
          </w:p>
          <w:p w14:paraId="34B77BF0" w14:textId="77777777" w:rsidR="00944F98" w:rsidRPr="00C716F6" w:rsidRDefault="00944F98">
            <w:pPr>
              <w:tabs>
                <w:tab w:val="left" w:pos="290"/>
              </w:tabs>
              <w:ind w:right="110"/>
              <w:jc w:val="both"/>
              <w:rPr>
                <w:b/>
                <w:sz w:val="22"/>
                <w:szCs w:val="22"/>
              </w:rPr>
            </w:pPr>
          </w:p>
          <w:p w14:paraId="6C01B561" w14:textId="0FFDD432" w:rsidR="004B4CBE" w:rsidRPr="008F7031" w:rsidRDefault="000C4E14" w:rsidP="004B4CBE">
            <w:pPr>
              <w:numPr>
                <w:ilvl w:val="0"/>
                <w:numId w:val="27"/>
              </w:numPr>
              <w:tabs>
                <w:tab w:val="left" w:pos="290"/>
              </w:tabs>
              <w:ind w:left="290" w:right="110" w:hanging="290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Otwarcie ofert nastąpiło w dniu </w:t>
            </w:r>
            <w:r w:rsidR="00E5541C">
              <w:rPr>
                <w:sz w:val="22"/>
                <w:szCs w:val="22"/>
              </w:rPr>
              <w:t>14.06</w:t>
            </w:r>
            <w:r w:rsidR="00DD4294">
              <w:rPr>
                <w:sz w:val="22"/>
                <w:szCs w:val="22"/>
              </w:rPr>
              <w:t xml:space="preserve">.2023 </w:t>
            </w:r>
            <w:r w:rsidR="00FD7877">
              <w:rPr>
                <w:sz w:val="22"/>
                <w:szCs w:val="22"/>
              </w:rPr>
              <w:t>r. o godz. 11:0</w:t>
            </w:r>
            <w:r w:rsidR="00B31B4C">
              <w:rPr>
                <w:sz w:val="22"/>
                <w:szCs w:val="22"/>
              </w:rPr>
              <w:t xml:space="preserve">0 </w:t>
            </w:r>
          </w:p>
          <w:p w14:paraId="63CE3B0D" w14:textId="714845FF" w:rsidR="00590E96" w:rsidRDefault="006C5AAE" w:rsidP="001707E9">
            <w:pPr>
              <w:numPr>
                <w:ilvl w:val="0"/>
                <w:numId w:val="27"/>
              </w:numPr>
              <w:tabs>
                <w:tab w:val="left" w:pos="290"/>
              </w:tabs>
              <w:ind w:left="290" w:right="110" w:hanging="29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Najpóźniej</w:t>
            </w:r>
            <w:r w:rsidR="000C4E14" w:rsidRPr="00C716F6">
              <w:rPr>
                <w:sz w:val="22"/>
                <w:szCs w:val="22"/>
              </w:rPr>
              <w:t xml:space="preserve"> przed otwarciem ofert zamawiający </w:t>
            </w:r>
            <w:r w:rsidR="00CF13F2" w:rsidRPr="00C716F6">
              <w:rPr>
                <w:sz w:val="22"/>
                <w:szCs w:val="22"/>
              </w:rPr>
              <w:t>udostępnił</w:t>
            </w:r>
            <w:r w:rsidR="000C4E14" w:rsidRPr="00C716F6">
              <w:rPr>
                <w:sz w:val="22"/>
                <w:szCs w:val="22"/>
              </w:rPr>
              <w:t xml:space="preserve"> kwotę, jaką zamierza przeznaczyć na sfinansowanie</w:t>
            </w:r>
            <w:r w:rsidR="00500069" w:rsidRPr="00C716F6">
              <w:rPr>
                <w:sz w:val="22"/>
                <w:szCs w:val="22"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zamówienia, w wysokości </w:t>
            </w:r>
            <w:r w:rsidR="00E5541C">
              <w:rPr>
                <w:sz w:val="22"/>
                <w:szCs w:val="22"/>
              </w:rPr>
              <w:t>1 700 000,00</w:t>
            </w:r>
            <w:r w:rsidR="00590E96">
              <w:rPr>
                <w:sz w:val="22"/>
                <w:szCs w:val="22"/>
              </w:rPr>
              <w:t xml:space="preserve"> zł brutto,</w:t>
            </w:r>
          </w:p>
          <w:p w14:paraId="17C24BF9" w14:textId="77777777" w:rsidR="008F7031" w:rsidRDefault="008F7031" w:rsidP="008F7031">
            <w:pPr>
              <w:tabs>
                <w:tab w:val="left" w:pos="290"/>
              </w:tabs>
              <w:ind w:right="110"/>
              <w:jc w:val="both"/>
              <w:rPr>
                <w:sz w:val="22"/>
                <w:szCs w:val="22"/>
              </w:rPr>
            </w:pPr>
          </w:p>
          <w:p w14:paraId="3135E21D" w14:textId="5B86B70A" w:rsidR="000C4E14" w:rsidRPr="001707E9" w:rsidRDefault="00590E96" w:rsidP="00590E96">
            <w:pPr>
              <w:tabs>
                <w:tab w:val="left" w:pos="290"/>
              </w:tabs>
              <w:ind w:left="290"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w tym, </w:t>
            </w:r>
            <w:r w:rsidR="000C4E14" w:rsidRPr="00C716F6">
              <w:rPr>
                <w:sz w:val="22"/>
                <w:szCs w:val="22"/>
              </w:rPr>
              <w:t>w przypadku dopuszczenia możliwości składania ofert częściowych, kwotę na sfinansowanie:</w:t>
            </w:r>
          </w:p>
          <w:p w14:paraId="7B305344" w14:textId="30BB8CEF" w:rsidR="000C4E14" w:rsidRDefault="00590E96">
            <w:pPr>
              <w:tabs>
                <w:tab w:val="left" w:pos="650"/>
              </w:tabs>
              <w:ind w:left="290"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………………………….</w:t>
            </w:r>
            <w:r w:rsidR="002F012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……………………</w:t>
            </w:r>
            <w:r w:rsidR="000C4E14" w:rsidRPr="00C716F6">
              <w:rPr>
                <w:sz w:val="22"/>
                <w:szCs w:val="22"/>
              </w:rPr>
              <w:t>zł brutto</w:t>
            </w:r>
          </w:p>
          <w:p w14:paraId="410BA2DF" w14:textId="77777777" w:rsidR="00590E96" w:rsidRPr="00C716F6" w:rsidRDefault="00590E96" w:rsidP="00590E96">
            <w:pPr>
              <w:tabs>
                <w:tab w:val="left" w:pos="650"/>
              </w:tabs>
              <w:ind w:left="290"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………………………….w wysokości ……………………</w:t>
            </w:r>
            <w:r w:rsidRPr="00C716F6">
              <w:rPr>
                <w:sz w:val="22"/>
                <w:szCs w:val="22"/>
              </w:rPr>
              <w:t>zł brutto</w:t>
            </w:r>
          </w:p>
          <w:p w14:paraId="76740932" w14:textId="77777777" w:rsidR="00590E96" w:rsidRPr="00C716F6" w:rsidRDefault="00590E96" w:rsidP="00590E96">
            <w:pPr>
              <w:tabs>
                <w:tab w:val="left" w:pos="650"/>
              </w:tabs>
              <w:ind w:left="290"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………………………….w wysokości ……………………</w:t>
            </w:r>
            <w:r w:rsidRPr="00C716F6">
              <w:rPr>
                <w:sz w:val="22"/>
                <w:szCs w:val="22"/>
              </w:rPr>
              <w:t>zł brutto</w:t>
            </w:r>
          </w:p>
          <w:p w14:paraId="35C1D5AE" w14:textId="129B0A1B" w:rsidR="002F0127" w:rsidRPr="00C716F6" w:rsidRDefault="002F0127" w:rsidP="00590E96">
            <w:pPr>
              <w:tabs>
                <w:tab w:val="left" w:pos="650"/>
              </w:tabs>
              <w:ind w:right="110"/>
              <w:jc w:val="both"/>
              <w:rPr>
                <w:sz w:val="22"/>
                <w:szCs w:val="22"/>
              </w:rPr>
            </w:pPr>
          </w:p>
        </w:tc>
      </w:tr>
      <w:tr w:rsidR="000C4E14" w:rsidRPr="00C716F6" w14:paraId="06DB8361" w14:textId="77777777" w:rsidTr="00255E01">
        <w:trPr>
          <w:trHeight w:val="750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6BC04" w14:textId="79BC5436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97535" w14:textId="7173FF95" w:rsidR="000C4E14" w:rsidRPr="001707E9" w:rsidRDefault="000C4E14" w:rsidP="001707E9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Zestawienie ofert</w:t>
            </w:r>
          </w:p>
          <w:p w14:paraId="7C22663D" w14:textId="77777777" w:rsidR="000C4E14" w:rsidRPr="00C716F6" w:rsidRDefault="000C4E14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Do upływu terminu składania ofert złożone zostały następujące oferty: </w:t>
            </w:r>
          </w:p>
          <w:p w14:paraId="4EB93941" w14:textId="2C9536DF" w:rsidR="000C4E14" w:rsidRPr="00C716F6" w:rsidRDefault="000C4E14" w:rsidP="002F0127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i/>
                <w:sz w:val="22"/>
                <w:szCs w:val="22"/>
              </w:rPr>
              <w:t>(podać nazwę albo imię i nazwisko wykonawcy, znak identyfikacyjny w przypadku zastosowania aukcji elektronicznej – jeżeli dotyczy, siedzib</w:t>
            </w:r>
            <w:r w:rsidR="006C5AAE" w:rsidRPr="00C716F6">
              <w:rPr>
                <w:i/>
                <w:sz w:val="22"/>
                <w:szCs w:val="22"/>
              </w:rPr>
              <w:t>ę</w:t>
            </w:r>
            <w:r w:rsidRPr="00C716F6">
              <w:rPr>
                <w:i/>
                <w:sz w:val="22"/>
                <w:szCs w:val="22"/>
              </w:rPr>
              <w:t xml:space="preserve"> </w:t>
            </w:r>
            <w:r w:rsidR="006C5AAE" w:rsidRPr="00C716F6">
              <w:rPr>
                <w:i/>
                <w:sz w:val="22"/>
                <w:szCs w:val="22"/>
              </w:rPr>
              <w:t>albo</w:t>
            </w:r>
            <w:r w:rsidRPr="00C716F6">
              <w:rPr>
                <w:i/>
                <w:sz w:val="22"/>
                <w:szCs w:val="22"/>
              </w:rPr>
              <w:t xml:space="preserve"> miejsc</w:t>
            </w:r>
            <w:r w:rsidR="006C5AAE" w:rsidRPr="00C716F6">
              <w:rPr>
                <w:i/>
                <w:sz w:val="22"/>
                <w:szCs w:val="22"/>
              </w:rPr>
              <w:t>e</w:t>
            </w:r>
            <w:r w:rsidRPr="00C716F6">
              <w:rPr>
                <w:i/>
                <w:sz w:val="22"/>
                <w:szCs w:val="22"/>
              </w:rPr>
              <w:t xml:space="preserve"> zamieszkania</w:t>
            </w:r>
            <w:r w:rsidR="006C5AAE" w:rsidRPr="00C716F6">
              <w:rPr>
                <w:i/>
                <w:sz w:val="22"/>
                <w:szCs w:val="22"/>
              </w:rPr>
              <w:t>, jeżeli jest miejscem wykonywania działalności wykonawcy</w:t>
            </w:r>
            <w:r w:rsidRPr="00C716F6">
              <w:rPr>
                <w:i/>
                <w:sz w:val="22"/>
                <w:szCs w:val="22"/>
              </w:rPr>
              <w:t xml:space="preserve">, </w:t>
            </w:r>
            <w:r w:rsidR="001F3E99" w:rsidRPr="00C716F6">
              <w:rPr>
                <w:i/>
                <w:sz w:val="22"/>
                <w:szCs w:val="22"/>
              </w:rPr>
              <w:t xml:space="preserve">krajowy numer identyfikacyjny, a w przypadku polskich </w:t>
            </w:r>
            <w:r w:rsidR="007C06BE" w:rsidRPr="00C716F6">
              <w:rPr>
                <w:i/>
                <w:sz w:val="22"/>
                <w:szCs w:val="22"/>
              </w:rPr>
              <w:t>wykonawców</w:t>
            </w:r>
            <w:r w:rsidR="001F3E99" w:rsidRPr="00C716F6">
              <w:rPr>
                <w:i/>
                <w:sz w:val="22"/>
                <w:szCs w:val="22"/>
              </w:rPr>
              <w:t xml:space="preserve"> – numer REGON lub NIP, oraz </w:t>
            </w:r>
            <w:r w:rsidRPr="00C716F6">
              <w:rPr>
                <w:i/>
                <w:sz w:val="22"/>
                <w:szCs w:val="22"/>
              </w:rPr>
              <w:t>cenę lub koszt)</w:t>
            </w:r>
            <w:r w:rsidR="006C5AAE" w:rsidRPr="00C716F6">
              <w:rPr>
                <w:i/>
                <w:sz w:val="22"/>
                <w:szCs w:val="22"/>
              </w:rPr>
              <w:t xml:space="preserve"> </w:t>
            </w:r>
          </w:p>
          <w:p w14:paraId="44AEF794" w14:textId="2B393CD4" w:rsidR="00502670" w:rsidRPr="00046DFE" w:rsidRDefault="000C4E14" w:rsidP="00046DFE">
            <w:pPr>
              <w:ind w:right="110"/>
              <w:jc w:val="both"/>
              <w:rPr>
                <w:i/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W tym oferty wariantowe </w:t>
            </w:r>
            <w:r w:rsidRPr="00C716F6">
              <w:rPr>
                <w:i/>
                <w:sz w:val="22"/>
                <w:szCs w:val="22"/>
              </w:rPr>
              <w:t>(jeżeli dotyczy):</w:t>
            </w:r>
            <w:r w:rsidR="001707E9">
              <w:rPr>
                <w:i/>
                <w:sz w:val="22"/>
                <w:szCs w:val="22"/>
              </w:rPr>
              <w:t xml:space="preserve"> -</w:t>
            </w:r>
          </w:p>
          <w:tbl>
            <w:tblPr>
              <w:tblW w:w="8039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1"/>
              <w:gridCol w:w="4920"/>
              <w:gridCol w:w="2268"/>
            </w:tblGrid>
            <w:tr w:rsidR="00502670" w:rsidRPr="00F446D2" w14:paraId="438F727D" w14:textId="77777777" w:rsidTr="00502670">
              <w:trPr>
                <w:cantSplit/>
                <w:trHeight w:val="647"/>
                <w:tblHeader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075CCF1F" w14:textId="77777777" w:rsidR="00502670" w:rsidRPr="00F446D2" w:rsidRDefault="00502670" w:rsidP="00502670">
                  <w:pPr>
                    <w:jc w:val="center"/>
                    <w:rPr>
                      <w:b/>
                    </w:rPr>
                  </w:pPr>
                  <w:r w:rsidRPr="00F446D2">
                    <w:rPr>
                      <w:b/>
                    </w:rPr>
                    <w:t>Numer oferty</w:t>
                  </w:r>
                </w:p>
              </w:tc>
              <w:tc>
                <w:tcPr>
                  <w:tcW w:w="4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0E829063" w14:textId="77777777" w:rsidR="00502670" w:rsidRPr="00F446D2" w:rsidRDefault="00502670" w:rsidP="00502670">
                  <w:pPr>
                    <w:jc w:val="center"/>
                    <w:rPr>
                      <w:b/>
                    </w:rPr>
                  </w:pPr>
                  <w:r w:rsidRPr="00F446D2">
                    <w:rPr>
                      <w:b/>
                    </w:rPr>
                    <w:t xml:space="preserve">Firma, </w:t>
                  </w:r>
                  <w:r w:rsidRPr="00F446D2">
                    <w:rPr>
                      <w:b/>
                    </w:rPr>
                    <w:br/>
                    <w:t>adres Wykonawcy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41E9DB50" w14:textId="77777777" w:rsidR="00502670" w:rsidRPr="00F446D2" w:rsidRDefault="00502670" w:rsidP="00502670">
                  <w:pPr>
                    <w:pStyle w:val="Tekstpodstawowy"/>
                    <w:spacing w:after="0"/>
                    <w:jc w:val="center"/>
                    <w:rPr>
                      <w:b/>
                    </w:rPr>
                  </w:pPr>
                  <w:r w:rsidRPr="00F446D2">
                    <w:rPr>
                      <w:b/>
                    </w:rPr>
                    <w:t xml:space="preserve">Cena </w:t>
                  </w:r>
                  <w:r w:rsidRPr="00F446D2">
                    <w:rPr>
                      <w:b/>
                    </w:rPr>
                    <w:br/>
                    <w:t>zł brutto</w:t>
                  </w:r>
                </w:p>
              </w:tc>
            </w:tr>
            <w:tr w:rsidR="00255E01" w:rsidRPr="00F446D2" w14:paraId="57187189" w14:textId="77777777" w:rsidTr="00FD7877">
              <w:trPr>
                <w:cantSplit/>
                <w:trHeight w:val="1046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7806B" w14:textId="77777777" w:rsidR="00255E01" w:rsidRPr="0063005A" w:rsidRDefault="00255E01" w:rsidP="00255E0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283597E1" w14:textId="11D66962" w:rsidR="00255E01" w:rsidRPr="00F446D2" w:rsidRDefault="00255E01" w:rsidP="00255E01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4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58647" w14:textId="77777777" w:rsidR="00255E01" w:rsidRPr="00255E01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  <w:lang w:val="en-US" w:eastAsia="pl-PL"/>
                    </w:rPr>
                  </w:pPr>
                </w:p>
                <w:p w14:paraId="284D3C0B" w14:textId="77777777" w:rsidR="00255E01" w:rsidRPr="00255E01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  <w:lang w:val="en-US" w:eastAsia="pl-PL"/>
                    </w:rPr>
                  </w:pPr>
                  <w:r w:rsidRPr="00255E01">
                    <w:rPr>
                      <w:sz w:val="18"/>
                      <w:szCs w:val="18"/>
                      <w:lang w:val="en-US" w:eastAsia="pl-PL"/>
                    </w:rPr>
                    <w:t xml:space="preserve">INTERNATIONAL ADDITIVE MANUFACTURING GROUP Sp. z </w:t>
                  </w:r>
                  <w:proofErr w:type="spellStart"/>
                  <w:r w:rsidRPr="00255E01">
                    <w:rPr>
                      <w:sz w:val="18"/>
                      <w:szCs w:val="18"/>
                      <w:lang w:val="en-US" w:eastAsia="pl-PL"/>
                    </w:rPr>
                    <w:t>o.o</w:t>
                  </w:r>
                  <w:proofErr w:type="spellEnd"/>
                  <w:r w:rsidRPr="00255E01">
                    <w:rPr>
                      <w:sz w:val="18"/>
                      <w:szCs w:val="18"/>
                      <w:lang w:val="en-US" w:eastAsia="pl-PL"/>
                    </w:rPr>
                    <w:t>.</w:t>
                  </w:r>
                </w:p>
                <w:p w14:paraId="36053B34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  <w:lang w:val="en-US" w:eastAsia="pl-PL"/>
                    </w:rPr>
                  </w:pPr>
                  <w:r w:rsidRPr="00E6013B">
                    <w:rPr>
                      <w:bCs/>
                      <w:sz w:val="18"/>
                      <w:szCs w:val="18"/>
                      <w:lang w:eastAsia="pl-PL"/>
                    </w:rPr>
                    <w:t xml:space="preserve">ul. </w:t>
                  </w:r>
                  <w:r w:rsidRPr="00E6013B">
                    <w:rPr>
                      <w:sz w:val="18"/>
                      <w:szCs w:val="18"/>
                      <w:lang w:eastAsia="pl-PL"/>
                    </w:rPr>
                    <w:t xml:space="preserve">Domaniewska </w:t>
                  </w:r>
                  <w:r w:rsidRPr="00E6013B">
                    <w:rPr>
                      <w:sz w:val="18"/>
                      <w:szCs w:val="18"/>
                      <w:lang w:val="en-US" w:eastAsia="pl-PL"/>
                    </w:rPr>
                    <w:t xml:space="preserve">3, 05-800 </w:t>
                  </w:r>
                  <w:proofErr w:type="spellStart"/>
                  <w:r>
                    <w:rPr>
                      <w:sz w:val="18"/>
                      <w:szCs w:val="18"/>
                      <w:lang w:val="en-US" w:eastAsia="pl-PL"/>
                    </w:rPr>
                    <w:t>Pruszkó</w:t>
                  </w:r>
                  <w:r w:rsidRPr="00E6013B">
                    <w:rPr>
                      <w:sz w:val="18"/>
                      <w:szCs w:val="18"/>
                      <w:lang w:val="en-US" w:eastAsia="pl-PL"/>
                    </w:rPr>
                    <w:t>w</w:t>
                  </w:r>
                  <w:proofErr w:type="spellEnd"/>
                </w:p>
                <w:p w14:paraId="609024CE" w14:textId="01BCFF21" w:rsidR="00255E01" w:rsidRPr="00F446D2" w:rsidRDefault="00255E01" w:rsidP="00255E01">
                  <w:pPr>
                    <w:jc w:val="center"/>
                    <w:rPr>
                      <w:color w:val="000000" w:themeColor="text1"/>
                    </w:rPr>
                  </w:pPr>
                  <w:r w:rsidRPr="00E6013B">
                    <w:rPr>
                      <w:color w:val="000000"/>
                      <w:sz w:val="18"/>
                      <w:szCs w:val="18"/>
                      <w:lang w:val="en-US" w:eastAsia="pl-PL"/>
                    </w:rPr>
                    <w:t>NIP</w:t>
                  </w:r>
                  <w:r>
                    <w:rPr>
                      <w:color w:val="000000"/>
                      <w:sz w:val="18"/>
                      <w:szCs w:val="18"/>
                      <w:lang w:val="en-US" w:eastAsia="pl-PL"/>
                    </w:rPr>
                    <w:t>:</w:t>
                  </w:r>
                  <w:r w:rsidRPr="00E6013B">
                    <w:rPr>
                      <w:color w:val="000000"/>
                      <w:sz w:val="18"/>
                      <w:szCs w:val="18"/>
                      <w:lang w:val="en-US" w:eastAsia="pl-PL"/>
                    </w:rPr>
                    <w:t xml:space="preserve"> 5213649922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4A94422B" w14:textId="77777777" w:rsidR="00255E01" w:rsidRPr="00E6013B" w:rsidRDefault="00255E01" w:rsidP="00255E01">
                  <w:pPr>
                    <w:pStyle w:val="Default"/>
                    <w:jc w:val="center"/>
                    <w:rPr>
                      <w:bCs/>
                      <w:sz w:val="18"/>
                      <w:szCs w:val="18"/>
                      <w:lang w:val="en-US"/>
                    </w:rPr>
                  </w:pPr>
                </w:p>
                <w:p w14:paraId="34BB59C5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val="en-US" w:eastAsia="pl-PL"/>
                    </w:rPr>
                  </w:pPr>
                </w:p>
                <w:p w14:paraId="10242E7F" w14:textId="43FCDB88" w:rsidR="00255E01" w:rsidRPr="00F446D2" w:rsidRDefault="00255E01" w:rsidP="00255E01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63005A">
                    <w:rPr>
                      <w:bCs/>
                      <w:sz w:val="18"/>
                      <w:szCs w:val="18"/>
                    </w:rPr>
                    <w:t>1 359 018,39 zł</w:t>
                  </w:r>
                </w:p>
              </w:tc>
            </w:tr>
            <w:tr w:rsidR="00255E01" w:rsidRPr="00F446D2" w14:paraId="22ADA202" w14:textId="77777777" w:rsidTr="00046DFE">
              <w:trPr>
                <w:cantSplit/>
                <w:trHeight w:val="906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CC530" w14:textId="77777777" w:rsidR="00255E01" w:rsidRDefault="00255E01" w:rsidP="00255E0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47CE81B2" w14:textId="3095AA4A" w:rsidR="00255E01" w:rsidRPr="00F446D2" w:rsidRDefault="00255E01" w:rsidP="00255E01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4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2A947" w14:textId="77777777" w:rsidR="00255E01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  <w:lang w:eastAsia="pl-PL"/>
                    </w:rPr>
                  </w:pPr>
                </w:p>
                <w:p w14:paraId="7915052C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  <w:lang w:eastAsia="pl-PL"/>
                    </w:rPr>
                  </w:pPr>
                  <w:r w:rsidRPr="0063005A">
                    <w:rPr>
                      <w:sz w:val="18"/>
                      <w:szCs w:val="18"/>
                      <w:lang w:eastAsia="pl-PL"/>
                    </w:rPr>
                    <w:t>INNTEC.PL Sp. z o.o.</w:t>
                  </w:r>
                </w:p>
                <w:p w14:paraId="367456E8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  <w:lang w:eastAsia="pl-PL"/>
                    </w:rPr>
                  </w:pPr>
                  <w:r w:rsidRPr="0063005A">
                    <w:rPr>
                      <w:bCs/>
                      <w:sz w:val="18"/>
                      <w:szCs w:val="18"/>
                      <w:lang w:eastAsia="pl-PL"/>
                    </w:rPr>
                    <w:t xml:space="preserve">ul. </w:t>
                  </w:r>
                  <w:proofErr w:type="spellStart"/>
                  <w:r w:rsidRPr="0063005A">
                    <w:rPr>
                      <w:sz w:val="18"/>
                      <w:szCs w:val="18"/>
                      <w:lang w:eastAsia="pl-PL"/>
                    </w:rPr>
                    <w:t>Kocurki</w:t>
                  </w:r>
                  <w:proofErr w:type="spellEnd"/>
                  <w:r w:rsidRPr="0063005A">
                    <w:rPr>
                      <w:sz w:val="18"/>
                      <w:szCs w:val="18"/>
                      <w:lang w:eastAsia="pl-PL"/>
                    </w:rPr>
                    <w:t xml:space="preserve"> 1/29, 80-822 Gdańsk</w:t>
                  </w:r>
                </w:p>
                <w:p w14:paraId="58526659" w14:textId="2836C7BE" w:rsidR="00255E01" w:rsidRPr="00F446D2" w:rsidRDefault="00255E01" w:rsidP="00255E01">
                  <w:pPr>
                    <w:pStyle w:val="Default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3005A">
                    <w:rPr>
                      <w:sz w:val="18"/>
                      <w:szCs w:val="18"/>
                    </w:rPr>
                    <w:t>NIP</w:t>
                  </w:r>
                  <w:r>
                    <w:rPr>
                      <w:sz w:val="18"/>
                      <w:szCs w:val="18"/>
                    </w:rPr>
                    <w:t>:</w:t>
                  </w:r>
                  <w:r w:rsidRPr="0063005A">
                    <w:rPr>
                      <w:sz w:val="18"/>
                      <w:szCs w:val="18"/>
                    </w:rPr>
                    <w:t xml:space="preserve"> 5833220509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899861C" w14:textId="77777777" w:rsidR="00255E01" w:rsidRDefault="00255E01" w:rsidP="00255E01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</w:p>
                <w:p w14:paraId="6C2D589E" w14:textId="14BAC1F5" w:rsidR="00255E01" w:rsidRPr="00F446D2" w:rsidRDefault="00255E01" w:rsidP="00255E01">
                  <w:pPr>
                    <w:pStyle w:val="Default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3005A">
                    <w:rPr>
                      <w:sz w:val="18"/>
                      <w:szCs w:val="18"/>
                    </w:rPr>
                    <w:t>1 577 844,00 zł</w:t>
                  </w:r>
                </w:p>
              </w:tc>
            </w:tr>
            <w:tr w:rsidR="00255E01" w:rsidRPr="00F446D2" w14:paraId="34AF62B3" w14:textId="77777777" w:rsidTr="00046DFE">
              <w:trPr>
                <w:cantSplit/>
                <w:trHeight w:val="864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890D" w14:textId="77777777" w:rsidR="00255E01" w:rsidRDefault="00255E01" w:rsidP="00255E0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032325A9" w14:textId="7829A8A3" w:rsidR="00255E01" w:rsidRPr="00F446D2" w:rsidRDefault="00255E01" w:rsidP="00255E01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4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6B26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76168D68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  <w:lang w:eastAsia="pl-PL"/>
                    </w:rPr>
                    <w:t>Colmex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  <w:lang w:eastAsia="pl-PL"/>
                    </w:rPr>
                    <w:t xml:space="preserve"> S</w:t>
                  </w:r>
                  <w:r w:rsidRPr="0063005A">
                    <w:rPr>
                      <w:color w:val="000000"/>
                      <w:sz w:val="18"/>
                      <w:szCs w:val="18"/>
                      <w:lang w:eastAsia="pl-PL"/>
                    </w:rPr>
                    <w:t>p. z o.o.</w:t>
                  </w:r>
                </w:p>
                <w:p w14:paraId="5A3BD1AE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eastAsia="pl-PL"/>
                    </w:rPr>
                  </w:pPr>
                  <w:r w:rsidRPr="0063005A">
                    <w:rPr>
                      <w:color w:val="000000"/>
                      <w:sz w:val="18"/>
                      <w:szCs w:val="18"/>
                      <w:lang w:eastAsia="pl-PL"/>
                    </w:rPr>
                    <w:t>ul. Karolinki 90/9, 44-121 Gliwice</w:t>
                  </w:r>
                </w:p>
                <w:p w14:paraId="76687C37" w14:textId="43E7E6A3" w:rsidR="00255E01" w:rsidRPr="00F446D2" w:rsidRDefault="00255E01" w:rsidP="00255E01">
                  <w:pPr>
                    <w:pStyle w:val="Default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3005A">
                    <w:rPr>
                      <w:sz w:val="18"/>
                      <w:szCs w:val="18"/>
                    </w:rPr>
                    <w:t>NIP: 631 010 3097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287E0AB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21723030" w14:textId="567EC48D" w:rsidR="00255E01" w:rsidRPr="00D827DF" w:rsidRDefault="00255E01" w:rsidP="00255E01">
                  <w:pPr>
                    <w:pStyle w:val="Default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3005A">
                    <w:rPr>
                      <w:sz w:val="18"/>
                      <w:szCs w:val="18"/>
                    </w:rPr>
                    <w:t>1 956 496,06 zł</w:t>
                  </w:r>
                </w:p>
              </w:tc>
            </w:tr>
            <w:tr w:rsidR="00255E01" w:rsidRPr="00F446D2" w14:paraId="5764AFAA" w14:textId="77777777" w:rsidTr="00046DFE">
              <w:trPr>
                <w:cantSplit/>
                <w:trHeight w:hRule="exact" w:val="96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A47EB" w14:textId="77777777" w:rsidR="00255E01" w:rsidRDefault="00255E01" w:rsidP="00255E0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2558154F" w14:textId="3305E44E" w:rsidR="00255E01" w:rsidRPr="00E71399" w:rsidRDefault="00255E01" w:rsidP="00255E01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4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44753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1900FD77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eastAsia="pl-PL"/>
                    </w:rPr>
                  </w:pPr>
                  <w:r w:rsidRPr="0063005A">
                    <w:rPr>
                      <w:color w:val="000000"/>
                      <w:sz w:val="18"/>
                      <w:szCs w:val="18"/>
                      <w:lang w:eastAsia="pl-PL"/>
                    </w:rPr>
                    <w:t xml:space="preserve">X3D </w:t>
                  </w:r>
                  <w:r>
                    <w:rPr>
                      <w:color w:val="000000"/>
                      <w:sz w:val="18"/>
                      <w:szCs w:val="18"/>
                      <w:lang w:eastAsia="pl-PL"/>
                    </w:rPr>
                    <w:t>Sp. z o.o.</w:t>
                  </w:r>
                </w:p>
                <w:p w14:paraId="56088E8D" w14:textId="77777777" w:rsidR="00255E01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color w:val="000000"/>
                      <w:sz w:val="18"/>
                      <w:szCs w:val="18"/>
                      <w:lang w:eastAsia="pl-PL"/>
                    </w:rPr>
                    <w:t xml:space="preserve">ul. </w:t>
                  </w:r>
                  <w:r w:rsidRPr="0063005A">
                    <w:rPr>
                      <w:color w:val="000000"/>
                      <w:sz w:val="18"/>
                      <w:szCs w:val="18"/>
                      <w:lang w:eastAsia="pl-PL"/>
                    </w:rPr>
                    <w:t xml:space="preserve">Zaułek </w:t>
                  </w:r>
                  <w:proofErr w:type="spellStart"/>
                  <w:r w:rsidRPr="0063005A">
                    <w:rPr>
                      <w:color w:val="000000"/>
                      <w:sz w:val="18"/>
                      <w:szCs w:val="18"/>
                      <w:lang w:eastAsia="pl-PL"/>
                    </w:rPr>
                    <w:t>Drozdowy</w:t>
                  </w:r>
                  <w:proofErr w:type="spellEnd"/>
                  <w:r w:rsidRPr="0063005A">
                    <w:rPr>
                      <w:color w:val="000000"/>
                      <w:sz w:val="18"/>
                      <w:szCs w:val="18"/>
                      <w:lang w:eastAsia="pl-PL"/>
                    </w:rPr>
                    <w:t xml:space="preserve"> 2, </w:t>
                  </w:r>
                  <w:r w:rsidRPr="0063005A">
                    <w:rPr>
                      <w:sz w:val="18"/>
                      <w:szCs w:val="18"/>
                      <w:lang w:eastAsia="pl-PL"/>
                    </w:rPr>
                    <w:t>77-100 Bytów</w:t>
                  </w:r>
                </w:p>
                <w:p w14:paraId="3F363524" w14:textId="2151ACA3" w:rsidR="00255E01" w:rsidRPr="00E71399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eastAsia="pl-PL"/>
                    </w:rPr>
                  </w:pPr>
                  <w:r w:rsidRPr="00E6013B">
                    <w:rPr>
                      <w:color w:val="000000"/>
                      <w:sz w:val="18"/>
                      <w:szCs w:val="18"/>
                      <w:lang w:eastAsia="pl-PL"/>
                    </w:rPr>
                    <w:t>NIP: 8421781039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558B4E4" w14:textId="77777777" w:rsidR="00255E01" w:rsidRPr="0063005A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1DA17DD2" w14:textId="58472E63" w:rsidR="00255E01" w:rsidRPr="00E71399" w:rsidRDefault="00255E01" w:rsidP="00255E0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eastAsia="pl-PL"/>
                    </w:rPr>
                  </w:pPr>
                  <w:r w:rsidRPr="0063005A">
                    <w:rPr>
                      <w:sz w:val="18"/>
                      <w:szCs w:val="18"/>
                      <w:lang w:eastAsia="pl-PL"/>
                    </w:rPr>
                    <w:t>1 692 849,00 zł</w:t>
                  </w:r>
                </w:p>
              </w:tc>
            </w:tr>
          </w:tbl>
          <w:p w14:paraId="7DE2F4EF" w14:textId="77777777" w:rsidR="00502670" w:rsidRPr="00C716F6" w:rsidRDefault="00502670" w:rsidP="00502670">
            <w:pPr>
              <w:ind w:right="110"/>
              <w:jc w:val="both"/>
              <w:rPr>
                <w:sz w:val="22"/>
                <w:szCs w:val="22"/>
              </w:rPr>
            </w:pPr>
          </w:p>
        </w:tc>
      </w:tr>
      <w:tr w:rsidR="000C4E14" w:rsidRPr="00C716F6" w14:paraId="0078DDA0" w14:textId="77777777" w:rsidTr="005603B7">
        <w:trPr>
          <w:trHeight w:val="82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BD690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89A68" w14:textId="30E5BCA1" w:rsidR="000C4E14" w:rsidRPr="005603B7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 xml:space="preserve">Oferty odrzucone </w:t>
            </w:r>
          </w:p>
          <w:p w14:paraId="0C383DE2" w14:textId="77777777" w:rsidR="000C4E14" w:rsidRPr="00C716F6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Odrzucono oferty:</w:t>
            </w:r>
          </w:p>
          <w:p w14:paraId="64AAC01F" w14:textId="462E6CBF" w:rsidR="000C4E14" w:rsidRPr="00C716F6" w:rsidRDefault="00255E01" w:rsidP="001707E9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707E9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nie</w:t>
            </w:r>
          </w:p>
          <w:p w14:paraId="059947DF" w14:textId="13872A64" w:rsidR="000C4E14" w:rsidRPr="00C716F6" w:rsidRDefault="00255E01" w:rsidP="001707E9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707E9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tak, odrzucono oferty następujących wykonawców </w:t>
            </w:r>
            <w:r w:rsidR="000C4E14" w:rsidRPr="00C716F6">
              <w:rPr>
                <w:i/>
                <w:sz w:val="22"/>
                <w:szCs w:val="22"/>
              </w:rPr>
              <w:t xml:space="preserve">(podać </w:t>
            </w:r>
            <w:r w:rsidR="003A201B" w:rsidRPr="00C716F6">
              <w:rPr>
                <w:i/>
                <w:sz w:val="22"/>
                <w:szCs w:val="22"/>
              </w:rPr>
              <w:t xml:space="preserve">podstawę prawną i </w:t>
            </w:r>
            <w:r w:rsidR="000C4E14" w:rsidRPr="00C716F6">
              <w:rPr>
                <w:i/>
                <w:sz w:val="22"/>
                <w:szCs w:val="22"/>
              </w:rPr>
              <w:t>powody odrzucenia)</w:t>
            </w:r>
          </w:p>
          <w:p w14:paraId="1581E14A" w14:textId="77777777" w:rsidR="005603B7" w:rsidRDefault="00B547D6" w:rsidP="00255E01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Nazwa wykonawcy, p</w:t>
            </w:r>
            <w:r w:rsidR="003A201B" w:rsidRPr="00C716F6">
              <w:rPr>
                <w:sz w:val="22"/>
                <w:szCs w:val="22"/>
              </w:rPr>
              <w:t>odstawa prawna i p</w:t>
            </w:r>
            <w:r w:rsidR="000C4E14" w:rsidRPr="00C716F6">
              <w:rPr>
                <w:sz w:val="22"/>
                <w:szCs w:val="22"/>
              </w:rPr>
              <w:t>owód odrzucenia:</w:t>
            </w:r>
            <w:r w:rsidR="00185D51">
              <w:rPr>
                <w:sz w:val="22"/>
                <w:szCs w:val="22"/>
              </w:rPr>
              <w:t xml:space="preserve"> </w:t>
            </w:r>
          </w:p>
          <w:p w14:paraId="32AC8569" w14:textId="77777777" w:rsidR="00255E01" w:rsidRDefault="00255E01" w:rsidP="00255E01">
            <w:pPr>
              <w:ind w:right="110"/>
              <w:jc w:val="both"/>
              <w:rPr>
                <w:sz w:val="22"/>
                <w:szCs w:val="22"/>
              </w:rPr>
            </w:pPr>
          </w:p>
          <w:p w14:paraId="2BDFE659" w14:textId="77777777" w:rsidR="00255E01" w:rsidRPr="005B1CD0" w:rsidRDefault="00255E01" w:rsidP="00255E01">
            <w:pPr>
              <w:pStyle w:val="Tekstpodstawowy"/>
              <w:suppressAutoHyphens w:val="0"/>
              <w:jc w:val="both"/>
              <w:rPr>
                <w:b/>
                <w:bCs/>
              </w:rPr>
            </w:pPr>
            <w:proofErr w:type="spellStart"/>
            <w:r w:rsidRPr="00255E01">
              <w:rPr>
                <w:b/>
                <w:bCs/>
                <w:lang w:val="en-US"/>
              </w:rPr>
              <w:t>Oferta</w:t>
            </w:r>
            <w:proofErr w:type="spellEnd"/>
            <w:r w:rsidRPr="00255E0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55E01">
              <w:rPr>
                <w:b/>
                <w:bCs/>
                <w:lang w:val="en-US"/>
              </w:rPr>
              <w:t>nr</w:t>
            </w:r>
            <w:proofErr w:type="spellEnd"/>
            <w:r w:rsidRPr="00255E01">
              <w:rPr>
                <w:b/>
                <w:bCs/>
                <w:lang w:val="en-US"/>
              </w:rPr>
              <w:t xml:space="preserve"> 42 </w:t>
            </w:r>
            <w:proofErr w:type="spellStart"/>
            <w:r w:rsidRPr="00255E01">
              <w:rPr>
                <w:b/>
                <w:lang w:val="en-US"/>
              </w:rPr>
              <w:t>Wykonawcy</w:t>
            </w:r>
            <w:proofErr w:type="spellEnd"/>
            <w:r w:rsidRPr="00255E01">
              <w:rPr>
                <w:b/>
                <w:lang w:val="en-US"/>
              </w:rPr>
              <w:t xml:space="preserve"> INTERNATIONAL ADDITIVE MANUFACTURING GROUP Sp. z </w:t>
            </w:r>
            <w:proofErr w:type="spellStart"/>
            <w:r w:rsidRPr="00255E01">
              <w:rPr>
                <w:b/>
                <w:lang w:val="en-US"/>
              </w:rPr>
              <w:t>o.o</w:t>
            </w:r>
            <w:proofErr w:type="spellEnd"/>
            <w:r w:rsidRPr="00255E01">
              <w:rPr>
                <w:b/>
                <w:lang w:val="en-US"/>
              </w:rPr>
              <w:t xml:space="preserve">., </w:t>
            </w:r>
            <w:r w:rsidRPr="00255E01">
              <w:rPr>
                <w:b/>
                <w:lang w:val="en-US"/>
              </w:rPr>
              <w:br/>
            </w:r>
            <w:proofErr w:type="spellStart"/>
            <w:r w:rsidRPr="00255E01">
              <w:rPr>
                <w:b/>
                <w:bCs/>
                <w:lang w:val="en-US"/>
              </w:rPr>
              <w:t>ul</w:t>
            </w:r>
            <w:proofErr w:type="spellEnd"/>
            <w:r w:rsidRPr="00255E01">
              <w:rPr>
                <w:b/>
                <w:bCs/>
                <w:lang w:val="en-US"/>
              </w:rPr>
              <w:t xml:space="preserve">. </w:t>
            </w:r>
            <w:r w:rsidRPr="005B1CD0">
              <w:rPr>
                <w:b/>
              </w:rPr>
              <w:t>Domaniewska 3, 05-800 Pruszków</w:t>
            </w:r>
          </w:p>
          <w:p w14:paraId="4794A538" w14:textId="77777777" w:rsidR="00255E01" w:rsidRPr="00A77B19" w:rsidRDefault="00255E01" w:rsidP="00255E01">
            <w:pPr>
              <w:spacing w:line="276" w:lineRule="auto"/>
              <w:jc w:val="both"/>
            </w:pPr>
            <w:r w:rsidRPr="00255E01">
              <w:rPr>
                <w:u w:val="single"/>
              </w:rPr>
              <w:t>Uzasadnienie prawne:</w:t>
            </w:r>
            <w:r w:rsidRPr="00A77B19">
              <w:t xml:space="preserve"> art. 226 ust. 1 pkt 5) </w:t>
            </w:r>
            <w:r w:rsidRPr="00255E01">
              <w:rPr>
                <w:color w:val="000000" w:themeColor="text1"/>
              </w:rPr>
              <w:t xml:space="preserve">ustawy </w:t>
            </w:r>
            <w:r w:rsidRPr="00A77B19">
              <w:t>z dnia 11 września 2019 r. Prawo zamówień publicznych (Dz. U. z 2022 r. poz. 1710 ze zm.).</w:t>
            </w:r>
          </w:p>
          <w:p w14:paraId="2230C80C" w14:textId="4DDF4EFB" w:rsidR="004B4CBE" w:rsidRPr="00A77B19" w:rsidRDefault="00255E01" w:rsidP="00255E01">
            <w:pPr>
              <w:spacing w:line="276" w:lineRule="auto"/>
              <w:jc w:val="both"/>
            </w:pPr>
            <w:r w:rsidRPr="00255E01">
              <w:rPr>
                <w:u w:val="single"/>
              </w:rPr>
              <w:t>Uzasadnienie faktyczne:</w:t>
            </w:r>
            <w:r w:rsidRPr="00A77B19">
              <w:t xml:space="preserve"> </w:t>
            </w:r>
            <w:r>
              <w:t>Wykonawca nie spełnia</w:t>
            </w:r>
            <w:r w:rsidRPr="00A77B19">
              <w:t xml:space="preserve"> wymagań parametrów technicznych zawartych w załączniku nr 1a do Oferty w następujących elementach:</w:t>
            </w:r>
          </w:p>
          <w:p w14:paraId="27409BD5" w14:textId="59713B38" w:rsidR="00255E01" w:rsidRPr="00A77B19" w:rsidRDefault="00255E01" w:rsidP="00255E01">
            <w:pPr>
              <w:pStyle w:val="Default"/>
              <w:jc w:val="both"/>
              <w:rPr>
                <w:sz w:val="20"/>
                <w:szCs w:val="20"/>
              </w:rPr>
            </w:pPr>
            <w:r w:rsidRPr="00A77B19">
              <w:rPr>
                <w:b/>
                <w:bCs/>
                <w:sz w:val="20"/>
                <w:szCs w:val="20"/>
              </w:rPr>
              <w:t xml:space="preserve">1. Drukarka 3D </w:t>
            </w:r>
            <w:r>
              <w:rPr>
                <w:b/>
                <w:bCs/>
                <w:sz w:val="20"/>
                <w:szCs w:val="20"/>
              </w:rPr>
              <w:t xml:space="preserve"> -  </w:t>
            </w:r>
            <w:r w:rsidRPr="00A77B19">
              <w:rPr>
                <w:b/>
                <w:bCs/>
                <w:sz w:val="20"/>
                <w:szCs w:val="20"/>
              </w:rPr>
              <w:t xml:space="preserve">szt. 1 </w:t>
            </w:r>
          </w:p>
          <w:p w14:paraId="74A6FEEF" w14:textId="77777777" w:rsidR="00255E01" w:rsidRDefault="00255E01" w:rsidP="00255E01">
            <w:pPr>
              <w:autoSpaceDE w:val="0"/>
              <w:autoSpaceDN w:val="0"/>
              <w:adjustRightInd w:val="0"/>
              <w:jc w:val="both"/>
            </w:pPr>
            <w:r w:rsidRPr="00A77B19">
              <w:t>Drukarka 3D do druku z proszków metalicznych z osprzętem umożliwiającym drukowanie funkcjonalnych części pracująca w systemie otwartym</w:t>
            </w:r>
          </w:p>
          <w:p w14:paraId="381E41B9" w14:textId="77777777" w:rsidR="001A252E" w:rsidRDefault="001A252E" w:rsidP="00255E01">
            <w:pPr>
              <w:autoSpaceDE w:val="0"/>
              <w:autoSpaceDN w:val="0"/>
              <w:adjustRightInd w:val="0"/>
              <w:jc w:val="both"/>
            </w:pPr>
          </w:p>
          <w:p w14:paraId="7BCC349D" w14:textId="77777777" w:rsidR="001A252E" w:rsidRPr="00A77B19" w:rsidRDefault="001A252E" w:rsidP="00255E01">
            <w:pPr>
              <w:autoSpaceDE w:val="0"/>
              <w:autoSpaceDN w:val="0"/>
              <w:adjustRightInd w:val="0"/>
              <w:jc w:val="both"/>
            </w:pPr>
          </w:p>
          <w:p w14:paraId="646A14F9" w14:textId="77777777" w:rsidR="00BB4608" w:rsidRPr="0091741F" w:rsidRDefault="00BB4608" w:rsidP="00255E01">
            <w:pPr>
              <w:autoSpaceDE w:val="0"/>
              <w:autoSpaceDN w:val="0"/>
              <w:adjustRightInd w:val="0"/>
            </w:pPr>
          </w:p>
          <w:tbl>
            <w:tblPr>
              <w:tblW w:w="8363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3085"/>
              <w:gridCol w:w="1876"/>
              <w:gridCol w:w="2693"/>
            </w:tblGrid>
            <w:tr w:rsidR="00255E01" w:rsidRPr="0091741F" w14:paraId="4B36A224" w14:textId="77777777" w:rsidTr="00255E01">
              <w:trPr>
                <w:trHeight w:val="288"/>
              </w:trPr>
              <w:tc>
                <w:tcPr>
                  <w:tcW w:w="709" w:type="dxa"/>
                </w:tcPr>
                <w:p w14:paraId="4AF3C88F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085" w:type="dxa"/>
                </w:tcPr>
                <w:p w14:paraId="0561F736" w14:textId="77777777" w:rsidR="00255E01" w:rsidRPr="00255E01" w:rsidRDefault="00255E01" w:rsidP="00255E01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Minimalna temperatura podgrzania platformy roboczej [°C]</w:t>
                  </w:r>
                </w:p>
              </w:tc>
              <w:tc>
                <w:tcPr>
                  <w:tcW w:w="1876" w:type="dxa"/>
                </w:tcPr>
                <w:p w14:paraId="1A557D41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2693" w:type="dxa"/>
                </w:tcPr>
                <w:p w14:paraId="5CB2E7A6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 xml:space="preserve">100 </w:t>
                  </w:r>
                </w:p>
                <w:p w14:paraId="566DBE9E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255E01">
                    <w:rPr>
                      <w:i/>
                      <w:sz w:val="16"/>
                      <w:szCs w:val="16"/>
                    </w:rPr>
                    <w:t>Nieosiągalna minimalna temperatura podgrzania platformy roboczej</w:t>
                  </w:r>
                </w:p>
              </w:tc>
            </w:tr>
            <w:tr w:rsidR="00255E01" w:rsidRPr="0091741F" w14:paraId="7736CE4B" w14:textId="77777777" w:rsidTr="00255E01">
              <w:trPr>
                <w:trHeight w:val="288"/>
              </w:trPr>
              <w:tc>
                <w:tcPr>
                  <w:tcW w:w="709" w:type="dxa"/>
                </w:tcPr>
                <w:p w14:paraId="09F72AC1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3085" w:type="dxa"/>
                </w:tcPr>
                <w:p w14:paraId="6A2FE243" w14:textId="77777777" w:rsidR="00255E01" w:rsidRPr="00255E01" w:rsidRDefault="00255E01" w:rsidP="00255E01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Minimalna grubość warstwy proszku [µm]</w:t>
                  </w:r>
                </w:p>
              </w:tc>
              <w:tc>
                <w:tcPr>
                  <w:tcW w:w="1876" w:type="dxa"/>
                </w:tcPr>
                <w:p w14:paraId="4A080E5D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5 ÷ 30</w:t>
                  </w:r>
                </w:p>
              </w:tc>
              <w:tc>
                <w:tcPr>
                  <w:tcW w:w="2693" w:type="dxa"/>
                </w:tcPr>
                <w:p w14:paraId="321BE073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20 ÷ 100</w:t>
                  </w:r>
                </w:p>
                <w:p w14:paraId="727E6D5F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255E01">
                    <w:rPr>
                      <w:i/>
                      <w:sz w:val="16"/>
                      <w:szCs w:val="16"/>
                    </w:rPr>
                    <w:t>Nieosiągalne minimalne grubości warstwy proszku</w:t>
                  </w:r>
                </w:p>
              </w:tc>
            </w:tr>
            <w:tr w:rsidR="00255E01" w:rsidRPr="0091741F" w14:paraId="3D34A3F7" w14:textId="77777777" w:rsidTr="00255E01">
              <w:trPr>
                <w:trHeight w:val="288"/>
              </w:trPr>
              <w:tc>
                <w:tcPr>
                  <w:tcW w:w="709" w:type="dxa"/>
                </w:tcPr>
                <w:p w14:paraId="0C950BF6" w14:textId="77777777" w:rsidR="00255E01" w:rsidRPr="003C29AD" w:rsidRDefault="00255E01" w:rsidP="00255E01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  <w:r w:rsidRPr="003C29AD">
                    <w:rPr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085" w:type="dxa"/>
                </w:tcPr>
                <w:p w14:paraId="4CF88175" w14:textId="77777777" w:rsidR="00255E01" w:rsidRPr="003C29AD" w:rsidRDefault="00255E01" w:rsidP="00255E01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3C29AD">
                    <w:rPr>
                      <w:sz w:val="18"/>
                      <w:szCs w:val="18"/>
                    </w:rPr>
                    <w:t xml:space="preserve">Metoda rozprowadzania proszku </w:t>
                  </w:r>
                </w:p>
              </w:tc>
              <w:tc>
                <w:tcPr>
                  <w:tcW w:w="1876" w:type="dxa"/>
                </w:tcPr>
                <w:p w14:paraId="748B3BF8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Osprzęt musi zapewnić rozprowadzanie proszku w obu kierunkach</w:t>
                  </w:r>
                </w:p>
              </w:tc>
              <w:tc>
                <w:tcPr>
                  <w:tcW w:w="2693" w:type="dxa"/>
                </w:tcPr>
                <w:p w14:paraId="1C888A76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255E01">
                    <w:rPr>
                      <w:i/>
                      <w:sz w:val="16"/>
                      <w:szCs w:val="16"/>
                    </w:rPr>
                    <w:t>Proszek jest rozprowadzany w jednym kierunku</w:t>
                  </w:r>
                </w:p>
              </w:tc>
            </w:tr>
            <w:tr w:rsidR="00255E01" w:rsidRPr="0091741F" w14:paraId="17683606" w14:textId="77777777" w:rsidTr="00255E01">
              <w:trPr>
                <w:trHeight w:val="288"/>
              </w:trPr>
              <w:tc>
                <w:tcPr>
                  <w:tcW w:w="709" w:type="dxa"/>
                </w:tcPr>
                <w:p w14:paraId="2782FF11" w14:textId="77777777" w:rsidR="00255E01" w:rsidRPr="003C29AD" w:rsidRDefault="00255E01" w:rsidP="00255E01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085" w:type="dxa"/>
                </w:tcPr>
                <w:p w14:paraId="677FFBD3" w14:textId="77777777" w:rsidR="00255E01" w:rsidRPr="003C29AD" w:rsidRDefault="00255E01" w:rsidP="00255E01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3C29AD">
                    <w:rPr>
                      <w:sz w:val="18"/>
                      <w:szCs w:val="18"/>
                    </w:rPr>
                    <w:t>Redukcja pola roboczego drukarki</w:t>
                  </w:r>
                </w:p>
              </w:tc>
              <w:tc>
                <w:tcPr>
                  <w:tcW w:w="1876" w:type="dxa"/>
                </w:tcPr>
                <w:p w14:paraId="33ECC6E3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Tak</w:t>
                  </w:r>
                </w:p>
              </w:tc>
              <w:tc>
                <w:tcPr>
                  <w:tcW w:w="2693" w:type="dxa"/>
                </w:tcPr>
                <w:p w14:paraId="1D96C843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-</w:t>
                  </w:r>
                </w:p>
                <w:p w14:paraId="3C8D64FE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255E01">
                    <w:rPr>
                      <w:i/>
                      <w:sz w:val="16"/>
                      <w:szCs w:val="16"/>
                    </w:rPr>
                    <w:t>Brak redukcji pola roboczego drukarki</w:t>
                  </w:r>
                </w:p>
              </w:tc>
            </w:tr>
          </w:tbl>
          <w:p w14:paraId="13ED3E2D" w14:textId="77777777" w:rsidR="00255E01" w:rsidRPr="0091741F" w:rsidRDefault="00255E01" w:rsidP="00255E01">
            <w:pPr>
              <w:autoSpaceDE w:val="0"/>
              <w:autoSpaceDN w:val="0"/>
              <w:adjustRightInd w:val="0"/>
              <w:ind w:left="360"/>
              <w:rPr>
                <w:b/>
              </w:rPr>
            </w:pPr>
          </w:p>
          <w:p w14:paraId="0F770E74" w14:textId="628E580E" w:rsidR="00255E01" w:rsidRPr="0091741F" w:rsidRDefault="00255E01" w:rsidP="00255E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1741F">
              <w:rPr>
                <w:b/>
              </w:rPr>
              <w:t xml:space="preserve">4. Odkurzacz przemysłowy </w:t>
            </w:r>
            <w:r>
              <w:rPr>
                <w:b/>
              </w:rPr>
              <w:t xml:space="preserve"> - </w:t>
            </w:r>
            <w:r w:rsidRPr="0091741F">
              <w:rPr>
                <w:b/>
              </w:rPr>
              <w:t>szt.</w:t>
            </w:r>
            <w:r>
              <w:rPr>
                <w:b/>
              </w:rPr>
              <w:t xml:space="preserve"> </w:t>
            </w:r>
            <w:r w:rsidRPr="0091741F">
              <w:rPr>
                <w:b/>
              </w:rPr>
              <w:t xml:space="preserve">1 </w:t>
            </w:r>
          </w:p>
          <w:p w14:paraId="65724444" w14:textId="77777777" w:rsidR="00255E01" w:rsidRPr="0091741F" w:rsidRDefault="00255E01" w:rsidP="00255E01">
            <w:pPr>
              <w:autoSpaceDE w:val="0"/>
              <w:autoSpaceDN w:val="0"/>
              <w:adjustRightInd w:val="0"/>
              <w:jc w:val="both"/>
            </w:pPr>
            <w:r w:rsidRPr="0091741F">
              <w:t xml:space="preserve">Mobilny odkurzacz przemysłowy z separatorem wodnym do pracy z </w:t>
            </w:r>
            <w:r>
              <w:t xml:space="preserve">proszkami reaktywnymi. Zgodny z </w:t>
            </w:r>
            <w:r w:rsidRPr="0091741F">
              <w:t>wymaganiami dyrektywy ATEX 94/9/EC.</w:t>
            </w:r>
          </w:p>
          <w:p w14:paraId="6BB1D385" w14:textId="77777777" w:rsidR="00255E01" w:rsidRPr="0091741F" w:rsidRDefault="00255E01" w:rsidP="00255E01">
            <w:pPr>
              <w:autoSpaceDE w:val="0"/>
              <w:autoSpaceDN w:val="0"/>
              <w:adjustRightInd w:val="0"/>
              <w:ind w:firstLine="360"/>
            </w:pPr>
          </w:p>
          <w:tbl>
            <w:tblPr>
              <w:tblW w:w="8363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3118"/>
              <w:gridCol w:w="1843"/>
              <w:gridCol w:w="2693"/>
            </w:tblGrid>
            <w:tr w:rsidR="00255E01" w:rsidRPr="0091741F" w14:paraId="092D4DAE" w14:textId="77777777" w:rsidTr="00255E01">
              <w:trPr>
                <w:trHeight w:val="288"/>
              </w:trPr>
              <w:tc>
                <w:tcPr>
                  <w:tcW w:w="709" w:type="dxa"/>
                </w:tcPr>
                <w:p w14:paraId="200C87F5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118" w:type="dxa"/>
                </w:tcPr>
                <w:p w14:paraId="1BC8988C" w14:textId="77777777" w:rsidR="00255E01" w:rsidRPr="00255E01" w:rsidRDefault="00255E01" w:rsidP="00255E01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Wydajność minimalna [m</w:t>
                  </w:r>
                  <w:r w:rsidRPr="00255E01">
                    <w:rPr>
                      <w:sz w:val="16"/>
                      <w:szCs w:val="16"/>
                      <w:vertAlign w:val="superscript"/>
                    </w:rPr>
                    <w:t>3</w:t>
                  </w:r>
                  <w:r w:rsidRPr="00255E01">
                    <w:rPr>
                      <w:sz w:val="16"/>
                      <w:szCs w:val="16"/>
                    </w:rPr>
                    <w:t xml:space="preserve"> /h]</w:t>
                  </w:r>
                </w:p>
              </w:tc>
              <w:tc>
                <w:tcPr>
                  <w:tcW w:w="1843" w:type="dxa"/>
                </w:tcPr>
                <w:p w14:paraId="799104D4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2693" w:type="dxa"/>
                </w:tcPr>
                <w:p w14:paraId="4B732E47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224</w:t>
                  </w:r>
                </w:p>
                <w:p w14:paraId="1CC33DF9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255E01">
                    <w:rPr>
                      <w:i/>
                      <w:sz w:val="16"/>
                      <w:szCs w:val="16"/>
                    </w:rPr>
                    <w:t>Wydajność minimalna nieosiągalna</w:t>
                  </w:r>
                </w:p>
              </w:tc>
            </w:tr>
            <w:tr w:rsidR="00255E01" w:rsidRPr="0091741F" w14:paraId="2C559F16" w14:textId="77777777" w:rsidTr="00255E01">
              <w:trPr>
                <w:trHeight w:val="288"/>
              </w:trPr>
              <w:tc>
                <w:tcPr>
                  <w:tcW w:w="709" w:type="dxa"/>
                </w:tcPr>
                <w:p w14:paraId="2A09C5FB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118" w:type="dxa"/>
                </w:tcPr>
                <w:p w14:paraId="53FD09BF" w14:textId="77777777" w:rsidR="00255E01" w:rsidRPr="00255E01" w:rsidRDefault="00255E01" w:rsidP="00255E01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Podciśnienie minimalne [</w:t>
                  </w:r>
                  <w:proofErr w:type="spellStart"/>
                  <w:r w:rsidRPr="00255E01">
                    <w:rPr>
                      <w:sz w:val="16"/>
                      <w:szCs w:val="16"/>
                    </w:rPr>
                    <w:t>mbar</w:t>
                  </w:r>
                  <w:proofErr w:type="spellEnd"/>
                  <w:r w:rsidRPr="00255E01">
                    <w:rPr>
                      <w:sz w:val="16"/>
                      <w:szCs w:val="16"/>
                    </w:rPr>
                    <w:t>]</w:t>
                  </w:r>
                </w:p>
              </w:tc>
              <w:tc>
                <w:tcPr>
                  <w:tcW w:w="1843" w:type="dxa"/>
                </w:tcPr>
                <w:p w14:paraId="2D6BBCE1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280</w:t>
                  </w:r>
                </w:p>
              </w:tc>
              <w:tc>
                <w:tcPr>
                  <w:tcW w:w="2693" w:type="dxa"/>
                </w:tcPr>
                <w:p w14:paraId="1939CB13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135</w:t>
                  </w:r>
                </w:p>
                <w:p w14:paraId="59304861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255E01">
                    <w:rPr>
                      <w:i/>
                      <w:sz w:val="16"/>
                      <w:szCs w:val="16"/>
                    </w:rPr>
                    <w:t>Nieosiągalne minimalne podciśnienie</w:t>
                  </w:r>
                </w:p>
              </w:tc>
            </w:tr>
            <w:tr w:rsidR="00255E01" w:rsidRPr="0091741F" w14:paraId="7F7CB07A" w14:textId="77777777" w:rsidTr="00255E01">
              <w:trPr>
                <w:trHeight w:val="288"/>
              </w:trPr>
              <w:tc>
                <w:tcPr>
                  <w:tcW w:w="709" w:type="dxa"/>
                </w:tcPr>
                <w:p w14:paraId="6BC4CD68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118" w:type="dxa"/>
                </w:tcPr>
                <w:p w14:paraId="7808F462" w14:textId="77777777" w:rsidR="00255E01" w:rsidRPr="00255E01" w:rsidRDefault="00255E01" w:rsidP="00255E01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Napięcie zasilania minimalne [V]</w:t>
                  </w:r>
                </w:p>
              </w:tc>
              <w:tc>
                <w:tcPr>
                  <w:tcW w:w="1843" w:type="dxa"/>
                </w:tcPr>
                <w:p w14:paraId="0A943922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400</w:t>
                  </w:r>
                </w:p>
              </w:tc>
              <w:tc>
                <w:tcPr>
                  <w:tcW w:w="2693" w:type="dxa"/>
                </w:tcPr>
                <w:p w14:paraId="7360859F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230</w:t>
                  </w:r>
                </w:p>
                <w:p w14:paraId="58F30E69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255E01">
                    <w:rPr>
                      <w:i/>
                      <w:sz w:val="16"/>
                      <w:szCs w:val="16"/>
                    </w:rPr>
                    <w:t>Za niskie napięcie zasilania</w:t>
                  </w:r>
                </w:p>
              </w:tc>
            </w:tr>
            <w:tr w:rsidR="00255E01" w:rsidRPr="0091741F" w14:paraId="7E139C0F" w14:textId="77777777" w:rsidTr="00255E01">
              <w:trPr>
                <w:trHeight w:val="338"/>
              </w:trPr>
              <w:tc>
                <w:tcPr>
                  <w:tcW w:w="709" w:type="dxa"/>
                </w:tcPr>
                <w:p w14:paraId="6D8B2C75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3118" w:type="dxa"/>
                </w:tcPr>
                <w:p w14:paraId="0F357353" w14:textId="77777777" w:rsidR="00255E01" w:rsidRPr="00255E01" w:rsidRDefault="00255E01" w:rsidP="00255E01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 xml:space="preserve">Zabezpieczenie zasilania minimalne [A] </w:t>
                  </w:r>
                </w:p>
              </w:tc>
              <w:tc>
                <w:tcPr>
                  <w:tcW w:w="1843" w:type="dxa"/>
                </w:tcPr>
                <w:p w14:paraId="10960382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2693" w:type="dxa"/>
                </w:tcPr>
                <w:p w14:paraId="66114939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 w:rsidRPr="00255E01">
                    <w:rPr>
                      <w:sz w:val="16"/>
                      <w:szCs w:val="16"/>
                    </w:rPr>
                    <w:t>4.5</w:t>
                  </w:r>
                </w:p>
                <w:p w14:paraId="4032F5FC" w14:textId="77777777" w:rsidR="00255E01" w:rsidRPr="00255E01" w:rsidRDefault="00255E01" w:rsidP="00255E01">
                  <w:pPr>
                    <w:pStyle w:val="Default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255E01">
                    <w:rPr>
                      <w:i/>
                      <w:sz w:val="16"/>
                      <w:szCs w:val="16"/>
                    </w:rPr>
                    <w:t>Za niskie zabezpieczenie zasilania</w:t>
                  </w:r>
                </w:p>
              </w:tc>
            </w:tr>
          </w:tbl>
          <w:p w14:paraId="5156F1A5" w14:textId="77777777" w:rsidR="00255E01" w:rsidRPr="0091741F" w:rsidRDefault="00255E01" w:rsidP="00255E01">
            <w:pPr>
              <w:autoSpaceDE w:val="0"/>
              <w:autoSpaceDN w:val="0"/>
              <w:adjustRightInd w:val="0"/>
            </w:pPr>
          </w:p>
          <w:p w14:paraId="0F812D12" w14:textId="77777777" w:rsidR="00255E01" w:rsidRPr="00EF2C06" w:rsidRDefault="00255E01" w:rsidP="00255E01">
            <w:pPr>
              <w:autoSpaceDE w:val="0"/>
              <w:autoSpaceDN w:val="0"/>
              <w:adjustRightInd w:val="0"/>
            </w:pPr>
            <w:r w:rsidRPr="00EF2C06">
              <w:t xml:space="preserve">Wykonawca nie spełnił też wymogu podania danych producenta, modelu i typu urządzenia. </w:t>
            </w:r>
          </w:p>
          <w:p w14:paraId="69AAD51E" w14:textId="0AE5D558" w:rsidR="00255E01" w:rsidRPr="00255E01" w:rsidRDefault="00046DFE" w:rsidP="00255E01">
            <w:pPr>
              <w:pStyle w:val="Tekstpodstawowy"/>
              <w:suppressAutoHyphens w:val="0"/>
              <w:rPr>
                <w:b/>
              </w:rPr>
            </w:pPr>
            <w:r>
              <w:br/>
            </w:r>
            <w:r w:rsidR="00255E01" w:rsidRPr="00255E01">
              <w:rPr>
                <w:b/>
              </w:rPr>
              <w:t xml:space="preserve">Oferta nr 43 Wykonawca INNTEC.PL Sp. z o.o., </w:t>
            </w:r>
            <w:r w:rsidR="00255E01" w:rsidRPr="00255E01">
              <w:rPr>
                <w:b/>
                <w:bCs/>
              </w:rPr>
              <w:t xml:space="preserve">ul. </w:t>
            </w:r>
            <w:proofErr w:type="spellStart"/>
            <w:r w:rsidR="00255E01" w:rsidRPr="00255E01">
              <w:rPr>
                <w:b/>
              </w:rPr>
              <w:t>Kocurki</w:t>
            </w:r>
            <w:proofErr w:type="spellEnd"/>
            <w:r w:rsidR="00255E01" w:rsidRPr="00255E01">
              <w:rPr>
                <w:b/>
              </w:rPr>
              <w:t xml:space="preserve"> 1/29, 80-822 Gdańsk</w:t>
            </w:r>
          </w:p>
          <w:p w14:paraId="59BEC7F9" w14:textId="77777777" w:rsidR="00255E01" w:rsidRPr="00EF2C06" w:rsidRDefault="00255E01" w:rsidP="00255E01">
            <w:pPr>
              <w:spacing w:line="276" w:lineRule="auto"/>
              <w:jc w:val="both"/>
            </w:pPr>
            <w:r w:rsidRPr="00255E01">
              <w:rPr>
                <w:u w:val="single"/>
              </w:rPr>
              <w:t>Uzasadnienie prawne:</w:t>
            </w:r>
            <w:r w:rsidRPr="00EF2C06">
              <w:t xml:space="preserve"> art. 226 ust. 1 pkt 5) </w:t>
            </w:r>
            <w:r w:rsidRPr="00255E01">
              <w:rPr>
                <w:color w:val="000000" w:themeColor="text1"/>
              </w:rPr>
              <w:t xml:space="preserve">ustawy </w:t>
            </w:r>
            <w:r w:rsidRPr="00EF2C06">
              <w:t>z dnia 11 września 2019 r. Prawo zamówień publicznych (Dz. U. z 2022 r. poz. 1710 ze zm.).</w:t>
            </w:r>
          </w:p>
          <w:p w14:paraId="070A80C4" w14:textId="04111444" w:rsidR="00255E01" w:rsidRPr="00EF2C06" w:rsidRDefault="00255E01" w:rsidP="00255E01">
            <w:pPr>
              <w:autoSpaceDE w:val="0"/>
              <w:autoSpaceDN w:val="0"/>
              <w:adjustRightInd w:val="0"/>
              <w:jc w:val="both"/>
            </w:pPr>
            <w:r w:rsidRPr="00255E01">
              <w:rPr>
                <w:u w:val="single"/>
              </w:rPr>
              <w:t>Uzasadnienie faktyczne:</w:t>
            </w:r>
            <w:r w:rsidRPr="00EF2C06">
              <w:t xml:space="preserve"> </w:t>
            </w:r>
            <w:r>
              <w:t xml:space="preserve">Wykonawca nie </w:t>
            </w:r>
            <w:r w:rsidRPr="00EF2C06">
              <w:t>sp</w:t>
            </w:r>
            <w:r>
              <w:t xml:space="preserve">ełnił wymogu podania danych </w:t>
            </w:r>
            <w:r w:rsidRPr="00EF2C06">
              <w:t xml:space="preserve">producenta, modelu i typu urządzenia. </w:t>
            </w:r>
          </w:p>
          <w:p w14:paraId="38FA827F" w14:textId="77777777" w:rsidR="00255E01" w:rsidRPr="00255E01" w:rsidRDefault="00255E01" w:rsidP="00255E01">
            <w:pPr>
              <w:pStyle w:val="Tekstpodstawowy"/>
              <w:suppressAutoHyphens w:val="0"/>
              <w:spacing w:before="120"/>
              <w:rPr>
                <w:b/>
              </w:rPr>
            </w:pPr>
            <w:r w:rsidRPr="00255E01">
              <w:rPr>
                <w:b/>
              </w:rPr>
              <w:t xml:space="preserve">Oferta nr 44 Wykonawca </w:t>
            </w:r>
            <w:proofErr w:type="spellStart"/>
            <w:r w:rsidRPr="00255E01">
              <w:rPr>
                <w:b/>
                <w:color w:val="000000"/>
              </w:rPr>
              <w:t>Colmex</w:t>
            </w:r>
            <w:proofErr w:type="spellEnd"/>
            <w:r w:rsidRPr="00255E01">
              <w:rPr>
                <w:b/>
                <w:color w:val="000000"/>
              </w:rPr>
              <w:t xml:space="preserve"> Sp. z o.o., ul. Karolinki 90/9, 44-121 Gliwice</w:t>
            </w:r>
          </w:p>
          <w:p w14:paraId="7D6D0AD0" w14:textId="77777777" w:rsidR="00255E01" w:rsidRPr="00EF2C06" w:rsidRDefault="00255E01" w:rsidP="00255E01">
            <w:pPr>
              <w:spacing w:line="276" w:lineRule="auto"/>
              <w:jc w:val="both"/>
            </w:pPr>
            <w:r w:rsidRPr="00255E01">
              <w:rPr>
                <w:u w:val="single"/>
              </w:rPr>
              <w:t>Uzasadnienie prawne:</w:t>
            </w:r>
            <w:r w:rsidRPr="00EF2C06">
              <w:t xml:space="preserve"> art. 226 ust. 1 pkt 5) </w:t>
            </w:r>
            <w:r w:rsidRPr="00255E01">
              <w:rPr>
                <w:color w:val="000000" w:themeColor="text1"/>
              </w:rPr>
              <w:t xml:space="preserve">ustawy </w:t>
            </w:r>
            <w:r w:rsidRPr="00EF2C06">
              <w:t>z dnia 11 września 2019 r. Prawo zamówień publicznych (Dz. U. z 2022 r. poz. 1710 ze zm.).</w:t>
            </w:r>
          </w:p>
          <w:p w14:paraId="747626CD" w14:textId="2AC1CA93" w:rsidR="00704959" w:rsidRDefault="00255E01" w:rsidP="00046DFE">
            <w:pPr>
              <w:autoSpaceDE w:val="0"/>
              <w:autoSpaceDN w:val="0"/>
              <w:adjustRightInd w:val="0"/>
              <w:jc w:val="both"/>
            </w:pPr>
            <w:r w:rsidRPr="00255E01">
              <w:rPr>
                <w:u w:val="single"/>
              </w:rPr>
              <w:t>Uzasadnienie faktyczne:</w:t>
            </w:r>
            <w:r w:rsidRPr="00EF2C06">
              <w:t xml:space="preserve"> </w:t>
            </w:r>
            <w:r>
              <w:t xml:space="preserve">Wykonawca </w:t>
            </w:r>
            <w:r w:rsidRPr="00EF2C06">
              <w:t xml:space="preserve">nie spełnił wymogu podania danych producenta, modelu i typu urządzenia. </w:t>
            </w:r>
          </w:p>
          <w:p w14:paraId="7E8B4144" w14:textId="77777777" w:rsidR="00704959" w:rsidRPr="00704959" w:rsidRDefault="00704959" w:rsidP="00704959">
            <w:pPr>
              <w:pStyle w:val="Tekstpodstawowy"/>
              <w:suppressAutoHyphens w:val="0"/>
              <w:spacing w:before="120"/>
              <w:rPr>
                <w:b/>
              </w:rPr>
            </w:pPr>
            <w:r w:rsidRPr="00704959">
              <w:rPr>
                <w:b/>
              </w:rPr>
              <w:t xml:space="preserve">Oferta nr 45 Wykonawca </w:t>
            </w:r>
            <w:r w:rsidRPr="00704959">
              <w:rPr>
                <w:b/>
                <w:color w:val="000000"/>
              </w:rPr>
              <w:t xml:space="preserve">X3D Sp. z o.o., ul. Zaułek </w:t>
            </w:r>
            <w:proofErr w:type="spellStart"/>
            <w:r w:rsidRPr="00704959">
              <w:rPr>
                <w:b/>
                <w:color w:val="000000"/>
              </w:rPr>
              <w:t>Drozdowy</w:t>
            </w:r>
            <w:proofErr w:type="spellEnd"/>
            <w:r w:rsidRPr="00704959">
              <w:rPr>
                <w:b/>
                <w:color w:val="000000"/>
              </w:rPr>
              <w:t xml:space="preserve"> 2, </w:t>
            </w:r>
            <w:r w:rsidRPr="00704959">
              <w:rPr>
                <w:b/>
              </w:rPr>
              <w:t>77-100 Bytów</w:t>
            </w:r>
          </w:p>
          <w:p w14:paraId="3F53CD9B" w14:textId="77777777" w:rsidR="00704959" w:rsidRPr="00861460" w:rsidRDefault="00704959" w:rsidP="00704959">
            <w:pPr>
              <w:spacing w:line="276" w:lineRule="auto"/>
              <w:jc w:val="both"/>
            </w:pPr>
            <w:r w:rsidRPr="00704959">
              <w:rPr>
                <w:u w:val="single"/>
              </w:rPr>
              <w:t>Uzasadnienie prawne:</w:t>
            </w:r>
            <w:r w:rsidRPr="00861460">
              <w:t xml:space="preserve"> art. 226 ust. 1 pkt 7) </w:t>
            </w:r>
            <w:r w:rsidRPr="00704959">
              <w:rPr>
                <w:color w:val="000000" w:themeColor="text1"/>
              </w:rPr>
              <w:t xml:space="preserve">ustawy </w:t>
            </w:r>
            <w:r w:rsidRPr="00861460">
              <w:t>z dnia 11 września 2019 r. Prawo zamówień publicznych (Dz. U. z 2022 r. poz. 1710 ze zm.).</w:t>
            </w:r>
          </w:p>
          <w:p w14:paraId="7C75293B" w14:textId="037617E6" w:rsidR="00704959" w:rsidRPr="00704959" w:rsidRDefault="00704959" w:rsidP="00046DF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04959">
              <w:rPr>
                <w:u w:val="single"/>
              </w:rPr>
              <w:t>Uzasadnienie faktyczne:</w:t>
            </w:r>
            <w:r w:rsidRPr="00861460">
              <w:t xml:space="preserve"> Wykonawca </w:t>
            </w:r>
            <w:r w:rsidRPr="00704959">
              <w:rPr>
                <w:iCs/>
              </w:rPr>
              <w:t xml:space="preserve">w celu </w:t>
            </w:r>
            <w:r w:rsidR="001A252E">
              <w:rPr>
                <w:iCs/>
              </w:rPr>
              <w:t xml:space="preserve">uzyskania zamówienia przekazał </w:t>
            </w:r>
            <w:r w:rsidRPr="00704959">
              <w:rPr>
                <w:iCs/>
              </w:rPr>
              <w:t xml:space="preserve">w swej ofercie, tj. </w:t>
            </w:r>
            <w:r w:rsidR="001A252E">
              <w:rPr>
                <w:iCs/>
              </w:rPr>
              <w:t xml:space="preserve">w </w:t>
            </w:r>
            <w:r w:rsidRPr="00704959">
              <w:rPr>
                <w:iCs/>
              </w:rPr>
              <w:t>wykazie dostaw i załączonym do niego liście referencyjnym nieprawdziwe informacje wprowadzające Zamawiającego w błąd, czym naraził się na zastosowanie wobec niego przesłanki złożenia  jej w warunkach czynu nieuczciwej konkurencji</w:t>
            </w:r>
            <w:r w:rsidRPr="00861460">
              <w:t>.</w:t>
            </w:r>
          </w:p>
          <w:p w14:paraId="327653C8" w14:textId="312723A4" w:rsidR="00704959" w:rsidRPr="00046DFE" w:rsidRDefault="00704959" w:rsidP="00046DFE">
            <w:pPr>
              <w:autoSpaceDE w:val="0"/>
              <w:autoSpaceDN w:val="0"/>
              <w:adjustRightInd w:val="0"/>
              <w:jc w:val="both"/>
            </w:pPr>
          </w:p>
        </w:tc>
      </w:tr>
      <w:tr w:rsidR="000C4E14" w:rsidRPr="00C716F6" w14:paraId="3B4BD1F5" w14:textId="77777777" w:rsidTr="00EE3737">
        <w:trPr>
          <w:trHeight w:val="27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AFEEB" w14:textId="7E084A49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DD31E" w14:textId="604358A7" w:rsidR="000C4E14" w:rsidRPr="001707E9" w:rsidRDefault="000C4E14" w:rsidP="001707E9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Najkorzystniejsza oferta</w:t>
            </w:r>
          </w:p>
          <w:p w14:paraId="66D8EF53" w14:textId="77777777" w:rsidR="000C4E14" w:rsidRPr="00C716F6" w:rsidRDefault="000C4E14" w:rsidP="006209B1">
            <w:pPr>
              <w:numPr>
                <w:ilvl w:val="0"/>
                <w:numId w:val="9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Zastosowanie aukcji elektronicznej:</w:t>
            </w:r>
          </w:p>
          <w:p w14:paraId="2B6243A8" w14:textId="1E9CB63A" w:rsidR="000C4E14" w:rsidRPr="00C716F6" w:rsidRDefault="00B31B4C" w:rsidP="001707E9">
            <w:pPr>
              <w:tabs>
                <w:tab w:val="left" w:pos="470"/>
              </w:tabs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707E9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nie zostało przewidziane</w:t>
            </w:r>
          </w:p>
          <w:p w14:paraId="7AE30E12" w14:textId="7F9D7D1F" w:rsidR="006372ED" w:rsidRPr="00C716F6" w:rsidRDefault="001707E9" w:rsidP="005603B7">
            <w:pPr>
              <w:tabs>
                <w:tab w:val="left" w:pos="470"/>
              </w:tabs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5603B7">
              <w:rPr>
                <w:sz w:val="22"/>
                <w:szCs w:val="22"/>
              </w:rPr>
              <w:t xml:space="preserve">zostało przewidziane </w:t>
            </w:r>
          </w:p>
          <w:p w14:paraId="32B445E3" w14:textId="77777777" w:rsidR="00374AF5" w:rsidRPr="00C716F6" w:rsidRDefault="00374AF5" w:rsidP="006372ED">
            <w:pPr>
              <w:keepNext/>
              <w:tabs>
                <w:tab w:val="left" w:pos="470"/>
              </w:tabs>
              <w:ind w:left="108" w:right="108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Najkorzystniejszą ofertę wybrano (</w:t>
            </w:r>
            <w:r w:rsidRPr="00C716F6">
              <w:rPr>
                <w:i/>
                <w:sz w:val="22"/>
                <w:szCs w:val="22"/>
              </w:rPr>
              <w:t>wypełnić, jeżeli zastosowanie aukcji elektronicznej zostało przewidziane)</w:t>
            </w:r>
            <w:r w:rsidRPr="00C716F6">
              <w:rPr>
                <w:sz w:val="22"/>
                <w:szCs w:val="22"/>
              </w:rPr>
              <w:t>:</w:t>
            </w:r>
          </w:p>
          <w:p w14:paraId="48E9E543" w14:textId="77777777" w:rsidR="000C4E14" w:rsidRPr="00C716F6" w:rsidRDefault="000C4E14">
            <w:pPr>
              <w:ind w:left="110" w:right="110"/>
              <w:rPr>
                <w:sz w:val="22"/>
                <w:szCs w:val="22"/>
              </w:rPr>
            </w:pPr>
          </w:p>
          <w:p w14:paraId="500D2656" w14:textId="72740CA7" w:rsidR="000C4E14" w:rsidRPr="00C716F6" w:rsidRDefault="001707E9" w:rsidP="001707E9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z zastosowaniem aukcji elektronicznej </w:t>
            </w:r>
            <w:r w:rsidR="000C4E14" w:rsidRPr="00C716F6">
              <w:rPr>
                <w:i/>
                <w:sz w:val="22"/>
                <w:szCs w:val="22"/>
              </w:rPr>
              <w:t xml:space="preserve"> (załączyć zestawienie wiążących postąpień w postaci wydruku z platformy, na której prowadzono aukcję, albo – jeżeli brak możliwości wydruku – zestawienie w innej formie) </w:t>
            </w:r>
          </w:p>
          <w:p w14:paraId="238499C5" w14:textId="1373D912" w:rsidR="000C4E14" w:rsidRPr="00C716F6" w:rsidRDefault="001707E9" w:rsidP="001707E9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bez zastosowania aukcji elektronicznej ze względu</w:t>
            </w:r>
            <w:r w:rsidR="00B31B4C">
              <w:rPr>
                <w:sz w:val="22"/>
                <w:szCs w:val="22"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 na </w:t>
            </w:r>
          </w:p>
          <w:p w14:paraId="217F10CB" w14:textId="77777777" w:rsidR="00185D51" w:rsidRPr="00C716F6" w:rsidRDefault="00185D51">
            <w:pPr>
              <w:ind w:right="110"/>
              <w:jc w:val="both"/>
              <w:rPr>
                <w:sz w:val="22"/>
                <w:szCs w:val="22"/>
              </w:rPr>
            </w:pPr>
          </w:p>
          <w:p w14:paraId="7FAB83E5" w14:textId="0B3CA8DF" w:rsidR="00185D51" w:rsidRPr="00046DFE" w:rsidRDefault="000C4E14" w:rsidP="00185D51">
            <w:pPr>
              <w:numPr>
                <w:ilvl w:val="0"/>
                <w:numId w:val="12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Ocena ofert </w:t>
            </w:r>
            <w:r w:rsidRPr="00C716F6">
              <w:rPr>
                <w:i/>
                <w:sz w:val="22"/>
                <w:szCs w:val="22"/>
              </w:rPr>
              <w:t>(podać łączną punktację przyznaną ofertom w kolejności przyznanych punktów wraz z podaniem nazwy albo imienia i nazwiska wykonawcy)</w:t>
            </w:r>
          </w:p>
          <w:p w14:paraId="458F1FFF" w14:textId="116DEEDB" w:rsidR="00046DFE" w:rsidRPr="00704959" w:rsidRDefault="00704959" w:rsidP="00255E01">
            <w:pPr>
              <w:spacing w:line="276" w:lineRule="auto"/>
              <w:jc w:val="both"/>
            </w:pPr>
            <w:r w:rsidRPr="00704959">
              <w:t>…………………………………………………………………………………………………………</w:t>
            </w:r>
            <w:r>
              <w:t>…</w:t>
            </w:r>
            <w:r w:rsidRPr="00704959">
              <w:t>.</w:t>
            </w:r>
          </w:p>
          <w:p w14:paraId="02B9B8CB" w14:textId="77777777" w:rsidR="000C4E14" w:rsidRPr="00C716F6" w:rsidRDefault="000C4E14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Jako najkorzystniejszą (-</w:t>
            </w:r>
            <w:proofErr w:type="spellStart"/>
            <w:r w:rsidRPr="00C716F6">
              <w:rPr>
                <w:sz w:val="22"/>
                <w:szCs w:val="22"/>
              </w:rPr>
              <w:t>sze</w:t>
            </w:r>
            <w:proofErr w:type="spellEnd"/>
            <w:r w:rsidRPr="00C716F6">
              <w:rPr>
                <w:sz w:val="22"/>
                <w:szCs w:val="22"/>
              </w:rPr>
              <w:t xml:space="preserve">) wybrano </w:t>
            </w:r>
            <w:r w:rsidRPr="00C716F6">
              <w:rPr>
                <w:i/>
                <w:sz w:val="22"/>
                <w:szCs w:val="22"/>
              </w:rPr>
              <w:t>(podać nazwę lub imię i nazwisko wykonawcy</w:t>
            </w:r>
            <w:r w:rsidR="00374AF5" w:rsidRPr="00C716F6">
              <w:rPr>
                <w:i/>
                <w:sz w:val="22"/>
                <w:szCs w:val="22"/>
              </w:rPr>
              <w:t>,</w:t>
            </w:r>
            <w:r w:rsidRPr="00C716F6">
              <w:rPr>
                <w:i/>
                <w:sz w:val="22"/>
                <w:szCs w:val="22"/>
              </w:rPr>
              <w:t xml:space="preserve"> siedzib</w:t>
            </w:r>
            <w:r w:rsidR="00374AF5" w:rsidRPr="00C716F6">
              <w:rPr>
                <w:i/>
                <w:sz w:val="22"/>
                <w:szCs w:val="22"/>
              </w:rPr>
              <w:t>ę</w:t>
            </w:r>
            <w:r w:rsidRPr="00C716F6">
              <w:rPr>
                <w:i/>
                <w:sz w:val="22"/>
                <w:szCs w:val="22"/>
              </w:rPr>
              <w:t xml:space="preserve"> lub miejsc</w:t>
            </w:r>
            <w:r w:rsidR="00DA72B5" w:rsidRPr="00C716F6">
              <w:rPr>
                <w:i/>
                <w:sz w:val="22"/>
                <w:szCs w:val="22"/>
              </w:rPr>
              <w:t>e</w:t>
            </w:r>
            <w:r w:rsidRPr="00C716F6">
              <w:rPr>
                <w:i/>
                <w:sz w:val="22"/>
                <w:szCs w:val="22"/>
              </w:rPr>
              <w:t xml:space="preserve"> zamieszkania</w:t>
            </w:r>
            <w:r w:rsidR="00374AF5" w:rsidRPr="00C716F6">
              <w:rPr>
                <w:i/>
                <w:sz w:val="22"/>
                <w:szCs w:val="22"/>
              </w:rPr>
              <w:t xml:space="preserve">, jeżeli jest miejscem wykonywania działalności, </w:t>
            </w:r>
            <w:r w:rsidR="001F3E99" w:rsidRPr="00C716F6">
              <w:rPr>
                <w:i/>
                <w:sz w:val="22"/>
                <w:szCs w:val="22"/>
              </w:rPr>
              <w:t xml:space="preserve">krajowy numer identyfikacyjny, a w przypadku polskich </w:t>
            </w:r>
            <w:r w:rsidR="007C06BE" w:rsidRPr="00C716F6">
              <w:rPr>
                <w:i/>
                <w:sz w:val="22"/>
                <w:szCs w:val="22"/>
              </w:rPr>
              <w:t>wykonawców</w:t>
            </w:r>
            <w:r w:rsidR="001F3E99" w:rsidRPr="00C716F6">
              <w:rPr>
                <w:i/>
                <w:sz w:val="22"/>
                <w:szCs w:val="22"/>
              </w:rPr>
              <w:t xml:space="preserve"> – numer REGON lub NIP, </w:t>
            </w:r>
            <w:r w:rsidR="00374AF5" w:rsidRPr="00C716F6">
              <w:rPr>
                <w:i/>
                <w:sz w:val="22"/>
                <w:szCs w:val="22"/>
              </w:rPr>
              <w:t>oraz</w:t>
            </w:r>
            <w:r w:rsidRPr="00C716F6">
              <w:rPr>
                <w:i/>
                <w:sz w:val="22"/>
                <w:szCs w:val="22"/>
              </w:rPr>
              <w:t xml:space="preserve"> cenę lub koszt</w:t>
            </w:r>
            <w:r w:rsidR="00374AF5" w:rsidRPr="00C716F6">
              <w:rPr>
                <w:i/>
                <w:sz w:val="22"/>
                <w:szCs w:val="22"/>
              </w:rPr>
              <w:t>,</w:t>
            </w:r>
            <w:r w:rsidRPr="00C716F6">
              <w:rPr>
                <w:i/>
                <w:sz w:val="22"/>
                <w:szCs w:val="22"/>
              </w:rPr>
              <w:t xml:space="preserve"> a w przypadku dopuszczenia możliwości składania ofert częściowych podać informację odrębnie dla każdej części zamówienia)</w:t>
            </w:r>
          </w:p>
          <w:p w14:paraId="0917AAB0" w14:textId="0F1C0A1E" w:rsidR="000C4E14" w:rsidRPr="00C716F6" w:rsidRDefault="00704959" w:rsidP="000A33AD">
            <w:pPr>
              <w:tabs>
                <w:tab w:val="left" w:pos="470"/>
              </w:tabs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0A33AD">
              <w:rPr>
                <w:sz w:val="22"/>
                <w:szCs w:val="22"/>
              </w:rPr>
              <w:t xml:space="preserve">ofertę  </w:t>
            </w:r>
          </w:p>
          <w:p w14:paraId="6BFBCD9E" w14:textId="0E2965EB" w:rsidR="000C4E14" w:rsidRDefault="000A33AD" w:rsidP="000A33AD">
            <w:pPr>
              <w:tabs>
                <w:tab w:val="left" w:pos="470"/>
              </w:tabs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oferty wykonawców, z którymi zostanie podpisana umowa ramowa:</w:t>
            </w:r>
          </w:p>
          <w:p w14:paraId="4045B292" w14:textId="450CB720" w:rsidR="00A863CD" w:rsidRPr="00A863CD" w:rsidRDefault="00704959" w:rsidP="00A863CD">
            <w:pPr>
              <w:rPr>
                <w:b/>
                <w:color w:val="000000"/>
                <w:lang w:eastAsia="pl-PL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14:paraId="5B53D246" w14:textId="1BB7B52A" w:rsidR="000C4E14" w:rsidRPr="00C716F6" w:rsidRDefault="000C4E14" w:rsidP="006209B1">
            <w:pPr>
              <w:numPr>
                <w:ilvl w:val="0"/>
                <w:numId w:val="12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Części zamówienia lub umowy ramowej, które wybrany wykonawca/wykonawcy zamierza/zamierzają zlecić do wykonania osobom trzecim i jeżeli jest to wiadome w danym momencie imiona i nazwiska albo nazwy ewentualnych podwykonawców </w:t>
            </w:r>
            <w:r w:rsidRPr="00C716F6">
              <w:rPr>
                <w:i/>
                <w:sz w:val="22"/>
                <w:szCs w:val="22"/>
              </w:rPr>
              <w:t>(podać zakres części zlecanej oraz nazwy firm lub imiona i nazwiska, oraz adresy znanych podwykonawców)</w:t>
            </w:r>
            <w:r w:rsidR="00D434F1">
              <w:rPr>
                <w:i/>
                <w:sz w:val="22"/>
                <w:szCs w:val="22"/>
              </w:rPr>
              <w:t>-</w:t>
            </w:r>
          </w:p>
          <w:p w14:paraId="02E2A86F" w14:textId="2C384864" w:rsidR="00255E01" w:rsidRPr="00704959" w:rsidRDefault="000C4E14" w:rsidP="00255E01">
            <w:pPr>
              <w:numPr>
                <w:ilvl w:val="0"/>
                <w:numId w:val="12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Uzasadnienie wyboru najkorzystniejszej oferty</w:t>
            </w:r>
            <w:r w:rsidR="00A863CD">
              <w:rPr>
                <w:sz w:val="22"/>
                <w:szCs w:val="22"/>
              </w:rPr>
              <w:t>:</w:t>
            </w:r>
            <w:r w:rsidR="00255E01">
              <w:rPr>
                <w:sz w:val="22"/>
                <w:szCs w:val="22"/>
              </w:rPr>
              <w:t xml:space="preserve"> </w:t>
            </w:r>
          </w:p>
          <w:p w14:paraId="3BC979A0" w14:textId="05BC1612" w:rsidR="000C4E14" w:rsidRPr="001A1C0B" w:rsidRDefault="00704959" w:rsidP="001A1C0B">
            <w:pPr>
              <w:ind w:left="360" w:right="110"/>
              <w:jc w:val="both"/>
              <w:rPr>
                <w:sz w:val="22"/>
                <w:szCs w:val="22"/>
              </w:rPr>
            </w:pPr>
            <w:r>
              <w:t>…………………………………………………………………………………………………………</w:t>
            </w:r>
          </w:p>
        </w:tc>
      </w:tr>
      <w:tr w:rsidR="000C4E14" w:rsidRPr="00C716F6" w14:paraId="77924AC5" w14:textId="77777777" w:rsidTr="00960E9B">
        <w:trPr>
          <w:trHeight w:val="145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26DE2" w14:textId="1120581A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B8C1" w14:textId="36919834" w:rsidR="000C4E14" w:rsidRPr="000A33AD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Unieważnienie postępowania</w:t>
            </w:r>
          </w:p>
          <w:p w14:paraId="2EDF6FF7" w14:textId="6083D2A0" w:rsidR="00704959" w:rsidRDefault="000C4E14" w:rsidP="00704959">
            <w:pPr>
              <w:ind w:right="110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Powody unieważnienia </w:t>
            </w:r>
            <w:r w:rsidRPr="00C716F6">
              <w:rPr>
                <w:i/>
                <w:sz w:val="22"/>
                <w:szCs w:val="22"/>
              </w:rPr>
              <w:t>(podać podstawę prawną</w:t>
            </w:r>
            <w:r w:rsidR="00CE2053" w:rsidRPr="00C716F6">
              <w:rPr>
                <w:i/>
                <w:sz w:val="22"/>
                <w:szCs w:val="22"/>
              </w:rPr>
              <w:t xml:space="preserve"> i</w:t>
            </w:r>
            <w:r w:rsidR="000761F0">
              <w:rPr>
                <w:i/>
                <w:sz w:val="22"/>
                <w:szCs w:val="22"/>
              </w:rPr>
              <w:t xml:space="preserve"> uzasadnienie faktyczne):</w:t>
            </w:r>
            <w:r w:rsidR="00BE5BBE">
              <w:rPr>
                <w:sz w:val="22"/>
                <w:szCs w:val="22"/>
              </w:rPr>
              <w:t xml:space="preserve"> </w:t>
            </w:r>
          </w:p>
          <w:p w14:paraId="3D335ED7" w14:textId="2F8FAD48" w:rsidR="00960E9B" w:rsidRPr="00960E9B" w:rsidRDefault="00960E9B" w:rsidP="00960E9B">
            <w:pPr>
              <w:jc w:val="both"/>
              <w:rPr>
                <w:sz w:val="22"/>
                <w:szCs w:val="22"/>
              </w:rPr>
            </w:pPr>
            <w:r w:rsidRPr="00960E9B">
              <w:rPr>
                <w:color w:val="000000"/>
                <w:sz w:val="22"/>
                <w:szCs w:val="22"/>
                <w:u w:val="single"/>
              </w:rPr>
              <w:t>Uzasadnienie prawne:</w:t>
            </w:r>
            <w:r w:rsidRPr="00960E9B">
              <w:rPr>
                <w:color w:val="000000"/>
                <w:sz w:val="22"/>
                <w:szCs w:val="22"/>
              </w:rPr>
              <w:t xml:space="preserve"> </w:t>
            </w:r>
            <w:r w:rsidRPr="00960E9B">
              <w:rPr>
                <w:bCs/>
                <w:sz w:val="22"/>
                <w:szCs w:val="22"/>
              </w:rPr>
              <w:t xml:space="preserve">art. 255 pkt 2) ustawy </w:t>
            </w:r>
            <w:r w:rsidRPr="00960E9B">
              <w:rPr>
                <w:sz w:val="22"/>
                <w:szCs w:val="22"/>
              </w:rPr>
              <w:t>z dnia 11 września 2019 r. Prawo zamówień publicznych (Dz. U. z 2022 r. poz. 1710 ze zm.).</w:t>
            </w:r>
          </w:p>
          <w:p w14:paraId="28EBC286" w14:textId="2EBD649F" w:rsidR="00704959" w:rsidRPr="00960E9B" w:rsidRDefault="00960E9B" w:rsidP="00960E9B">
            <w:pPr>
              <w:jc w:val="both"/>
              <w:rPr>
                <w:u w:val="single"/>
              </w:rPr>
            </w:pPr>
            <w:r w:rsidRPr="00960E9B">
              <w:rPr>
                <w:sz w:val="22"/>
                <w:szCs w:val="22"/>
                <w:u w:val="single"/>
              </w:rPr>
              <w:t>Uzasadnienie faktyczne:</w:t>
            </w:r>
            <w:r w:rsidRPr="00960E9B">
              <w:rPr>
                <w:sz w:val="22"/>
                <w:szCs w:val="22"/>
              </w:rPr>
              <w:t xml:space="preserve"> wszystkie oferty złożone w postępowaniu podlegały odrzuceniu.</w:t>
            </w:r>
          </w:p>
        </w:tc>
      </w:tr>
      <w:tr w:rsidR="000C4E14" w:rsidRPr="00C716F6" w14:paraId="6769C0CB" w14:textId="77777777" w:rsidTr="00EE3737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B5B55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AAD92" w14:textId="1468C743" w:rsidR="000C4E14" w:rsidRPr="002F0127" w:rsidRDefault="000C4E14" w:rsidP="002F0127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 xml:space="preserve">Zatwierdzenie </w:t>
            </w:r>
            <w:r w:rsidR="004F35D2" w:rsidRPr="00C716F6">
              <w:rPr>
                <w:b/>
                <w:sz w:val="22"/>
                <w:szCs w:val="22"/>
              </w:rPr>
              <w:t>prac komisji</w:t>
            </w:r>
            <w:r w:rsidR="008912A3" w:rsidRPr="00C716F6">
              <w:rPr>
                <w:b/>
                <w:sz w:val="22"/>
                <w:szCs w:val="22"/>
              </w:rPr>
              <w:t xml:space="preserve"> przetargowej</w:t>
            </w:r>
            <w:r w:rsidR="00F65CAD" w:rsidRPr="00C716F6">
              <w:rPr>
                <w:b/>
                <w:sz w:val="22"/>
                <w:szCs w:val="22"/>
              </w:rPr>
              <w:t>/osób wykonujących czynności związane z przeprowadzeniem postępowania</w:t>
            </w:r>
            <w:r w:rsidR="00F65CAD" w:rsidRPr="00C716F6" w:rsidDel="004F35D2">
              <w:rPr>
                <w:b/>
                <w:sz w:val="22"/>
                <w:szCs w:val="22"/>
              </w:rPr>
              <w:t xml:space="preserve"> </w:t>
            </w:r>
          </w:p>
          <w:p w14:paraId="4029706F" w14:textId="38CF523A" w:rsidR="00A863CD" w:rsidRDefault="000C4E14" w:rsidP="006209B1">
            <w:pPr>
              <w:numPr>
                <w:ilvl w:val="0"/>
                <w:numId w:val="17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Prace </w:t>
            </w:r>
            <w:r w:rsidR="00D434F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434F1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D434F1">
              <w:rPr>
                <w:b/>
              </w:rPr>
              <w:fldChar w:fldCharType="end"/>
            </w:r>
            <w:r w:rsidR="000A33AD">
              <w:rPr>
                <w:b/>
              </w:rPr>
              <w:t xml:space="preserve"> </w:t>
            </w:r>
            <w:r w:rsidRPr="00C716F6">
              <w:rPr>
                <w:sz w:val="22"/>
                <w:szCs w:val="22"/>
              </w:rPr>
              <w:t xml:space="preserve">komisji przetargowej </w:t>
            </w:r>
            <w:r w:rsidR="000A33AD"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3AD"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0A33AD" w:rsidRPr="00AA160C">
              <w:rPr>
                <w:b/>
              </w:rPr>
              <w:fldChar w:fldCharType="end"/>
            </w:r>
            <w:r w:rsidR="000A33AD">
              <w:rPr>
                <w:b/>
              </w:rPr>
              <w:t xml:space="preserve"> </w:t>
            </w:r>
            <w:r w:rsidRPr="00C716F6">
              <w:rPr>
                <w:sz w:val="22"/>
                <w:szCs w:val="22"/>
              </w:rPr>
              <w:t xml:space="preserve">osób wykonujących czynności </w:t>
            </w:r>
            <w:r w:rsidR="00CE2053" w:rsidRPr="00C716F6">
              <w:rPr>
                <w:sz w:val="22"/>
                <w:szCs w:val="22"/>
              </w:rPr>
              <w:t xml:space="preserve">związane z przeprowadzeniem </w:t>
            </w:r>
            <w:r w:rsidRPr="00C716F6">
              <w:rPr>
                <w:sz w:val="22"/>
                <w:szCs w:val="22"/>
              </w:rPr>
              <w:t xml:space="preserve"> postępowani</w:t>
            </w:r>
            <w:r w:rsidR="00CE2053" w:rsidRPr="00C716F6">
              <w:rPr>
                <w:sz w:val="22"/>
                <w:szCs w:val="22"/>
              </w:rPr>
              <w:t>a</w:t>
            </w:r>
            <w:r w:rsidRPr="00C716F6">
              <w:rPr>
                <w:sz w:val="22"/>
                <w:szCs w:val="22"/>
              </w:rPr>
              <w:t xml:space="preserve"> za</w:t>
            </w:r>
            <w:r w:rsidR="00960E9B">
              <w:rPr>
                <w:sz w:val="22"/>
                <w:szCs w:val="22"/>
              </w:rPr>
              <w:t>kończyły się w dniu  02.08</w:t>
            </w:r>
            <w:r w:rsidR="00A863CD">
              <w:rPr>
                <w:sz w:val="22"/>
                <w:szCs w:val="22"/>
              </w:rPr>
              <w:t>.2023</w:t>
            </w:r>
            <w:r w:rsidR="005A7C20">
              <w:rPr>
                <w:sz w:val="22"/>
                <w:szCs w:val="22"/>
              </w:rPr>
              <w:t xml:space="preserve"> </w:t>
            </w:r>
            <w:r w:rsidRPr="00C716F6">
              <w:rPr>
                <w:sz w:val="22"/>
                <w:szCs w:val="22"/>
              </w:rPr>
              <w:t>r.</w:t>
            </w:r>
          </w:p>
          <w:p w14:paraId="18E192AF" w14:textId="10CB33A9" w:rsidR="000C4E14" w:rsidRPr="00C716F6" w:rsidRDefault="000C4E14" w:rsidP="001A1C0B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i/>
                <w:sz w:val="22"/>
                <w:szCs w:val="22"/>
              </w:rPr>
              <w:t xml:space="preserve"> </w:t>
            </w:r>
          </w:p>
          <w:p w14:paraId="02BC3245" w14:textId="34AF76B9" w:rsidR="00D434F1" w:rsidRPr="00AA160C" w:rsidRDefault="00D434F1" w:rsidP="00A863CD">
            <w:pPr>
              <w:tabs>
                <w:tab w:val="left" w:pos="290"/>
              </w:tabs>
              <w:spacing w:after="120"/>
              <w:ind w:left="470" w:right="110" w:hanging="468"/>
            </w:pPr>
            <w:r>
              <w:t>1)</w:t>
            </w:r>
            <w:r w:rsidR="00255E01">
              <w:t xml:space="preserve"> Tadeusz Szumiata</w:t>
            </w:r>
            <w:r w:rsidR="00A863CD">
              <w:t xml:space="preserve">                                                  </w:t>
            </w:r>
            <w:r>
              <w:t xml:space="preserve"> </w:t>
            </w:r>
            <w:r w:rsidR="000A33AD">
              <w:t>…………………………………………………</w:t>
            </w:r>
          </w:p>
          <w:p w14:paraId="610FAA58" w14:textId="0F483964" w:rsidR="000A33AD" w:rsidRDefault="00D434F1" w:rsidP="00A863CD">
            <w:pPr>
              <w:tabs>
                <w:tab w:val="left" w:pos="144"/>
              </w:tabs>
              <w:spacing w:after="120"/>
              <w:ind w:left="470" w:right="110" w:hanging="468"/>
            </w:pPr>
            <w:r>
              <w:t>2)</w:t>
            </w:r>
            <w:r w:rsidR="000A33AD" w:rsidRPr="00AA160C">
              <w:t xml:space="preserve"> </w:t>
            </w:r>
            <w:r w:rsidR="00255E01">
              <w:t>Jarosław Kotliński</w:t>
            </w:r>
            <w:r w:rsidR="00DE7C82">
              <w:t xml:space="preserve">                                                   </w:t>
            </w:r>
            <w:r w:rsidR="00A863CD">
              <w:t>…………………………………………………</w:t>
            </w:r>
          </w:p>
          <w:p w14:paraId="3106CC69" w14:textId="6C1760D0" w:rsidR="000A33AD" w:rsidRDefault="00D434F1" w:rsidP="00A863CD">
            <w:pPr>
              <w:tabs>
                <w:tab w:val="left" w:pos="144"/>
              </w:tabs>
              <w:spacing w:after="120"/>
              <w:ind w:left="470" w:right="110" w:hanging="468"/>
            </w:pPr>
            <w:r>
              <w:t xml:space="preserve">3) </w:t>
            </w:r>
            <w:r w:rsidR="00255E01">
              <w:t>Andrzej Kęsy</w:t>
            </w:r>
            <w:r w:rsidR="00A863CD">
              <w:t xml:space="preserve">                                </w:t>
            </w:r>
            <w:r w:rsidR="00DE7C82">
              <w:t xml:space="preserve">        </w:t>
            </w:r>
            <w:r w:rsidR="00BB4608">
              <w:t xml:space="preserve">                   </w:t>
            </w:r>
            <w:r w:rsidR="00A863CD">
              <w:t>…………………………………………………</w:t>
            </w:r>
          </w:p>
          <w:p w14:paraId="5CD6BF5F" w14:textId="57E9F270" w:rsidR="00255E01" w:rsidRDefault="00255E01" w:rsidP="00A863CD">
            <w:pPr>
              <w:tabs>
                <w:tab w:val="left" w:pos="144"/>
              </w:tabs>
              <w:spacing w:after="120"/>
              <w:ind w:left="470" w:right="110" w:hanging="468"/>
            </w:pPr>
            <w:r>
              <w:t xml:space="preserve">4) Karol Osowski                                            </w:t>
            </w:r>
            <w:r w:rsidR="00BB4608">
              <w:t xml:space="preserve">          </w:t>
            </w:r>
            <w:r>
              <w:t xml:space="preserve">   …………………………………………………</w:t>
            </w:r>
          </w:p>
          <w:p w14:paraId="4ABA04C7" w14:textId="45069BA9" w:rsidR="00255E01" w:rsidRDefault="00255E01" w:rsidP="00A863CD">
            <w:pPr>
              <w:tabs>
                <w:tab w:val="left" w:pos="144"/>
              </w:tabs>
              <w:spacing w:after="120"/>
              <w:ind w:left="470" w:right="110" w:hanging="468"/>
            </w:pPr>
            <w:r>
              <w:t xml:space="preserve">5) Jacek Krajewski                       </w:t>
            </w:r>
            <w:r w:rsidR="00BB4608">
              <w:t xml:space="preserve">                               </w:t>
            </w:r>
            <w:r>
              <w:t xml:space="preserve"> …………………………………………………</w:t>
            </w:r>
          </w:p>
          <w:p w14:paraId="46860511" w14:textId="298E8E98" w:rsidR="00255E01" w:rsidRDefault="00255E01" w:rsidP="00A863CD">
            <w:pPr>
              <w:tabs>
                <w:tab w:val="left" w:pos="144"/>
              </w:tabs>
              <w:spacing w:after="120"/>
              <w:ind w:left="470" w:right="110" w:hanging="468"/>
            </w:pPr>
            <w:r>
              <w:t xml:space="preserve">6) Jerzy Bugaj                         </w:t>
            </w:r>
            <w:r w:rsidR="00BB4608">
              <w:t xml:space="preserve">                                   </w:t>
            </w:r>
            <w:r>
              <w:t xml:space="preserve">  …………………………………………………</w:t>
            </w:r>
          </w:p>
          <w:p w14:paraId="0D6EC6E9" w14:textId="5D011BC8" w:rsidR="00D434F1" w:rsidRPr="00AA160C" w:rsidRDefault="00255E01" w:rsidP="00A863CD">
            <w:pPr>
              <w:tabs>
                <w:tab w:val="left" w:pos="144"/>
              </w:tabs>
              <w:spacing w:after="120"/>
              <w:ind w:left="470" w:right="110" w:hanging="468"/>
            </w:pPr>
            <w:r>
              <w:t>7</w:t>
            </w:r>
            <w:r w:rsidR="00A863CD">
              <w:t>) Dariusz Duda</w:t>
            </w:r>
            <w:r w:rsidR="00D434F1">
              <w:t xml:space="preserve">                                                 </w:t>
            </w:r>
            <w:r w:rsidR="00A863CD">
              <w:t xml:space="preserve">   </w:t>
            </w:r>
            <w:r w:rsidR="00BB4608">
              <w:t xml:space="preserve">     </w:t>
            </w:r>
            <w:r w:rsidR="00A863CD">
              <w:t xml:space="preserve">  ………………………………………………..</w:t>
            </w:r>
          </w:p>
          <w:p w14:paraId="6546B486" w14:textId="0123B51C" w:rsidR="000A33AD" w:rsidRPr="00A863CD" w:rsidRDefault="000A33AD" w:rsidP="000A33AD">
            <w:pPr>
              <w:tabs>
                <w:tab w:val="left" w:pos="290"/>
              </w:tabs>
              <w:ind w:left="2" w:right="110"/>
              <w:rPr>
                <w:sz w:val="18"/>
                <w:szCs w:val="18"/>
              </w:rPr>
            </w:pPr>
            <w:r>
              <w:rPr>
                <w:rFonts w:eastAsia="Arial"/>
                <w:i/>
              </w:rPr>
              <w:t xml:space="preserve">  </w:t>
            </w:r>
            <w:r w:rsidRPr="00A863CD">
              <w:rPr>
                <w:rFonts w:eastAsia="Arial"/>
                <w:i/>
                <w:sz w:val="18"/>
                <w:szCs w:val="18"/>
              </w:rPr>
              <w:t xml:space="preserve">  </w:t>
            </w:r>
            <w:r w:rsidRPr="00A863CD">
              <w:rPr>
                <w:i/>
                <w:sz w:val="18"/>
                <w:szCs w:val="18"/>
              </w:rPr>
              <w:t xml:space="preserve">(imię i nazwisko)                           </w:t>
            </w:r>
            <w:r w:rsidR="00D434F1" w:rsidRPr="00A863CD">
              <w:rPr>
                <w:i/>
                <w:sz w:val="18"/>
                <w:szCs w:val="18"/>
              </w:rPr>
              <w:t xml:space="preserve">   </w:t>
            </w:r>
            <w:r w:rsidRPr="00A863CD">
              <w:rPr>
                <w:i/>
                <w:sz w:val="18"/>
                <w:szCs w:val="18"/>
              </w:rPr>
              <w:t xml:space="preserve">                                                       (podpis)</w:t>
            </w:r>
          </w:p>
          <w:p w14:paraId="2ADE274D" w14:textId="77777777" w:rsidR="004B4CBE" w:rsidRPr="00C716F6" w:rsidRDefault="004B4CBE">
            <w:pPr>
              <w:ind w:right="110"/>
              <w:rPr>
                <w:i/>
                <w:sz w:val="22"/>
                <w:szCs w:val="22"/>
              </w:rPr>
            </w:pPr>
          </w:p>
          <w:p w14:paraId="01875000" w14:textId="01B1A217" w:rsidR="004B4CBE" w:rsidRPr="001A1C0B" w:rsidRDefault="000C4E14" w:rsidP="001A1C0B">
            <w:pPr>
              <w:numPr>
                <w:ilvl w:val="0"/>
                <w:numId w:val="17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Prace </w:t>
            </w:r>
            <w:r w:rsidR="008E469F" w:rsidRPr="00C716F6">
              <w:rPr>
                <w:sz w:val="22"/>
                <w:szCs w:val="22"/>
              </w:rPr>
              <w:t xml:space="preserve"> </w:t>
            </w:r>
            <w:r w:rsidR="00D434F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434F1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D434F1"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Pr="00C716F6">
              <w:rPr>
                <w:sz w:val="22"/>
                <w:szCs w:val="22"/>
              </w:rPr>
              <w:t xml:space="preserve">komisji przetargowej </w:t>
            </w:r>
            <w:r w:rsidR="008E469F" w:rsidRPr="00C716F6">
              <w:rPr>
                <w:sz w:val="22"/>
                <w:szCs w:val="22"/>
              </w:rPr>
              <w:t xml:space="preserve"> </w:t>
            </w:r>
            <w:r w:rsidR="008E469F"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469F"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8E469F" w:rsidRPr="00AA160C"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Pr="00C716F6">
              <w:rPr>
                <w:sz w:val="22"/>
                <w:szCs w:val="22"/>
              </w:rPr>
              <w:t xml:space="preserve">osób wykonujących czynności </w:t>
            </w:r>
            <w:r w:rsidR="00CE2053" w:rsidRPr="00C716F6">
              <w:rPr>
                <w:sz w:val="22"/>
                <w:szCs w:val="22"/>
              </w:rPr>
              <w:t>związane z przeprowadzeniem</w:t>
            </w:r>
            <w:r w:rsidRPr="00C716F6">
              <w:rPr>
                <w:sz w:val="22"/>
                <w:szCs w:val="22"/>
              </w:rPr>
              <w:t xml:space="preserve"> postępowani</w:t>
            </w:r>
            <w:r w:rsidR="00631CEB" w:rsidRPr="00C716F6">
              <w:rPr>
                <w:sz w:val="22"/>
                <w:szCs w:val="22"/>
              </w:rPr>
              <w:t>a</w:t>
            </w:r>
            <w:r w:rsidR="004F35D2" w:rsidRPr="00C716F6">
              <w:rPr>
                <w:sz w:val="22"/>
                <w:szCs w:val="22"/>
              </w:rPr>
              <w:t>, wynik oceny ofert</w:t>
            </w:r>
            <w:r w:rsidRPr="00C716F6">
              <w:rPr>
                <w:sz w:val="22"/>
                <w:szCs w:val="22"/>
              </w:rPr>
              <w:t xml:space="preserve"> oraz </w:t>
            </w:r>
            <w:r w:rsidR="004F35D2" w:rsidRPr="00C716F6">
              <w:rPr>
                <w:sz w:val="22"/>
                <w:szCs w:val="22"/>
              </w:rPr>
              <w:t>propozycję wyboru najkorzystniejszej oferty albo unieważnienia postępowania</w:t>
            </w:r>
            <w:r w:rsidR="005A7C20">
              <w:rPr>
                <w:sz w:val="22"/>
                <w:szCs w:val="22"/>
              </w:rPr>
              <w:t xml:space="preserve"> w dn</w:t>
            </w:r>
            <w:r w:rsidR="00960E9B">
              <w:rPr>
                <w:sz w:val="22"/>
                <w:szCs w:val="22"/>
              </w:rPr>
              <w:t>iu 02.08</w:t>
            </w:r>
            <w:r w:rsidR="00A863CD">
              <w:rPr>
                <w:sz w:val="22"/>
                <w:szCs w:val="22"/>
              </w:rPr>
              <w:t>.2023</w:t>
            </w:r>
            <w:r w:rsidR="00631CEB" w:rsidRPr="00C716F6">
              <w:rPr>
                <w:sz w:val="22"/>
                <w:szCs w:val="22"/>
              </w:rPr>
              <w:t xml:space="preserve"> r.</w:t>
            </w:r>
            <w:r w:rsidRPr="00C716F6">
              <w:rPr>
                <w:sz w:val="22"/>
                <w:szCs w:val="22"/>
              </w:rPr>
              <w:t xml:space="preserve"> zatwierdził:</w:t>
            </w:r>
          </w:p>
          <w:p w14:paraId="0B19402B" w14:textId="0D5CEE14" w:rsidR="000C4E14" w:rsidRPr="00C716F6" w:rsidRDefault="008E469F" w:rsidP="008E469F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kierownik zamawiającego</w:t>
            </w:r>
          </w:p>
          <w:p w14:paraId="62BF59EE" w14:textId="20C4A9D5" w:rsidR="000C4E14" w:rsidRDefault="00D434F1" w:rsidP="008E469F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pracownik zamawiającego upoważniony przez kierownika zamawiającego</w:t>
            </w:r>
          </w:p>
          <w:p w14:paraId="330F9082" w14:textId="4A9F92C1" w:rsidR="00D434F1" w:rsidRPr="00AA160C" w:rsidRDefault="00D434F1" w:rsidP="00D434F1">
            <w:pPr>
              <w:tabs>
                <w:tab w:val="left" w:pos="650"/>
              </w:tabs>
              <w:ind w:right="110"/>
            </w:pPr>
          </w:p>
          <w:p w14:paraId="7727A73C" w14:textId="03B8263D" w:rsidR="00D434F1" w:rsidRPr="00AA160C" w:rsidRDefault="00D434F1" w:rsidP="00D434F1">
            <w:pPr>
              <w:ind w:right="110"/>
            </w:pPr>
            <w:r>
              <w:t xml:space="preserve">mgr inż. Jan Sikorski  - Kanclerz                </w:t>
            </w:r>
            <w:r w:rsidRPr="00AA160C">
              <w:t>………………………………….…………..</w:t>
            </w:r>
          </w:p>
          <w:p w14:paraId="61E9F506" w14:textId="4747AB19" w:rsidR="000C4E14" w:rsidRPr="00A863CD" w:rsidRDefault="00D434F1" w:rsidP="00D434F1">
            <w:pPr>
              <w:ind w:right="110"/>
              <w:rPr>
                <w:sz w:val="18"/>
                <w:szCs w:val="18"/>
              </w:rPr>
            </w:pPr>
            <w:r w:rsidRPr="00AA160C">
              <w:t xml:space="preserve">                                                                                </w:t>
            </w:r>
            <w:r>
              <w:t xml:space="preserve">        </w:t>
            </w:r>
            <w:r w:rsidRPr="00AA160C">
              <w:t xml:space="preserve">             </w:t>
            </w:r>
            <w:r w:rsidRPr="00A863CD">
              <w:rPr>
                <w:sz w:val="18"/>
                <w:szCs w:val="18"/>
              </w:rPr>
              <w:t xml:space="preserve">( </w:t>
            </w:r>
            <w:r w:rsidRPr="00A863CD">
              <w:rPr>
                <w:i/>
                <w:sz w:val="18"/>
                <w:szCs w:val="18"/>
              </w:rPr>
              <w:t>podpis)</w:t>
            </w:r>
          </w:p>
        </w:tc>
      </w:tr>
      <w:tr w:rsidR="000C4E14" w:rsidRPr="00C716F6" w14:paraId="1D906174" w14:textId="77777777" w:rsidTr="006372ED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60EE0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58D20" w14:textId="77777777" w:rsidR="000C4E14" w:rsidRPr="00C716F6" w:rsidRDefault="000C4E14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 xml:space="preserve">Zawiadomienie o wyborze najkorzystniejszej oferty/unieważnieniu postępowania </w:t>
            </w:r>
          </w:p>
          <w:p w14:paraId="219160C0" w14:textId="77777777" w:rsidR="000C4E14" w:rsidRPr="00C716F6" w:rsidRDefault="000C4E14" w:rsidP="008E469F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Zawiadomienie o: </w:t>
            </w:r>
          </w:p>
          <w:p w14:paraId="613969C8" w14:textId="0F248642" w:rsidR="000C4E14" w:rsidRPr="00C716F6" w:rsidRDefault="00704959" w:rsidP="008E469F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wyborze najkorzystniejszej oferty </w:t>
            </w:r>
          </w:p>
          <w:p w14:paraId="729C1B29" w14:textId="0AA5FC39" w:rsidR="000C4E14" w:rsidRPr="00C716F6" w:rsidRDefault="00704959" w:rsidP="008E469F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unieważnieniu postępowania </w:t>
            </w:r>
          </w:p>
          <w:p w14:paraId="25B086B2" w14:textId="34F708B1" w:rsidR="000C4E14" w:rsidRPr="00C716F6" w:rsidRDefault="000C4E14" w:rsidP="008E469F">
            <w:p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zostało przekazane w d</w:t>
            </w:r>
            <w:r w:rsidR="00704959">
              <w:rPr>
                <w:sz w:val="22"/>
                <w:szCs w:val="22"/>
              </w:rPr>
              <w:t>niu 02.08</w:t>
            </w:r>
            <w:r w:rsidR="00A863CD">
              <w:rPr>
                <w:sz w:val="22"/>
                <w:szCs w:val="22"/>
              </w:rPr>
              <w:t>.2023</w:t>
            </w:r>
            <w:r w:rsidRPr="00C716F6">
              <w:rPr>
                <w:sz w:val="22"/>
                <w:szCs w:val="22"/>
              </w:rPr>
              <w:t xml:space="preserve"> r. w sposób: </w:t>
            </w:r>
            <w:r w:rsidR="008E469F">
              <w:t xml:space="preserve">e-mail, </w:t>
            </w:r>
            <w:r w:rsidR="00046DFE">
              <w:t>strona internetowa prowadzonego postępowania</w:t>
            </w:r>
          </w:p>
          <w:p w14:paraId="002C2958" w14:textId="46CDE965" w:rsidR="000C4E14" w:rsidRPr="00C716F6" w:rsidRDefault="000C4E14">
            <w:pPr>
              <w:ind w:left="470" w:right="110"/>
              <w:jc w:val="both"/>
              <w:rPr>
                <w:sz w:val="22"/>
                <w:szCs w:val="22"/>
              </w:rPr>
            </w:pPr>
            <w:r w:rsidRPr="00C716F6">
              <w:rPr>
                <w:rFonts w:eastAsia="Arial"/>
                <w:sz w:val="22"/>
                <w:szCs w:val="22"/>
              </w:rPr>
              <w:t xml:space="preserve">                       </w:t>
            </w:r>
            <w:r w:rsidR="008E469F">
              <w:rPr>
                <w:rFonts w:eastAsia="Arial"/>
                <w:sz w:val="22"/>
                <w:szCs w:val="22"/>
              </w:rPr>
              <w:t xml:space="preserve">                          </w:t>
            </w:r>
            <w:r w:rsidRPr="00C716F6">
              <w:rPr>
                <w:i/>
                <w:sz w:val="22"/>
                <w:szCs w:val="22"/>
              </w:rPr>
              <w:t>(wskazać formę przesłania zawiadomienia)</w:t>
            </w:r>
          </w:p>
          <w:p w14:paraId="393ABDCE" w14:textId="77777777" w:rsidR="000C4E14" w:rsidRPr="00C716F6" w:rsidRDefault="000C4E14">
            <w:pPr>
              <w:ind w:right="110"/>
              <w:jc w:val="both"/>
              <w:rPr>
                <w:i/>
                <w:sz w:val="22"/>
                <w:szCs w:val="22"/>
              </w:rPr>
            </w:pPr>
          </w:p>
        </w:tc>
      </w:tr>
      <w:tr w:rsidR="000C4E14" w:rsidRPr="00C716F6" w14:paraId="4260A576" w14:textId="77777777" w:rsidTr="00760E5F">
        <w:trPr>
          <w:trHeight w:val="310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76A4B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FC660" w14:textId="5B4D3225" w:rsidR="000C4E14" w:rsidRPr="008E469F" w:rsidRDefault="000C4E14" w:rsidP="008E469F">
            <w:pPr>
              <w:ind w:right="108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Środki ochrony prawnej</w:t>
            </w:r>
          </w:p>
          <w:p w14:paraId="03FA48C4" w14:textId="77777777" w:rsidR="000C4E14" w:rsidRPr="00C716F6" w:rsidRDefault="000C4E14" w:rsidP="006209B1">
            <w:pPr>
              <w:numPr>
                <w:ilvl w:val="0"/>
                <w:numId w:val="25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W trakcie postępowania:</w:t>
            </w:r>
          </w:p>
          <w:p w14:paraId="33C62C4B" w14:textId="3501F9B8" w:rsidR="000C4E14" w:rsidRPr="00C716F6" w:rsidRDefault="00D434F1" w:rsidP="008E469F">
            <w:pPr>
              <w:tabs>
                <w:tab w:val="left" w:pos="650"/>
              </w:tabs>
              <w:ind w:right="110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nie wniesiono odwołania</w:t>
            </w:r>
          </w:p>
          <w:p w14:paraId="2289E20E" w14:textId="7D5A351B" w:rsidR="000C4E14" w:rsidRPr="00C716F6" w:rsidRDefault="008E469F" w:rsidP="00D434F1">
            <w:pPr>
              <w:tabs>
                <w:tab w:val="left" w:pos="650"/>
              </w:tabs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wykonawca …………………………………………….…… wniós</w:t>
            </w:r>
            <w:r>
              <w:rPr>
                <w:sz w:val="22"/>
                <w:szCs w:val="22"/>
              </w:rPr>
              <w:t xml:space="preserve">ł odwołanie w dniu  .…...…… r. </w:t>
            </w:r>
            <w:r w:rsidR="000C4E14" w:rsidRPr="00C716F6">
              <w:rPr>
                <w:i/>
                <w:sz w:val="22"/>
                <w:szCs w:val="22"/>
              </w:rPr>
              <w:t>(wskazać jakich czynności dotyczyło odwołanie)</w:t>
            </w:r>
            <w:r w:rsidR="009C59A9" w:rsidRPr="00C716F6">
              <w:rPr>
                <w:i/>
                <w:sz w:val="22"/>
                <w:szCs w:val="22"/>
              </w:rPr>
              <w:t xml:space="preserve"> </w:t>
            </w:r>
          </w:p>
          <w:p w14:paraId="1571C52D" w14:textId="186F353D" w:rsidR="000C4E14" w:rsidRPr="00D434F1" w:rsidRDefault="000C4E14" w:rsidP="00D434F1">
            <w:pPr>
              <w:numPr>
                <w:ilvl w:val="0"/>
                <w:numId w:val="25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Rozstrzygnięcie Krajowej Izby Odwoławczej </w:t>
            </w:r>
            <w:r w:rsidR="009C59A9" w:rsidRPr="00C716F6">
              <w:rPr>
                <w:i/>
                <w:sz w:val="22"/>
                <w:szCs w:val="22"/>
              </w:rPr>
              <w:t xml:space="preserve">(w przypadku </w:t>
            </w:r>
            <w:r w:rsidR="00CE2053" w:rsidRPr="00C716F6">
              <w:rPr>
                <w:i/>
                <w:sz w:val="22"/>
                <w:szCs w:val="22"/>
              </w:rPr>
              <w:t>w</w:t>
            </w:r>
            <w:r w:rsidR="009C59A9" w:rsidRPr="00C716F6">
              <w:rPr>
                <w:i/>
                <w:sz w:val="22"/>
                <w:szCs w:val="22"/>
              </w:rPr>
              <w:t>niesienia odwołania podać sygnaturę orzeczenia Krajowej Izby Odwoławczej)</w:t>
            </w:r>
            <w:r w:rsidR="009C59A9" w:rsidRPr="00C716F6">
              <w:rPr>
                <w:sz w:val="22"/>
                <w:szCs w:val="22"/>
              </w:rPr>
              <w:t xml:space="preserve"> </w:t>
            </w:r>
            <w:r w:rsidR="00D434F1">
              <w:rPr>
                <w:sz w:val="22"/>
                <w:szCs w:val="22"/>
              </w:rPr>
              <w:t>-</w:t>
            </w:r>
          </w:p>
          <w:p w14:paraId="48A61B53" w14:textId="77777777" w:rsidR="000C4E14" w:rsidRPr="00C716F6" w:rsidRDefault="000C4E14" w:rsidP="006209B1">
            <w:pPr>
              <w:numPr>
                <w:ilvl w:val="0"/>
                <w:numId w:val="25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Na orzeczenie Krajowej Izby Odwoławczej:</w:t>
            </w:r>
          </w:p>
          <w:p w14:paraId="27732009" w14:textId="70B82CE9" w:rsidR="000C4E14" w:rsidRPr="00C716F6" w:rsidRDefault="008E469F" w:rsidP="008E469F">
            <w:pPr>
              <w:tabs>
                <w:tab w:val="left" w:pos="650"/>
              </w:tabs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nie została wniesiona skarga</w:t>
            </w:r>
          </w:p>
          <w:p w14:paraId="62039406" w14:textId="06E46A76" w:rsidR="000C4E14" w:rsidRPr="00C716F6" w:rsidRDefault="008E469F" w:rsidP="00D434F1">
            <w:pPr>
              <w:tabs>
                <w:tab w:val="left" w:pos="650"/>
              </w:tabs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D434F1">
              <w:rPr>
                <w:sz w:val="22"/>
                <w:szCs w:val="22"/>
              </w:rPr>
              <w:t xml:space="preserve">została wniesiona skarga przez </w:t>
            </w:r>
          </w:p>
          <w:p w14:paraId="57D93204" w14:textId="2B46E400" w:rsidR="000C4E14" w:rsidRPr="00760E5F" w:rsidRDefault="000C4E14" w:rsidP="009111C1">
            <w:pPr>
              <w:numPr>
                <w:ilvl w:val="0"/>
                <w:numId w:val="25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Rozstrzygnięcie Sądu Okręgowego</w:t>
            </w:r>
            <w:r w:rsidR="009C59A9" w:rsidRPr="00C716F6">
              <w:rPr>
                <w:sz w:val="22"/>
                <w:szCs w:val="22"/>
              </w:rPr>
              <w:t xml:space="preserve"> </w:t>
            </w:r>
            <w:r w:rsidR="009C59A9" w:rsidRPr="00C716F6">
              <w:rPr>
                <w:i/>
                <w:sz w:val="22"/>
                <w:szCs w:val="22"/>
              </w:rPr>
              <w:t>(w przypadku wniesienia skargi podać sygnaturę orzeczenia Sądu Okręgowego)</w:t>
            </w:r>
          </w:p>
        </w:tc>
      </w:tr>
      <w:tr w:rsidR="000C4E14" w:rsidRPr="00C716F6" w14:paraId="03C64FC7" w14:textId="77777777" w:rsidTr="00760E5F">
        <w:trPr>
          <w:trHeight w:val="140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869D3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20C2B" w14:textId="66A4D639" w:rsidR="000C4E14" w:rsidRPr="008E469F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Czynności nowe/czynności powtórzone</w:t>
            </w:r>
          </w:p>
          <w:p w14:paraId="59D99926" w14:textId="4300D923" w:rsidR="000C4E14" w:rsidRPr="00C716F6" w:rsidRDefault="00704959" w:rsidP="008E469F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nie dokonano nowych czynności/nie powtórzono czynności</w:t>
            </w:r>
          </w:p>
          <w:p w14:paraId="5525D08E" w14:textId="1A69BAB3" w:rsidR="000C4E14" w:rsidRDefault="00704959" w:rsidP="008E469F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0C4E14" w:rsidRPr="00FF5A17">
              <w:rPr>
                <w:sz w:val="22"/>
                <w:szCs w:val="22"/>
              </w:rPr>
              <w:t>dokonano nowych czynności</w:t>
            </w:r>
            <w:r w:rsidR="000C4E14" w:rsidRPr="00C716F6">
              <w:rPr>
                <w:sz w:val="22"/>
                <w:szCs w:val="22"/>
              </w:rPr>
              <w:t>/po</w:t>
            </w:r>
            <w:r w:rsidR="00D434F1">
              <w:rPr>
                <w:sz w:val="22"/>
                <w:szCs w:val="22"/>
              </w:rPr>
              <w:t>wtórzono następujące czynności:</w:t>
            </w:r>
          </w:p>
          <w:p w14:paraId="5B104620" w14:textId="62C07041" w:rsidR="00704959" w:rsidRPr="004E7E2E" w:rsidRDefault="00BC555C" w:rsidP="004E7E2E">
            <w:pPr>
              <w:pStyle w:val="Default"/>
              <w:jc w:val="both"/>
              <w:rPr>
                <w:sz w:val="20"/>
                <w:szCs w:val="20"/>
              </w:rPr>
            </w:pPr>
            <w:r w:rsidRPr="004E7E2E">
              <w:rPr>
                <w:sz w:val="20"/>
                <w:szCs w:val="20"/>
              </w:rPr>
              <w:t xml:space="preserve">- </w:t>
            </w:r>
            <w:r w:rsidR="00704959" w:rsidRPr="004E7E2E">
              <w:rPr>
                <w:sz w:val="20"/>
                <w:szCs w:val="20"/>
              </w:rPr>
              <w:t>Zamawiający</w:t>
            </w:r>
            <w:r w:rsidRPr="004E7E2E">
              <w:rPr>
                <w:sz w:val="20"/>
                <w:szCs w:val="20"/>
              </w:rPr>
              <w:t xml:space="preserve"> w dniu 21.07.2023 r</w:t>
            </w:r>
            <w:r w:rsidR="00704959" w:rsidRPr="004E7E2E">
              <w:rPr>
                <w:sz w:val="20"/>
                <w:szCs w:val="20"/>
              </w:rPr>
              <w:t xml:space="preserve"> na podstawie art. 16 i 17 ustawy z dnia 11 września 2019 r. Prawo zamówień publicznych</w:t>
            </w:r>
            <w:r w:rsidRPr="004E7E2E">
              <w:rPr>
                <w:sz w:val="20"/>
                <w:szCs w:val="20"/>
              </w:rPr>
              <w:t xml:space="preserve"> </w:t>
            </w:r>
            <w:r w:rsidR="00704959" w:rsidRPr="004E7E2E">
              <w:rPr>
                <w:sz w:val="20"/>
                <w:szCs w:val="20"/>
              </w:rPr>
              <w:t>(Dz. U. z 2022 r. poz. 1710 ze zm.) dokonał</w:t>
            </w:r>
            <w:r w:rsidRPr="004E7E2E">
              <w:rPr>
                <w:sz w:val="20"/>
                <w:szCs w:val="20"/>
              </w:rPr>
              <w:t xml:space="preserve"> unieważnienia</w:t>
            </w:r>
            <w:r w:rsidR="00704959" w:rsidRPr="004E7E2E">
              <w:rPr>
                <w:sz w:val="20"/>
                <w:szCs w:val="20"/>
              </w:rPr>
              <w:t xml:space="preserve"> czynności wyboru najkorzystniejszej oferty </w:t>
            </w:r>
            <w:r w:rsidRPr="004E7E2E">
              <w:rPr>
                <w:sz w:val="20"/>
                <w:szCs w:val="20"/>
              </w:rPr>
              <w:t>(z dnia</w:t>
            </w:r>
            <w:r w:rsidR="00704959" w:rsidRPr="004E7E2E">
              <w:rPr>
                <w:sz w:val="20"/>
                <w:szCs w:val="20"/>
              </w:rPr>
              <w:t xml:space="preserve"> 12.07.2023 r.</w:t>
            </w:r>
            <w:r w:rsidRPr="004E7E2E">
              <w:rPr>
                <w:sz w:val="20"/>
                <w:szCs w:val="20"/>
              </w:rPr>
              <w:t>)</w:t>
            </w:r>
            <w:r w:rsidR="00704959" w:rsidRPr="004E7E2E">
              <w:rPr>
                <w:sz w:val="20"/>
                <w:szCs w:val="20"/>
              </w:rPr>
              <w:t xml:space="preserve"> oraz </w:t>
            </w:r>
            <w:r w:rsidRPr="004E7E2E">
              <w:rPr>
                <w:sz w:val="20"/>
                <w:szCs w:val="20"/>
              </w:rPr>
              <w:t>powtórzenia</w:t>
            </w:r>
            <w:r w:rsidR="00704959" w:rsidRPr="004E7E2E">
              <w:rPr>
                <w:sz w:val="20"/>
                <w:szCs w:val="20"/>
              </w:rPr>
              <w:t xml:space="preserve"> czynności badania i oceny ofert złożonych w przedmiotowym postępowaniu zmierzającym do w</w:t>
            </w:r>
            <w:r w:rsidR="004E7E2E">
              <w:rPr>
                <w:sz w:val="20"/>
                <w:szCs w:val="20"/>
              </w:rPr>
              <w:t>yboru oferty najkorzystniejszej,</w:t>
            </w:r>
          </w:p>
          <w:p w14:paraId="11894B09" w14:textId="7914B858" w:rsidR="00704959" w:rsidRPr="004E7E2E" w:rsidRDefault="00BC555C" w:rsidP="004E7E2E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4E7E2E">
              <w:rPr>
                <w:sz w:val="20"/>
                <w:szCs w:val="20"/>
              </w:rPr>
              <w:t xml:space="preserve">- </w:t>
            </w:r>
            <w:r w:rsidR="004E7E2E" w:rsidRPr="004E7E2E">
              <w:rPr>
                <w:sz w:val="20"/>
                <w:szCs w:val="20"/>
              </w:rPr>
              <w:t>Zamawiający w dniu 02.08.2023 r na podstawie art. 226 ust. 1 pkt 7) ustawy z dnia 11 września 2019 r. Prawo zamówień publicznych (Dz. U. z 2022 r. poz. 1710 ze zm.)</w:t>
            </w:r>
            <w:r w:rsidR="004E7E2E" w:rsidRPr="004E7E2E">
              <w:rPr>
                <w:color w:val="000000" w:themeColor="text1"/>
                <w:sz w:val="20"/>
                <w:szCs w:val="20"/>
              </w:rPr>
              <w:t xml:space="preserve"> odrzucił ofertę </w:t>
            </w:r>
            <w:r w:rsidR="004E7E2E" w:rsidRPr="004E7E2E">
              <w:rPr>
                <w:sz w:val="20"/>
                <w:szCs w:val="20"/>
              </w:rPr>
              <w:t xml:space="preserve">Wykonawcy </w:t>
            </w:r>
            <w:r w:rsidR="004E7E2E">
              <w:rPr>
                <w:sz w:val="20"/>
                <w:szCs w:val="20"/>
              </w:rPr>
              <w:br/>
            </w:r>
            <w:r w:rsidR="004E7E2E" w:rsidRPr="004E7E2E">
              <w:rPr>
                <w:sz w:val="20"/>
                <w:szCs w:val="20"/>
              </w:rPr>
              <w:t xml:space="preserve">X3D Sp. z o.o., ul. Zaułek </w:t>
            </w:r>
            <w:proofErr w:type="spellStart"/>
            <w:r w:rsidR="004E7E2E" w:rsidRPr="004E7E2E">
              <w:rPr>
                <w:sz w:val="20"/>
                <w:szCs w:val="20"/>
              </w:rPr>
              <w:t>Drozdowy</w:t>
            </w:r>
            <w:proofErr w:type="spellEnd"/>
            <w:r w:rsidR="004E7E2E" w:rsidRPr="004E7E2E">
              <w:rPr>
                <w:sz w:val="20"/>
                <w:szCs w:val="20"/>
              </w:rPr>
              <w:t xml:space="preserve"> 2, 77-100 Bytów</w:t>
            </w:r>
            <w:r w:rsidR="004E7E2E">
              <w:rPr>
                <w:sz w:val="20"/>
                <w:szCs w:val="20"/>
              </w:rPr>
              <w:t>,</w:t>
            </w:r>
          </w:p>
          <w:p w14:paraId="654084D4" w14:textId="43C5BD67" w:rsidR="00704959" w:rsidRPr="004E7E2E" w:rsidRDefault="00960E9B" w:rsidP="004E7E2E">
            <w:pPr>
              <w:ind w:right="110"/>
              <w:jc w:val="both"/>
            </w:pPr>
            <w:r w:rsidRPr="004E7E2E">
              <w:t>- Zamawiający w dniu 02.08.202</w:t>
            </w:r>
            <w:r w:rsidR="000761F0">
              <w:t>3 r. na podstawie art. 255 pkt 2)</w:t>
            </w:r>
            <w:r w:rsidRPr="004E7E2E">
              <w:t xml:space="preserve"> ustawy z dnia 11 września 2019 r. Prawo zamówień publicznych (Dz. U. z 2022 r. poz. 1710 ze zm.)</w:t>
            </w:r>
            <w:r w:rsidR="004E7E2E" w:rsidRPr="004E7E2E">
              <w:t xml:space="preserve"> </w:t>
            </w:r>
            <w:r w:rsidR="004E7E2E" w:rsidRPr="004E7E2E">
              <w:rPr>
                <w:color w:val="000000" w:themeColor="text1"/>
                <w:lang w:eastAsia="pl-PL"/>
              </w:rPr>
              <w:t>unieważnił postępowanie.</w:t>
            </w:r>
          </w:p>
          <w:p w14:paraId="7DF6E544" w14:textId="2F61C6C2" w:rsidR="000C4E14" w:rsidRPr="004E7E2E" w:rsidRDefault="000C4E14" w:rsidP="004E7E2E">
            <w:pPr>
              <w:ind w:left="290" w:right="110" w:hanging="290"/>
              <w:jc w:val="center"/>
              <w:rPr>
                <w:sz w:val="16"/>
                <w:szCs w:val="16"/>
              </w:rPr>
            </w:pPr>
            <w:r w:rsidRPr="004E7E2E">
              <w:rPr>
                <w:i/>
                <w:sz w:val="16"/>
                <w:szCs w:val="16"/>
              </w:rPr>
              <w:t>(podać zwięzły opis czynności nowych/powtórzonych w wyniku rozstrzygnięcia środków ochro</w:t>
            </w:r>
            <w:r w:rsidR="00D434F1" w:rsidRPr="004E7E2E">
              <w:rPr>
                <w:i/>
                <w:sz w:val="16"/>
                <w:szCs w:val="16"/>
              </w:rPr>
              <w:t xml:space="preserve">ny prawnej albo zaleceń </w:t>
            </w:r>
            <w:r w:rsidRPr="004E7E2E">
              <w:rPr>
                <w:i/>
                <w:sz w:val="16"/>
                <w:szCs w:val="16"/>
              </w:rPr>
              <w:t>pokontrolnych)</w:t>
            </w:r>
          </w:p>
        </w:tc>
      </w:tr>
      <w:tr w:rsidR="000C4E14" w:rsidRPr="00C716F6" w14:paraId="5063E4F7" w14:textId="77777777" w:rsidTr="00EE3737">
        <w:trPr>
          <w:trHeight w:val="27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F3253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A7A5D" w14:textId="77777777" w:rsidR="000C4E14" w:rsidRPr="00C716F6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Zatwierdzenie po dokonaniu czynności nowych/czynności powtórzonych</w:t>
            </w:r>
          </w:p>
          <w:p w14:paraId="47E4FDF4" w14:textId="77777777" w:rsidR="000C4E14" w:rsidRPr="00C716F6" w:rsidRDefault="000C4E14">
            <w:pPr>
              <w:ind w:right="110"/>
              <w:rPr>
                <w:b/>
                <w:sz w:val="22"/>
                <w:szCs w:val="22"/>
              </w:rPr>
            </w:pPr>
          </w:p>
          <w:p w14:paraId="36EF4E03" w14:textId="2D7DA424" w:rsidR="000C4E14" w:rsidRPr="00C716F6" w:rsidRDefault="000C4E14" w:rsidP="006209B1">
            <w:pPr>
              <w:numPr>
                <w:ilvl w:val="0"/>
                <w:numId w:val="11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Prace </w:t>
            </w:r>
            <w:r w:rsidR="001A1C0B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A1C0B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1A1C0B"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Pr="00C716F6">
              <w:rPr>
                <w:sz w:val="22"/>
                <w:szCs w:val="22"/>
              </w:rPr>
              <w:t xml:space="preserve">komisji przetargowej </w:t>
            </w:r>
            <w:r w:rsidR="008E469F"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469F"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="008E469F" w:rsidRPr="00AA160C"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Pr="00C716F6">
              <w:rPr>
                <w:sz w:val="22"/>
                <w:szCs w:val="22"/>
              </w:rPr>
              <w:t xml:space="preserve">osób wykonujących czynności </w:t>
            </w:r>
            <w:r w:rsidR="009470BB" w:rsidRPr="00C716F6">
              <w:rPr>
                <w:sz w:val="22"/>
                <w:szCs w:val="22"/>
              </w:rPr>
              <w:t>związane z przeprowadzeniem</w:t>
            </w:r>
            <w:r w:rsidRPr="00C716F6">
              <w:rPr>
                <w:sz w:val="22"/>
                <w:szCs w:val="22"/>
              </w:rPr>
              <w:t xml:space="preserve"> postępowani</w:t>
            </w:r>
            <w:r w:rsidR="009470BB" w:rsidRPr="00C716F6">
              <w:rPr>
                <w:sz w:val="22"/>
                <w:szCs w:val="22"/>
              </w:rPr>
              <w:t>a</w:t>
            </w:r>
            <w:r w:rsidRPr="00C716F6">
              <w:rPr>
                <w:sz w:val="22"/>
                <w:szCs w:val="22"/>
              </w:rPr>
              <w:t xml:space="preserve"> zakończyły się w dniu  …….…………………………. r.</w:t>
            </w:r>
            <w:r w:rsidRPr="00C716F6">
              <w:rPr>
                <w:i/>
                <w:sz w:val="22"/>
                <w:szCs w:val="22"/>
              </w:rPr>
              <w:t xml:space="preserve"> </w:t>
            </w:r>
          </w:p>
          <w:p w14:paraId="470253FB" w14:textId="77777777" w:rsidR="000C4E14" w:rsidRPr="00C716F6" w:rsidRDefault="000C4E14">
            <w:pPr>
              <w:ind w:right="110"/>
              <w:rPr>
                <w:b/>
                <w:i/>
                <w:sz w:val="22"/>
                <w:szCs w:val="22"/>
              </w:rPr>
            </w:pPr>
          </w:p>
          <w:p w14:paraId="3F5CAC1C" w14:textId="79516EF9" w:rsidR="000C4E14" w:rsidRPr="00C716F6" w:rsidRDefault="000C4E14" w:rsidP="006209B1">
            <w:pPr>
              <w:numPr>
                <w:ilvl w:val="0"/>
                <w:numId w:val="11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Czynności </w:t>
            </w:r>
            <w:r w:rsidRPr="00FF5A17">
              <w:rPr>
                <w:sz w:val="22"/>
                <w:szCs w:val="22"/>
              </w:rPr>
              <w:t>nowe</w:t>
            </w:r>
            <w:r w:rsidRPr="00C716F6">
              <w:rPr>
                <w:sz w:val="22"/>
                <w:szCs w:val="22"/>
              </w:rPr>
              <w:t xml:space="preserve">/powtórzone w dniu </w:t>
            </w:r>
            <w:r w:rsidR="001A1C0B">
              <w:rPr>
                <w:sz w:val="22"/>
                <w:szCs w:val="22"/>
              </w:rPr>
              <w:t xml:space="preserve">02.08.2023 </w:t>
            </w:r>
            <w:r w:rsidR="009470BB" w:rsidRPr="00C716F6">
              <w:rPr>
                <w:sz w:val="22"/>
                <w:szCs w:val="22"/>
              </w:rPr>
              <w:t xml:space="preserve">r. </w:t>
            </w:r>
            <w:r w:rsidRPr="00C716F6">
              <w:rPr>
                <w:sz w:val="22"/>
                <w:szCs w:val="22"/>
              </w:rPr>
              <w:t>zatwierdził:</w:t>
            </w:r>
          </w:p>
          <w:p w14:paraId="61438589" w14:textId="60B4F44F" w:rsidR="000C4E14" w:rsidRPr="00C716F6" w:rsidRDefault="008E469F" w:rsidP="008E469F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kierownik zamawiającego</w:t>
            </w:r>
          </w:p>
          <w:p w14:paraId="7666D107" w14:textId="2024EFAA" w:rsidR="000C4E14" w:rsidRPr="00C716F6" w:rsidRDefault="001A1C0B" w:rsidP="008E469F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pracownik zamawiającego upoważniony przez kierownika zamawiającego</w:t>
            </w:r>
          </w:p>
          <w:p w14:paraId="616DE7D6" w14:textId="77777777" w:rsidR="000C4E14" w:rsidRPr="00C716F6" w:rsidRDefault="000C4E14">
            <w:pPr>
              <w:ind w:right="110"/>
              <w:rPr>
                <w:b/>
                <w:sz w:val="22"/>
                <w:szCs w:val="22"/>
              </w:rPr>
            </w:pPr>
          </w:p>
        </w:tc>
      </w:tr>
      <w:tr w:rsidR="000C4E14" w:rsidRPr="00C716F6" w14:paraId="1200243B" w14:textId="77777777" w:rsidTr="00EE3737">
        <w:trPr>
          <w:trHeight w:val="1275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3CAF9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FB71" w14:textId="6F93649E" w:rsidR="000C4E14" w:rsidRPr="00D434F1" w:rsidRDefault="000C4E14" w:rsidP="00D434F1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Udzielenie zamówienia</w:t>
            </w:r>
          </w:p>
          <w:p w14:paraId="64692C8E" w14:textId="4AC29DCD" w:rsidR="002E5737" w:rsidRPr="00FF5A17" w:rsidRDefault="000C4E14" w:rsidP="00FF5A17">
            <w:pPr>
              <w:jc w:val="both"/>
              <w:rPr>
                <w:b/>
                <w:lang w:eastAsia="pl-PL"/>
              </w:rPr>
            </w:pPr>
            <w:r w:rsidRPr="00BB4608">
              <w:t>Umowa/</w:t>
            </w:r>
            <w:r w:rsidRPr="001A1C0B">
              <w:t>umowa ramowa</w:t>
            </w:r>
            <w:r w:rsidR="00D434F1" w:rsidRPr="00BB4608">
              <w:t xml:space="preserve"> została zawarta w dniu </w:t>
            </w:r>
            <w:r w:rsidR="00704959" w:rsidRPr="00704959">
              <w:t>……………….</w:t>
            </w:r>
            <w:r w:rsidR="00704959">
              <w:rPr>
                <w:b/>
              </w:rPr>
              <w:t xml:space="preserve"> </w:t>
            </w:r>
            <w:r w:rsidR="00D434F1" w:rsidRPr="00BB4608">
              <w:t>z:</w:t>
            </w:r>
            <w:r w:rsidR="00704959">
              <w:rPr>
                <w:b/>
                <w:color w:val="000000"/>
                <w:lang w:eastAsia="pl-PL"/>
              </w:rPr>
              <w:t xml:space="preserve"> </w:t>
            </w:r>
            <w:r w:rsidR="00704959" w:rsidRPr="00704959">
              <w:rPr>
                <w:color w:val="000000"/>
                <w:lang w:eastAsia="pl-PL"/>
              </w:rPr>
              <w:t>…………………………………………..</w:t>
            </w:r>
            <w:r w:rsidR="002E5737" w:rsidRPr="00BB4608">
              <w:t xml:space="preserve">, </w:t>
            </w:r>
            <w:r w:rsidRPr="00BB4608">
              <w:t>na kwotę</w:t>
            </w:r>
            <w:r w:rsidR="00EE33A2" w:rsidRPr="00BB4608">
              <w:t>:</w:t>
            </w:r>
            <w:r w:rsidR="002E5737" w:rsidRPr="00704959">
              <w:t xml:space="preserve"> </w:t>
            </w:r>
            <w:r w:rsidR="00704959" w:rsidRPr="00704959">
              <w:rPr>
                <w:lang w:eastAsia="pl-PL"/>
              </w:rPr>
              <w:t>…………………….</w:t>
            </w:r>
            <w:r w:rsidR="00704959">
              <w:rPr>
                <w:b/>
                <w:lang w:eastAsia="pl-PL"/>
              </w:rPr>
              <w:t xml:space="preserve"> </w:t>
            </w:r>
            <w:r w:rsidR="002E5737" w:rsidRPr="001A1C0B">
              <w:rPr>
                <w:lang w:eastAsia="pl-PL"/>
              </w:rPr>
              <w:t>zł</w:t>
            </w:r>
            <w:r w:rsidR="002E5737" w:rsidRPr="00BB4608">
              <w:rPr>
                <w:i/>
              </w:rPr>
              <w:t xml:space="preserve"> </w:t>
            </w:r>
            <w:r w:rsidR="00EE33A2" w:rsidRPr="00BB4608">
              <w:rPr>
                <w:i/>
              </w:rPr>
              <w:t xml:space="preserve">(wpisać wartość brutto </w:t>
            </w:r>
            <w:r w:rsidRPr="00BB4608">
              <w:rPr>
                <w:i/>
              </w:rPr>
              <w:t>umowy/</w:t>
            </w:r>
            <w:r w:rsidRPr="00704959">
              <w:rPr>
                <w:i/>
              </w:rPr>
              <w:t>umowy ramowej</w:t>
            </w:r>
            <w:r w:rsidRPr="00BB4608">
              <w:rPr>
                <w:i/>
              </w:rPr>
              <w:t xml:space="preserve">), </w:t>
            </w:r>
            <w:r w:rsidRPr="00BB4608">
              <w:t>w przedmiocie</w:t>
            </w:r>
            <w:r w:rsidR="00EE33A2" w:rsidRPr="00BB4608">
              <w:t>:</w:t>
            </w:r>
            <w:r w:rsidR="00365385" w:rsidRPr="00BB4608">
              <w:t xml:space="preserve"> </w:t>
            </w:r>
            <w:r w:rsidR="00704959" w:rsidRPr="00704959">
              <w:rPr>
                <w:rFonts w:eastAsia="Calibri"/>
                <w:lang w:eastAsia="pl-PL"/>
              </w:rPr>
              <w:t>…………………………………………………………</w:t>
            </w:r>
            <w:r w:rsidR="00704959">
              <w:rPr>
                <w:rFonts w:eastAsia="Calibri"/>
                <w:b/>
                <w:lang w:eastAsia="pl-PL"/>
              </w:rPr>
              <w:t xml:space="preserve"> </w:t>
            </w:r>
            <w:r w:rsidR="002E5737" w:rsidRPr="00BB4608">
              <w:rPr>
                <w:i/>
              </w:rPr>
              <w:t>(</w:t>
            </w:r>
            <w:r w:rsidR="00EE33A2" w:rsidRPr="00BB4608">
              <w:rPr>
                <w:i/>
              </w:rPr>
              <w:t>wpisać przedmiot umowy)</w:t>
            </w:r>
          </w:p>
          <w:p w14:paraId="34A0339B" w14:textId="44F29265" w:rsidR="000C4E14" w:rsidRPr="00C716F6" w:rsidRDefault="000C4E14" w:rsidP="006743BF">
            <w:pPr>
              <w:numPr>
                <w:ilvl w:val="0"/>
                <w:numId w:val="20"/>
              </w:numPr>
              <w:ind w:right="110"/>
              <w:jc w:val="both"/>
              <w:rPr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>Ogłoszenie o udzieleniu zamówienia zostało</w:t>
            </w:r>
            <w:r w:rsidR="00A347DE" w:rsidRPr="00C716F6">
              <w:rPr>
                <w:sz w:val="22"/>
                <w:szCs w:val="22"/>
              </w:rPr>
              <w:t xml:space="preserve"> </w:t>
            </w:r>
            <w:r w:rsidRPr="00C716F6">
              <w:rPr>
                <w:sz w:val="22"/>
                <w:szCs w:val="22"/>
              </w:rPr>
              <w:t>przekazane Urzędowi Publikacji Unii Europejskiej w dniu ……</w:t>
            </w:r>
            <w:r w:rsidR="00FF5A17">
              <w:rPr>
                <w:sz w:val="22"/>
                <w:szCs w:val="22"/>
              </w:rPr>
              <w:t>..</w:t>
            </w:r>
            <w:r w:rsidR="00BB4608">
              <w:rPr>
                <w:sz w:val="22"/>
                <w:szCs w:val="22"/>
              </w:rPr>
              <w:t>….</w:t>
            </w:r>
            <w:r w:rsidRPr="00C716F6">
              <w:rPr>
                <w:sz w:val="22"/>
                <w:szCs w:val="22"/>
              </w:rPr>
              <w:t xml:space="preserve">.… r. oraz opublikowane Dz. Urz. UE: </w:t>
            </w:r>
            <w:r w:rsidR="00BE5BBE">
              <w:rPr>
                <w:sz w:val="22"/>
                <w:szCs w:val="22"/>
              </w:rPr>
              <w:t>…</w:t>
            </w:r>
            <w:r w:rsidRPr="00C716F6">
              <w:rPr>
                <w:sz w:val="22"/>
                <w:szCs w:val="22"/>
              </w:rPr>
              <w:t xml:space="preserve">…. /S </w:t>
            </w:r>
            <w:r w:rsidR="00BE5BBE">
              <w:rPr>
                <w:sz w:val="22"/>
                <w:szCs w:val="22"/>
              </w:rPr>
              <w:t>…</w:t>
            </w:r>
            <w:r w:rsidRPr="00C716F6">
              <w:rPr>
                <w:sz w:val="22"/>
                <w:szCs w:val="22"/>
              </w:rPr>
              <w:t xml:space="preserve">.. - </w:t>
            </w:r>
            <w:r w:rsidR="008B13DC">
              <w:rPr>
                <w:sz w:val="22"/>
                <w:szCs w:val="22"/>
              </w:rPr>
              <w:t>…</w:t>
            </w:r>
            <w:r w:rsidR="00BE5BBE">
              <w:rPr>
                <w:sz w:val="22"/>
                <w:szCs w:val="22"/>
              </w:rPr>
              <w:t>….</w:t>
            </w:r>
            <w:r w:rsidRPr="00C716F6">
              <w:rPr>
                <w:sz w:val="22"/>
                <w:szCs w:val="22"/>
              </w:rPr>
              <w:t>…. z dnia …….……</w:t>
            </w:r>
            <w:r w:rsidR="008B13DC">
              <w:rPr>
                <w:sz w:val="22"/>
                <w:szCs w:val="22"/>
              </w:rPr>
              <w:t>…..</w:t>
            </w:r>
            <w:r w:rsidR="00BE5BBE">
              <w:rPr>
                <w:sz w:val="22"/>
                <w:szCs w:val="22"/>
              </w:rPr>
              <w:t>…</w:t>
            </w:r>
            <w:r w:rsidRPr="00C716F6">
              <w:rPr>
                <w:sz w:val="22"/>
                <w:szCs w:val="22"/>
              </w:rPr>
              <w:t xml:space="preserve"> r. </w:t>
            </w:r>
          </w:p>
          <w:p w14:paraId="79822CDD" w14:textId="635BDD07" w:rsidR="000C4E14" w:rsidRPr="002F0127" w:rsidRDefault="008E469F" w:rsidP="002F0127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</w:t>
            </w:r>
            <w:r w:rsidR="000C4E14" w:rsidRPr="00C716F6">
              <w:rPr>
                <w:i/>
                <w:sz w:val="22"/>
                <w:szCs w:val="22"/>
              </w:rPr>
              <w:t>(załączyć dowód publikacji w Dz. Urz. UE)</w:t>
            </w:r>
          </w:p>
        </w:tc>
      </w:tr>
      <w:tr w:rsidR="000C4E14" w:rsidRPr="00C716F6" w14:paraId="226F42AC" w14:textId="77777777" w:rsidTr="00EE3737">
        <w:trPr>
          <w:trHeight w:val="81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AAE59" w14:textId="51D25B25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D8C4C" w14:textId="1F673023" w:rsidR="000C4E14" w:rsidRPr="00C716F6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Załączniki do protokołu</w:t>
            </w:r>
          </w:p>
          <w:p w14:paraId="6C0C409F" w14:textId="77777777" w:rsidR="000C4E14" w:rsidRDefault="000C4E14" w:rsidP="008E469F">
            <w:pPr>
              <w:ind w:right="110"/>
              <w:rPr>
                <w:i/>
                <w:sz w:val="22"/>
                <w:szCs w:val="22"/>
              </w:rPr>
            </w:pPr>
            <w:r w:rsidRPr="00C716F6">
              <w:rPr>
                <w:sz w:val="22"/>
                <w:szCs w:val="22"/>
              </w:rPr>
              <w:t xml:space="preserve">Następujące dokumenty stanowią załączniki do protokołu </w:t>
            </w:r>
            <w:r w:rsidRPr="00C716F6">
              <w:rPr>
                <w:i/>
                <w:sz w:val="22"/>
                <w:szCs w:val="22"/>
              </w:rPr>
              <w:t>(wymienić wszystkie załączniki)</w:t>
            </w:r>
          </w:p>
          <w:p w14:paraId="236E4783" w14:textId="77777777" w:rsidR="002F0127" w:rsidRDefault="002F0127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BB4608">
              <w:rPr>
                <w:sz w:val="22"/>
                <w:szCs w:val="22"/>
              </w:rPr>
              <w:t>Wniosek o przeprowadzenie procedury</w:t>
            </w:r>
          </w:p>
          <w:p w14:paraId="3BEE8438" w14:textId="5D71C2FC" w:rsidR="002F0127" w:rsidRDefault="00BB4608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BB4608">
              <w:rPr>
                <w:sz w:val="22"/>
                <w:szCs w:val="22"/>
              </w:rPr>
              <w:t>Powołanie K</w:t>
            </w:r>
            <w:r w:rsidR="002F0127" w:rsidRPr="00BB4608">
              <w:rPr>
                <w:sz w:val="22"/>
                <w:szCs w:val="22"/>
              </w:rPr>
              <w:t>omisji</w:t>
            </w:r>
            <w:r w:rsidRPr="00BB4608">
              <w:rPr>
                <w:sz w:val="22"/>
                <w:szCs w:val="22"/>
              </w:rPr>
              <w:t xml:space="preserve"> Przetargowej</w:t>
            </w:r>
          </w:p>
          <w:p w14:paraId="3ECB4E13" w14:textId="187F0B71" w:rsidR="005E5EC2" w:rsidRDefault="005E5EC2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BB4608">
              <w:rPr>
                <w:sz w:val="22"/>
                <w:szCs w:val="22"/>
              </w:rPr>
              <w:t>Ogłoszenie o zamówieniu</w:t>
            </w:r>
          </w:p>
          <w:p w14:paraId="2539116F" w14:textId="77777777" w:rsidR="002F0127" w:rsidRDefault="002F0127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BB4608">
              <w:rPr>
                <w:sz w:val="22"/>
                <w:szCs w:val="22"/>
              </w:rPr>
              <w:t>SWZ wraz z załącznikami</w:t>
            </w:r>
          </w:p>
          <w:p w14:paraId="05206C82" w14:textId="705218CF" w:rsidR="002F0127" w:rsidRDefault="005E5EC2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BB4608">
              <w:rPr>
                <w:sz w:val="22"/>
                <w:szCs w:val="22"/>
              </w:rPr>
              <w:t>Pytania Wykonawców wraz z odpowiedziami, Modyfikacja SWZ</w:t>
            </w:r>
          </w:p>
          <w:p w14:paraId="55715436" w14:textId="0A71DB39" w:rsidR="00365385" w:rsidRDefault="00BB4608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BB4608">
              <w:rPr>
                <w:sz w:val="22"/>
                <w:szCs w:val="22"/>
              </w:rPr>
              <w:t>Ogłoszenie o zmianie ogłoszenia/sprostowaniu ogłoszenia</w:t>
            </w:r>
          </w:p>
          <w:p w14:paraId="46F16C28" w14:textId="5DF21494" w:rsidR="005E5EC2" w:rsidRPr="001A1C0B" w:rsidRDefault="005E5EC2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 xml:space="preserve">Oświadczenia z art. 56 ustawy </w:t>
            </w:r>
            <w:proofErr w:type="spellStart"/>
            <w:r w:rsidRPr="001A1C0B">
              <w:rPr>
                <w:sz w:val="22"/>
                <w:szCs w:val="22"/>
              </w:rPr>
              <w:t>Pzp</w:t>
            </w:r>
            <w:proofErr w:type="spellEnd"/>
          </w:p>
          <w:p w14:paraId="2B0C520D" w14:textId="3DCBD000" w:rsidR="005E5EC2" w:rsidRPr="001A1C0B" w:rsidRDefault="00BB4608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>Informacja</w:t>
            </w:r>
            <w:r w:rsidR="005E5EC2" w:rsidRPr="001A1C0B">
              <w:rPr>
                <w:sz w:val="22"/>
                <w:szCs w:val="22"/>
              </w:rPr>
              <w:t xml:space="preserve"> o kwocie przeznaczonej na realizację zamówienia</w:t>
            </w:r>
          </w:p>
          <w:p w14:paraId="4BC88E8E" w14:textId="77777777" w:rsidR="00BB4608" w:rsidRPr="001A1C0B" w:rsidRDefault="005E5EC2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>Informacja z otwarcia ofert</w:t>
            </w:r>
          </w:p>
          <w:p w14:paraId="0963E6B2" w14:textId="6811AD75" w:rsidR="005E5EC2" w:rsidRPr="001A1C0B" w:rsidRDefault="008B13DC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>Oferty</w:t>
            </w:r>
          </w:p>
          <w:p w14:paraId="7D46D75E" w14:textId="4EFD3E94" w:rsidR="005E5EC2" w:rsidRPr="001A1C0B" w:rsidRDefault="002E5737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>Protokoły K</w:t>
            </w:r>
            <w:r w:rsidR="005E5EC2" w:rsidRPr="001A1C0B">
              <w:rPr>
                <w:sz w:val="22"/>
                <w:szCs w:val="22"/>
              </w:rPr>
              <w:t>omisji</w:t>
            </w:r>
            <w:r w:rsidRPr="001A1C0B">
              <w:rPr>
                <w:sz w:val="22"/>
                <w:szCs w:val="22"/>
              </w:rPr>
              <w:t xml:space="preserve"> Przetargowej</w:t>
            </w:r>
          </w:p>
          <w:p w14:paraId="41F2A23E" w14:textId="77777777" w:rsidR="005E5EC2" w:rsidRPr="001A1C0B" w:rsidRDefault="005E5EC2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>Wezwanie do złożenia podmiotowych środków dowodowych</w:t>
            </w:r>
          </w:p>
          <w:p w14:paraId="0D30E053" w14:textId="77777777" w:rsidR="005E5EC2" w:rsidRPr="001A1C0B" w:rsidRDefault="005E5EC2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>Zawiadomienie o wyborze najkorzystniejszej oferty</w:t>
            </w:r>
          </w:p>
          <w:p w14:paraId="20E9BF76" w14:textId="577536F8" w:rsidR="001A1C0B" w:rsidRPr="001A1C0B" w:rsidRDefault="001A1C0B" w:rsidP="001A1C0B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 xml:space="preserve">Zawiadomienie o unieważnieniu czynności wyboru najkorzystniejszej oferty </w:t>
            </w:r>
          </w:p>
          <w:p w14:paraId="612617AF" w14:textId="6E27FE90" w:rsidR="001A1C0B" w:rsidRPr="001A1C0B" w:rsidRDefault="007C7D6C" w:rsidP="001A1C0B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Informacja </w:t>
            </w:r>
            <w:r w:rsidR="001A1C0B">
              <w:rPr>
                <w:sz w:val="22"/>
                <w:szCs w:val="22"/>
              </w:rPr>
              <w:t xml:space="preserve">o </w:t>
            </w:r>
            <w:r>
              <w:rPr>
                <w:color w:val="000000" w:themeColor="text1"/>
                <w:sz w:val="22"/>
                <w:szCs w:val="22"/>
              </w:rPr>
              <w:t>odrzuceniu ofert</w:t>
            </w:r>
          </w:p>
          <w:p w14:paraId="287EBB72" w14:textId="5EE7DCB5" w:rsidR="001A1C0B" w:rsidRPr="001A1C0B" w:rsidRDefault="00416E14" w:rsidP="001A1C0B">
            <w:pPr>
              <w:pStyle w:val="Akapitzlist"/>
              <w:numPr>
                <w:ilvl w:val="0"/>
                <w:numId w:val="45"/>
              </w:numPr>
              <w:ind w:right="110"/>
              <w:rPr>
                <w:color w:val="000000" w:themeColor="text1"/>
                <w:sz w:val="22"/>
                <w:szCs w:val="22"/>
                <w:lang w:eastAsia="pl-PL"/>
              </w:rPr>
            </w:pPr>
            <w:r w:rsidRPr="001A1C0B">
              <w:rPr>
                <w:sz w:val="22"/>
                <w:szCs w:val="22"/>
              </w:rPr>
              <w:t>Zawiadomienie</w:t>
            </w:r>
            <w:r w:rsidR="001A1C0B" w:rsidRPr="001A1C0B">
              <w:rPr>
                <w:sz w:val="22"/>
                <w:szCs w:val="22"/>
              </w:rPr>
              <w:t xml:space="preserve"> o </w:t>
            </w:r>
            <w:r w:rsidR="001A1C0B" w:rsidRPr="001A1C0B">
              <w:rPr>
                <w:color w:val="000000" w:themeColor="text1"/>
                <w:sz w:val="22"/>
                <w:szCs w:val="22"/>
                <w:lang w:eastAsia="pl-PL"/>
              </w:rPr>
              <w:t>unieważnieniu postępowania</w:t>
            </w:r>
          </w:p>
          <w:p w14:paraId="76BB64BB" w14:textId="77777777" w:rsidR="005E5EC2" w:rsidRPr="001A1C0B" w:rsidRDefault="005E5EC2" w:rsidP="00BB4608">
            <w:pPr>
              <w:pStyle w:val="Akapitzlist"/>
              <w:numPr>
                <w:ilvl w:val="0"/>
                <w:numId w:val="45"/>
              </w:numPr>
              <w:ind w:right="110"/>
              <w:rPr>
                <w:sz w:val="22"/>
                <w:szCs w:val="22"/>
              </w:rPr>
            </w:pPr>
            <w:r w:rsidRPr="001A1C0B">
              <w:rPr>
                <w:sz w:val="22"/>
                <w:szCs w:val="22"/>
              </w:rPr>
              <w:t>Ogłoszenie o udzieleniu zamówienia</w:t>
            </w:r>
          </w:p>
          <w:p w14:paraId="78F9CE60" w14:textId="027DAF8A" w:rsidR="002E5737" w:rsidRPr="005E5EC2" w:rsidRDefault="002E5737" w:rsidP="002E5737">
            <w:pPr>
              <w:pStyle w:val="Akapitzlist"/>
              <w:ind w:left="318" w:right="110"/>
              <w:rPr>
                <w:sz w:val="22"/>
                <w:szCs w:val="22"/>
              </w:rPr>
            </w:pPr>
          </w:p>
        </w:tc>
      </w:tr>
      <w:tr w:rsidR="000C4E14" w:rsidRPr="00C716F6" w14:paraId="6F77C5E2" w14:textId="77777777" w:rsidTr="00EE3737">
        <w:trPr>
          <w:trHeight w:val="81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D7576" w14:textId="6AFFFD46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FF375" w14:textId="77777777" w:rsidR="000C4E14" w:rsidRPr="00C716F6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Uwagi do protokołu</w:t>
            </w:r>
          </w:p>
          <w:p w14:paraId="5D50F375" w14:textId="54AE7AC4" w:rsidR="000C4E14" w:rsidRPr="00C716F6" w:rsidRDefault="00EE33A2" w:rsidP="00EE33A2">
            <w:pPr>
              <w:ind w:right="110"/>
              <w:rPr>
                <w:sz w:val="22"/>
                <w:szCs w:val="22"/>
              </w:rPr>
            </w:pPr>
            <w:r w:rsidRPr="00EE33A2">
              <w:rPr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Osoby wykonujące czynności związane z przeprowadzeniem postępowania:</w:t>
            </w:r>
          </w:p>
          <w:p w14:paraId="2B9D1D0D" w14:textId="7B29F825" w:rsidR="000C4E14" w:rsidRPr="00C716F6" w:rsidRDefault="008E469F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nie zapoznały się z treścią protokołu </w:t>
            </w:r>
            <w:r w:rsidR="000C4E14" w:rsidRPr="00C716F6">
              <w:rPr>
                <w:i/>
                <w:sz w:val="22"/>
                <w:szCs w:val="22"/>
              </w:rPr>
              <w:t>(podać imię i nazwisko)</w:t>
            </w:r>
          </w:p>
          <w:p w14:paraId="21266400" w14:textId="3D1F5B2F" w:rsidR="008E469F" w:rsidRDefault="00EE33A2" w:rsidP="008E469F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>zapoz</w:t>
            </w:r>
            <w:r w:rsidR="008E469F">
              <w:rPr>
                <w:sz w:val="22"/>
                <w:szCs w:val="22"/>
              </w:rPr>
              <w:t>nały się z treścią protokołu i:</w:t>
            </w:r>
          </w:p>
          <w:p w14:paraId="5C1DF663" w14:textId="0AF42273" w:rsidR="008E469F" w:rsidRDefault="00EE33A2" w:rsidP="008E469F">
            <w:pPr>
              <w:ind w:right="110"/>
              <w:rPr>
                <w:sz w:val="22"/>
                <w:szCs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8E469F">
              <w:rPr>
                <w:b/>
              </w:rPr>
              <w:t xml:space="preserve"> </w:t>
            </w:r>
            <w:r w:rsidR="008E469F">
              <w:rPr>
                <w:sz w:val="22"/>
                <w:szCs w:val="22"/>
              </w:rPr>
              <w:t xml:space="preserve">nie zgłosiły uwag do protokołu </w:t>
            </w:r>
          </w:p>
          <w:p w14:paraId="051D50DD" w14:textId="2AACF23F" w:rsidR="000C4E14" w:rsidRPr="00C716F6" w:rsidRDefault="008E469F" w:rsidP="008E469F">
            <w:pPr>
              <w:ind w:right="110"/>
              <w:rPr>
                <w:sz w:val="22"/>
                <w:szCs w:val="22"/>
              </w:rPr>
            </w:pPr>
            <w:r w:rsidRPr="00AA160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60C">
              <w:rPr>
                <w:b/>
              </w:rPr>
              <w:instrText xml:space="preserve"> FORMCHECKBOX </w:instrText>
            </w:r>
            <w:r w:rsidR="000761F0">
              <w:rPr>
                <w:b/>
              </w:rPr>
            </w:r>
            <w:r w:rsidR="000761F0">
              <w:rPr>
                <w:b/>
              </w:rPr>
              <w:fldChar w:fldCharType="separate"/>
            </w:r>
            <w:r w:rsidRPr="00AA160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0C4E14" w:rsidRPr="00C716F6">
              <w:rPr>
                <w:sz w:val="22"/>
                <w:szCs w:val="22"/>
              </w:rPr>
              <w:t xml:space="preserve">zgłosiły następujące uwagi do protokołu </w:t>
            </w:r>
            <w:r w:rsidR="000C4E14" w:rsidRPr="00C716F6">
              <w:rPr>
                <w:i/>
                <w:sz w:val="22"/>
                <w:szCs w:val="22"/>
              </w:rPr>
              <w:t>(wypełnić odrębnie dla każdej osoby zgłaszającej uwagi)</w:t>
            </w:r>
            <w:r w:rsidR="000C4E14" w:rsidRPr="00C716F6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-</w:t>
            </w:r>
          </w:p>
          <w:p w14:paraId="03919082" w14:textId="17FD8798" w:rsidR="000C4E14" w:rsidRPr="00FF5A17" w:rsidRDefault="000C4E14" w:rsidP="00FF5A17">
            <w:pPr>
              <w:pStyle w:val="Akapitzlist"/>
              <w:numPr>
                <w:ilvl w:val="0"/>
                <w:numId w:val="20"/>
              </w:numPr>
              <w:tabs>
                <w:tab w:val="clear" w:pos="360"/>
                <w:tab w:val="left" w:pos="383"/>
              </w:tabs>
              <w:ind w:right="110"/>
              <w:rPr>
                <w:sz w:val="22"/>
                <w:szCs w:val="22"/>
              </w:rPr>
            </w:pPr>
            <w:r w:rsidRPr="00FF5A17">
              <w:rPr>
                <w:sz w:val="22"/>
                <w:szCs w:val="22"/>
              </w:rPr>
              <w:t>Inne uwagi za</w:t>
            </w:r>
            <w:r w:rsidR="00FF5A17" w:rsidRPr="00FF5A17">
              <w:rPr>
                <w:sz w:val="22"/>
                <w:szCs w:val="22"/>
              </w:rPr>
              <w:t>mawiającego dotyczące protokołu: ………………………………………….</w:t>
            </w:r>
          </w:p>
          <w:p w14:paraId="1C40B3DA" w14:textId="1EE0C8DC" w:rsidR="00FF5A17" w:rsidRPr="00FF5A17" w:rsidRDefault="00FF5A17" w:rsidP="00FF5A17">
            <w:pPr>
              <w:pStyle w:val="Akapitzlist"/>
              <w:tabs>
                <w:tab w:val="left" w:pos="383"/>
              </w:tabs>
              <w:ind w:left="360" w:righ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14:paraId="026172A5" w14:textId="77777777" w:rsidR="000C4E14" w:rsidRPr="00C716F6" w:rsidRDefault="000C4E14">
            <w:pPr>
              <w:ind w:left="241" w:right="110"/>
              <w:rPr>
                <w:i/>
                <w:sz w:val="22"/>
                <w:szCs w:val="22"/>
              </w:rPr>
            </w:pPr>
          </w:p>
        </w:tc>
      </w:tr>
      <w:tr w:rsidR="000C4E14" w:rsidRPr="00C716F6" w14:paraId="51734D6F" w14:textId="77777777" w:rsidTr="00FF5A17">
        <w:trPr>
          <w:trHeight w:val="116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F53CE" w14:textId="79406DC3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EFB8C" w14:textId="77777777" w:rsidR="000C4E14" w:rsidRPr="00C716F6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Osoba sporządzająca protokół</w:t>
            </w:r>
          </w:p>
          <w:p w14:paraId="34B51169" w14:textId="77777777" w:rsidR="000C4E14" w:rsidRPr="00C716F6" w:rsidRDefault="000C4E14">
            <w:pPr>
              <w:ind w:right="110"/>
              <w:rPr>
                <w:b/>
                <w:sz w:val="22"/>
                <w:szCs w:val="22"/>
              </w:rPr>
            </w:pPr>
          </w:p>
          <w:p w14:paraId="60ED8997" w14:textId="189E24F9" w:rsidR="00EE33A2" w:rsidRDefault="00EE33A2" w:rsidP="00EE33A2">
            <w:pPr>
              <w:ind w:righ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Protokół sporządził: </w:t>
            </w:r>
            <w:r w:rsidR="00387F62">
              <w:rPr>
                <w:sz w:val="22"/>
                <w:szCs w:val="22"/>
              </w:rPr>
              <w:t>Dariusz Duda</w:t>
            </w:r>
          </w:p>
          <w:p w14:paraId="14B07B35" w14:textId="12B101ED" w:rsidR="000C4E14" w:rsidRPr="002F0127" w:rsidRDefault="000C4E14" w:rsidP="002F0127">
            <w:pPr>
              <w:ind w:right="110"/>
            </w:pPr>
            <w:r w:rsidRPr="00C716F6">
              <w:rPr>
                <w:rFonts w:eastAsia="Arial"/>
                <w:i/>
                <w:sz w:val="22"/>
                <w:szCs w:val="22"/>
              </w:rPr>
              <w:t xml:space="preserve"> </w:t>
            </w:r>
            <w:r w:rsidRPr="00EE33A2">
              <w:rPr>
                <w:i/>
              </w:rPr>
              <w:t>(imię i nazwisko osoby sporządzającej protokół)</w:t>
            </w:r>
          </w:p>
        </w:tc>
      </w:tr>
      <w:tr w:rsidR="000C4E14" w:rsidRPr="00C716F6" w14:paraId="4499EF05" w14:textId="77777777" w:rsidTr="00EE3737">
        <w:trPr>
          <w:trHeight w:val="305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E8978" w14:textId="77777777" w:rsidR="000C4E14" w:rsidRPr="00C716F6" w:rsidRDefault="000C4E14" w:rsidP="006209B1">
            <w:pPr>
              <w:numPr>
                <w:ilvl w:val="0"/>
                <w:numId w:val="29"/>
              </w:num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C9AE1" w14:textId="77777777" w:rsidR="000C4E14" w:rsidRPr="00C716F6" w:rsidRDefault="000C4E14">
            <w:pPr>
              <w:ind w:right="110"/>
              <w:rPr>
                <w:sz w:val="22"/>
                <w:szCs w:val="22"/>
              </w:rPr>
            </w:pPr>
            <w:r w:rsidRPr="00C716F6">
              <w:rPr>
                <w:b/>
                <w:sz w:val="22"/>
                <w:szCs w:val="22"/>
              </w:rPr>
              <w:t>Zatwierdzenie protokołu</w:t>
            </w:r>
          </w:p>
          <w:p w14:paraId="10CED626" w14:textId="5E61BF0A" w:rsidR="008E469F" w:rsidRPr="008E469F" w:rsidRDefault="008E469F" w:rsidP="008E469F">
            <w:pPr>
              <w:ind w:right="110"/>
            </w:pPr>
            <w:r>
              <w:rPr>
                <w:sz w:val="22"/>
                <w:szCs w:val="22"/>
              </w:rPr>
              <w:t>m</w:t>
            </w:r>
            <w:r w:rsidRPr="008E469F">
              <w:rPr>
                <w:sz w:val="22"/>
                <w:szCs w:val="22"/>
              </w:rPr>
              <w:t xml:space="preserve">gr inż. Jan Sikorski </w:t>
            </w:r>
          </w:p>
          <w:p w14:paraId="69FA1AE3" w14:textId="77777777" w:rsidR="008E469F" w:rsidRPr="00AA160C" w:rsidRDefault="008E469F" w:rsidP="008E469F">
            <w:pPr>
              <w:ind w:right="110"/>
            </w:pPr>
            <w:r w:rsidRPr="00AA160C">
              <w:rPr>
                <w:rFonts w:eastAsia="Arial"/>
                <w:i/>
              </w:rPr>
              <w:t xml:space="preserve"> </w:t>
            </w:r>
            <w:r w:rsidRPr="00387F62">
              <w:rPr>
                <w:i/>
                <w:sz w:val="18"/>
                <w:szCs w:val="18"/>
              </w:rPr>
              <w:t>(imię i nazwisko kierownika zamawiającego/pracownika zamawiającego upoważnionego przez kierownika zamawiającego</w:t>
            </w:r>
            <w:r w:rsidRPr="00AA160C">
              <w:rPr>
                <w:i/>
              </w:rPr>
              <w:t>)</w:t>
            </w:r>
          </w:p>
          <w:p w14:paraId="3AE66150" w14:textId="77777777" w:rsidR="008E469F" w:rsidRDefault="008E469F" w:rsidP="008E469F">
            <w:pPr>
              <w:ind w:right="110"/>
              <w:rPr>
                <w:i/>
              </w:rPr>
            </w:pPr>
          </w:p>
          <w:p w14:paraId="05FD183D" w14:textId="77777777" w:rsidR="00387F62" w:rsidRPr="00AA160C" w:rsidRDefault="00387F62" w:rsidP="008E469F">
            <w:pPr>
              <w:ind w:right="110"/>
              <w:rPr>
                <w:i/>
              </w:rPr>
            </w:pPr>
          </w:p>
          <w:p w14:paraId="314F270D" w14:textId="0EB43C54" w:rsidR="000C4E14" w:rsidRPr="00C716F6" w:rsidRDefault="00EE33A2" w:rsidP="008E469F">
            <w:pPr>
              <w:ind w:right="110"/>
              <w:rPr>
                <w:b/>
                <w:i/>
                <w:sz w:val="22"/>
                <w:szCs w:val="22"/>
              </w:rPr>
            </w:pPr>
            <w:r w:rsidRPr="00AA160C">
              <w:t>Radom, ………………</w:t>
            </w:r>
            <w:r w:rsidR="001A20B0">
              <w:t>…</w:t>
            </w:r>
            <w:r w:rsidRPr="00AA160C">
              <w:t>……</w:t>
            </w:r>
            <w:r w:rsidR="00ED64BF">
              <w:t>…</w:t>
            </w:r>
            <w:r w:rsidRPr="00AA160C">
              <w:t xml:space="preserve">                               …………………………………………………</w:t>
            </w:r>
            <w:r w:rsidRPr="00AA160C">
              <w:rPr>
                <w:rFonts w:eastAsia="Arial"/>
                <w:i/>
              </w:rPr>
              <w:t xml:space="preserve"> </w:t>
            </w:r>
            <w:r w:rsidRPr="00AA160C">
              <w:rPr>
                <w:i/>
              </w:rPr>
              <w:t>(</w:t>
            </w:r>
            <w:r w:rsidRPr="00387F62">
              <w:rPr>
                <w:i/>
                <w:sz w:val="18"/>
                <w:szCs w:val="18"/>
              </w:rPr>
              <w:t xml:space="preserve">miejscowość i data)                                                                         </w:t>
            </w:r>
            <w:r w:rsidR="00ED64BF">
              <w:rPr>
                <w:i/>
                <w:sz w:val="18"/>
                <w:szCs w:val="18"/>
              </w:rPr>
              <w:t xml:space="preserve">               </w:t>
            </w:r>
            <w:r w:rsidRPr="00387F62">
              <w:rPr>
                <w:i/>
                <w:sz w:val="18"/>
                <w:szCs w:val="18"/>
              </w:rPr>
              <w:t xml:space="preserve"> ( podpis)</w:t>
            </w:r>
          </w:p>
        </w:tc>
      </w:tr>
    </w:tbl>
    <w:p w14:paraId="60736FBA" w14:textId="77777777" w:rsidR="000C4E14" w:rsidRPr="00C716F6" w:rsidRDefault="000C4E14">
      <w:pPr>
        <w:rPr>
          <w:sz w:val="22"/>
          <w:szCs w:val="22"/>
        </w:rPr>
      </w:pPr>
      <w:bookmarkStart w:id="0" w:name="_GoBack"/>
      <w:bookmarkEnd w:id="0"/>
    </w:p>
    <w:sectPr w:rsidR="000C4E14" w:rsidRPr="00C716F6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744074" w16cid:durableId="238C86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40129" w14:textId="77777777" w:rsidR="00F82BA6" w:rsidRDefault="00F82BA6">
      <w:r>
        <w:separator/>
      </w:r>
    </w:p>
  </w:endnote>
  <w:endnote w:type="continuationSeparator" w:id="0">
    <w:p w14:paraId="6C0045FC" w14:textId="77777777" w:rsidR="00F82BA6" w:rsidRDefault="00F8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Liberation Sans"/>
    <w:charset w:val="01"/>
    <w:family w:val="swiss"/>
    <w:pitch w:val="variable"/>
    <w:sig w:usb0="00000005" w:usb1="00000000" w:usb2="00000000" w:usb3="00000000" w:csb0="00000002" w:csb1="00000000"/>
  </w:font>
  <w:font w:name="Noto Sans CJK SC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D677F" w14:textId="492E163B" w:rsidR="000761F0" w:rsidRDefault="000761F0">
    <w:pPr>
      <w:pStyle w:val="Stopka"/>
      <w:rPr>
        <w:sz w:val="2"/>
      </w:rPr>
    </w:pPr>
  </w:p>
  <w:tbl>
    <w:tblPr>
      <w:tblW w:w="0" w:type="auto"/>
      <w:tblInd w:w="288" w:type="dxa"/>
      <w:tblLayout w:type="fixed"/>
      <w:tblLook w:val="0000" w:firstRow="0" w:lastRow="0" w:firstColumn="0" w:lastColumn="0" w:noHBand="0" w:noVBand="0"/>
    </w:tblPr>
    <w:tblGrid>
      <w:gridCol w:w="4318"/>
      <w:gridCol w:w="4606"/>
    </w:tblGrid>
    <w:tr w:rsidR="000761F0" w14:paraId="1CE4E247" w14:textId="77777777">
      <w:trPr>
        <w:trHeight w:val="719"/>
      </w:trPr>
      <w:tc>
        <w:tcPr>
          <w:tcW w:w="4318" w:type="dxa"/>
          <w:tcBorders>
            <w:bottom w:val="single" w:sz="4" w:space="0" w:color="000000"/>
          </w:tcBorders>
          <w:shd w:val="clear" w:color="auto" w:fill="auto"/>
        </w:tcPr>
        <w:p w14:paraId="1E985D63" w14:textId="07EB2C32" w:rsidR="000761F0" w:rsidRPr="00C716F6" w:rsidRDefault="000761F0">
          <w:pPr>
            <w:pStyle w:val="Stopka"/>
            <w:snapToGrid w:val="0"/>
            <w:rPr>
              <w:sz w:val="18"/>
              <w:szCs w:val="18"/>
            </w:rPr>
          </w:pPr>
        </w:p>
        <w:p w14:paraId="5643682B" w14:textId="17E0E1A9" w:rsidR="000761F0" w:rsidRPr="00C716F6" w:rsidRDefault="000761F0">
          <w:pPr>
            <w:ind w:right="360"/>
            <w:rPr>
              <w:i/>
              <w:sz w:val="16"/>
              <w:szCs w:val="16"/>
            </w:rPr>
          </w:pPr>
        </w:p>
        <w:p w14:paraId="73002537" w14:textId="293DD6FB" w:rsidR="000761F0" w:rsidRPr="00C716F6" w:rsidRDefault="000761F0">
          <w:pPr>
            <w:spacing w:line="280" w:lineRule="exact"/>
            <w:ind w:right="357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0" distR="0" simplePos="0" relativeHeight="251657216" behindDoc="0" locked="0" layoutInCell="1" allowOverlap="1" wp14:anchorId="03BC6CED" wp14:editId="1BAD8733">
                    <wp:simplePos x="0" y="0"/>
                    <wp:positionH relativeFrom="page">
                      <wp:posOffset>1386642</wp:posOffset>
                    </wp:positionH>
                    <wp:positionV relativeFrom="paragraph">
                      <wp:posOffset>53013</wp:posOffset>
                    </wp:positionV>
                    <wp:extent cx="111760" cy="108585"/>
                    <wp:effectExtent l="0" t="2540" r="0" b="3175"/>
                    <wp:wrapSquare wrapText="largest"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760" cy="1085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5D388D" w14:textId="77777777" w:rsidR="000761F0" w:rsidRDefault="000761F0">
                                <w:pPr>
                                  <w:pStyle w:val="Stopka"/>
                                </w:pP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1034A0">
                                  <w:rPr>
                                    <w:rStyle w:val="Numerstrony"/>
                                    <w:rFonts w:ascii="Arial" w:hAnsi="Arial" w:cs="Arial"/>
                                    <w:noProof/>
                                    <w:sz w:val="16"/>
                                    <w:szCs w:val="16"/>
                                  </w:rPr>
                                  <w:t>10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635" tIns="635" rIns="635" bIns="635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3BC6CE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7" type="#_x0000_t202" style="position:absolute;margin-left:109.2pt;margin-top:4.15pt;width:8.8pt;height:8.5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" stroked="f">
                    <v:textbox inset=".05pt,.05pt,.05pt,.05pt">
                      <w:txbxContent>
                        <w:p w14:paraId="1E5D388D" w14:textId="77777777" w:rsidR="000761F0" w:rsidRDefault="000761F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34A0">
                            <w:rPr>
                              <w:rStyle w:val="Numerstrony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10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  <w10:wrap type="square" side="largest" anchorx="page"/>
                  </v:shape>
                </w:pict>
              </mc:Fallback>
            </mc:AlternateContent>
          </w:r>
          <w:r w:rsidRPr="00C716F6">
            <w:rPr>
              <w:sz w:val="16"/>
              <w:szCs w:val="16"/>
            </w:rPr>
            <w:t xml:space="preserve">numer strony </w:t>
          </w:r>
        </w:p>
      </w:tc>
      <w:tc>
        <w:tcPr>
          <w:tcW w:w="4606" w:type="dxa"/>
          <w:tcBorders>
            <w:bottom w:val="single" w:sz="4" w:space="0" w:color="000000"/>
          </w:tcBorders>
          <w:shd w:val="clear" w:color="auto" w:fill="auto"/>
        </w:tcPr>
        <w:p w14:paraId="67A0A8E3" w14:textId="77777777" w:rsidR="000761F0" w:rsidRPr="00C716F6" w:rsidRDefault="000761F0">
          <w:pPr>
            <w:snapToGrid w:val="0"/>
            <w:jc w:val="center"/>
            <w:rPr>
              <w:sz w:val="16"/>
              <w:szCs w:val="16"/>
            </w:rPr>
          </w:pPr>
        </w:p>
        <w:p w14:paraId="197BFAB0" w14:textId="77777777" w:rsidR="000761F0" w:rsidRPr="00C716F6" w:rsidRDefault="000761F0">
          <w:pPr>
            <w:jc w:val="center"/>
            <w:rPr>
              <w:sz w:val="16"/>
              <w:szCs w:val="16"/>
            </w:rPr>
          </w:pPr>
        </w:p>
        <w:p w14:paraId="444CECD5" w14:textId="77777777" w:rsidR="000761F0" w:rsidRPr="00C716F6" w:rsidRDefault="000761F0">
          <w:pPr>
            <w:jc w:val="center"/>
          </w:pPr>
          <w:r w:rsidRPr="00C716F6">
            <w:rPr>
              <w:sz w:val="16"/>
              <w:szCs w:val="16"/>
            </w:rPr>
            <w:t>……….............................................................</w:t>
          </w:r>
        </w:p>
        <w:p w14:paraId="56267860" w14:textId="77777777" w:rsidR="000761F0" w:rsidRPr="00C716F6" w:rsidRDefault="000761F0">
          <w:pPr>
            <w:jc w:val="center"/>
          </w:pPr>
          <w:r w:rsidRPr="00C716F6">
            <w:rPr>
              <w:rFonts w:eastAsia="Arial"/>
              <w:i/>
              <w:sz w:val="16"/>
              <w:szCs w:val="16"/>
            </w:rPr>
            <w:t xml:space="preserve"> </w:t>
          </w:r>
          <w:r w:rsidRPr="00C716F6">
            <w:rPr>
              <w:i/>
              <w:sz w:val="16"/>
              <w:szCs w:val="16"/>
            </w:rPr>
            <w:t>(podpis osoby sporządzającej protokół)</w:t>
          </w:r>
        </w:p>
      </w:tc>
    </w:tr>
    <w:tr w:rsidR="000761F0" w14:paraId="689E0FDF" w14:textId="77777777">
      <w:tc>
        <w:tcPr>
          <w:tcW w:w="4318" w:type="dxa"/>
          <w:tcBorders>
            <w:top w:val="single" w:sz="4" w:space="0" w:color="000000"/>
          </w:tcBorders>
          <w:shd w:val="clear" w:color="auto" w:fill="auto"/>
        </w:tcPr>
        <w:p w14:paraId="13C98ABF" w14:textId="77777777" w:rsidR="000761F0" w:rsidRDefault="000761F0">
          <w:pPr>
            <w:snapToGrid w:val="0"/>
            <w:ind w:firstLine="360"/>
            <w:jc w:val="center"/>
            <w:rPr>
              <w:rFonts w:ascii="Arial" w:hAnsi="Arial" w:cs="Arial"/>
              <w:i/>
              <w:sz w:val="16"/>
              <w:szCs w:val="16"/>
            </w:rPr>
          </w:pPr>
        </w:p>
      </w:tc>
      <w:tc>
        <w:tcPr>
          <w:tcW w:w="4606" w:type="dxa"/>
          <w:tcBorders>
            <w:top w:val="single" w:sz="4" w:space="0" w:color="000000"/>
          </w:tcBorders>
          <w:shd w:val="clear" w:color="auto" w:fill="auto"/>
        </w:tcPr>
        <w:p w14:paraId="35DC89C5" w14:textId="77777777" w:rsidR="000761F0" w:rsidRDefault="000761F0">
          <w:pPr>
            <w:snapToGrid w:val="0"/>
            <w:jc w:val="center"/>
            <w:rPr>
              <w:rFonts w:ascii="Arial" w:hAnsi="Arial" w:cs="Arial"/>
              <w:i/>
              <w:sz w:val="16"/>
              <w:szCs w:val="16"/>
            </w:rPr>
          </w:pPr>
        </w:p>
      </w:tc>
    </w:tr>
  </w:tbl>
  <w:p w14:paraId="12D3DEE4" w14:textId="77777777" w:rsidR="000761F0" w:rsidRDefault="000761F0">
    <w:pPr>
      <w:pStyle w:val="Tekstpodstawowywcity21"/>
      <w:ind w:left="0" w:firstLine="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58B91" w14:textId="77777777" w:rsidR="00F82BA6" w:rsidRDefault="00F82BA6">
      <w:r>
        <w:separator/>
      </w:r>
    </w:p>
  </w:footnote>
  <w:footnote w:type="continuationSeparator" w:id="0">
    <w:p w14:paraId="012EA6E9" w14:textId="77777777" w:rsidR="00F82BA6" w:rsidRDefault="00F82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8C83A" w14:textId="4081D99D" w:rsidR="000761F0" w:rsidRDefault="000761F0" w:rsidP="00E5354A">
    <w:pPr>
      <w:pStyle w:val="Nagwek"/>
      <w:jc w:val="center"/>
      <w:rPr>
        <w:rFonts w:ascii="Arial" w:hAnsi="Arial" w:cs="Arial"/>
        <w:b/>
        <w:sz w:val="16"/>
        <w:szCs w:val="16"/>
      </w:rPr>
    </w:pPr>
  </w:p>
  <w:p w14:paraId="48C634DB" w14:textId="7B826D82" w:rsidR="000761F0" w:rsidRPr="00C716F6" w:rsidRDefault="000761F0" w:rsidP="00E5354A">
    <w:pPr>
      <w:ind w:firstLine="7"/>
    </w:pPr>
    <w:r>
      <w:rPr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12EF5C81" wp14:editId="32896AAD">
              <wp:simplePos x="0" y="0"/>
              <wp:positionH relativeFrom="column">
                <wp:posOffset>2148205</wp:posOffset>
              </wp:positionH>
              <wp:positionV relativeFrom="paragraph">
                <wp:posOffset>106680</wp:posOffset>
              </wp:positionV>
              <wp:extent cx="1256030" cy="262890"/>
              <wp:effectExtent l="5080" t="1905" r="5715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030" cy="2628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E60E4" w14:textId="77777777" w:rsidR="000761F0" w:rsidRDefault="000761F0"/>
                      </w:txbxContent>
                    </wps:txbx>
                    <wps:bodyPr rot="0" vert="horz" wrap="square" lIns="92710" tIns="46990" rIns="92710" bIns="469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F5C8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69.15pt;margin-top:8.4pt;width:98.9pt;height:20.7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" stroked="f">
              <v:fill opacity="0"/>
              <v:textbox inset="7.3pt,3.7pt,7.3pt,3.7pt">
                <w:txbxContent>
                  <w:p w14:paraId="70FE60E4" w14:textId="77777777" w:rsidR="000761F0" w:rsidRDefault="000761F0"/>
                </w:txbxContent>
              </v:textbox>
            </v:shape>
          </w:pict>
        </mc:Fallback>
      </mc:AlternateContent>
    </w:r>
    <w:r>
      <w:rPr>
        <w:i/>
        <w:sz w:val="16"/>
        <w:szCs w:val="16"/>
      </w:rPr>
      <w:t>oznaczenie sprawy AP-26-12d/23/E</w:t>
    </w:r>
    <w:r w:rsidRPr="00C716F6">
      <w:rPr>
        <w:i/>
        <w:sz w:val="16"/>
        <w:szCs w:val="16"/>
      </w:rPr>
      <w:tab/>
      <w:t xml:space="preserve">                                                                                                                   DRUK ZP-PN</w:t>
    </w:r>
  </w:p>
  <w:p w14:paraId="76E6A2F3" w14:textId="77777777" w:rsidR="000761F0" w:rsidRDefault="000761F0">
    <w:pPr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13C6C2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pStyle w:val="Nagwek2"/>
      <w:lvlText w:val=""/>
      <w:lvlJc w:val="left"/>
      <w:pPr>
        <w:tabs>
          <w:tab w:val="num" w:pos="142"/>
        </w:tabs>
        <w:ind w:left="142" w:firstLine="0"/>
      </w:pPr>
      <w:rPr>
        <w:rFonts w:ascii="Symbol" w:hAnsi="Symbol" w:cs="Symbol" w:hint="default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610"/>
        </w:tabs>
        <w:ind w:left="610" w:hanging="27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4"/>
        <w:szCs w:val="1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z w:val="18"/>
        <w:szCs w:val="18"/>
      </w:rPr>
    </w:lvl>
  </w:abstractNum>
  <w:abstractNum w:abstractNumId="4" w15:restartNumberingAfterBreak="0">
    <w:nsid w:val="00000005"/>
    <w:multiLevelType w:val="multilevel"/>
    <w:tmpl w:val="9BD6FBAC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 w:val="0"/>
        <w:i w:val="0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708"/>
        </w:tabs>
        <w:ind w:left="340" w:hanging="340"/>
      </w:pPr>
      <w:rPr>
        <w:rFonts w:ascii="Symbol" w:hAnsi="Symbol" w:cs="Symbol" w:hint="default"/>
        <w:i w:val="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  <w:lang w:val="pl-PL" w:eastAsia="pl-PL"/>
      </w:rPr>
    </w:lvl>
    <w:lvl w:ilvl="1">
      <w:start w:val="1"/>
      <w:numFmt w:val="bullet"/>
      <w:lvlText w:val="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  <w:b w:val="0"/>
        <w:i w:val="0"/>
        <w:sz w:val="18"/>
        <w:szCs w:val="18"/>
        <w:lang w:val="pl-PL" w:eastAsia="pl-PL"/>
      </w:rPr>
    </w:lvl>
    <w:lvl w:ilvl="2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hAnsi="Symbol" w:cs="Arial"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trike w:val="0"/>
        <w:dstrike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0C"/>
    <w:multiLevelType w:val="singleLevel"/>
    <w:tmpl w:val="C278204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352"/>
        </w:tabs>
        <w:ind w:left="352" w:hanging="12"/>
      </w:pPr>
      <w:rPr>
        <w:rFonts w:ascii="Symbol" w:hAnsi="Symbol" w:cs="Symbol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0F"/>
    <w:multiLevelType w:val="multilevel"/>
    <w:tmpl w:val="4DB8117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8BB6298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11"/>
    <w:multiLevelType w:val="singleLevel"/>
    <w:tmpl w:val="53822FB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8" w15:restartNumberingAfterBreak="0">
    <w:nsid w:val="00000013"/>
    <w:multiLevelType w:val="singleLevel"/>
    <w:tmpl w:val="42C00CD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9" w15:restartNumberingAfterBreak="0">
    <w:nsid w:val="00000014"/>
    <w:multiLevelType w:val="multilevel"/>
    <w:tmpl w:val="DEB09C2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i w:val="0"/>
        <w:strike w:val="0"/>
        <w:dstrike w:val="0"/>
        <w:sz w:val="18"/>
        <w:szCs w:val="18"/>
      </w:rPr>
    </w:lvl>
    <w:lvl w:ilvl="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i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00000015"/>
    <w:multiLevelType w:val="singleLevel"/>
    <w:tmpl w:val="D280006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2"/>
        <w:szCs w:val="22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/>
        <w:sz w:val="18"/>
        <w:szCs w:val="18"/>
      </w:rPr>
    </w:lvl>
    <w:lvl w:ilvl="3">
      <w:start w:val="1"/>
      <w:numFmt w:val="bullet"/>
      <w:lvlText w:val="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1B9EF5C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 w:val="0"/>
        <w:i w:val="0"/>
        <w:sz w:val="18"/>
        <w:szCs w:val="18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"/>
      <w:lvlJc w:val="left"/>
      <w:pPr>
        <w:tabs>
          <w:tab w:val="num" w:pos="708"/>
        </w:tabs>
        <w:ind w:left="397" w:hanging="397"/>
      </w:pPr>
      <w:rPr>
        <w:rFonts w:ascii="Symbol" w:hAnsi="Symbol" w:cs="Symbol" w:hint="default"/>
        <w:i w:val="0"/>
      </w:rPr>
    </w:lvl>
  </w:abstractNum>
  <w:abstractNum w:abstractNumId="30" w15:restartNumberingAfterBreak="0">
    <w:nsid w:val="0000001F"/>
    <w:multiLevelType w:val="multilevel"/>
    <w:tmpl w:val="4FAAA6F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singleLevel"/>
    <w:tmpl w:val="5B8A2C1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803" w:hanging="36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22"/>
    <w:multiLevelType w:val="singleLevel"/>
    <w:tmpl w:val="F4B69D6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"/>
      <w:lvlJc w:val="left"/>
      <w:pPr>
        <w:tabs>
          <w:tab w:val="num" w:pos="708"/>
        </w:tabs>
        <w:ind w:left="340" w:hanging="56"/>
      </w:pPr>
      <w:rPr>
        <w:rFonts w:ascii="Symbol" w:hAnsi="Symbol" w:cs="Symbol" w:hint="default"/>
      </w:rPr>
    </w:lvl>
  </w:abstractNum>
  <w:abstractNum w:abstractNumId="35" w15:restartNumberingAfterBreak="0">
    <w:nsid w:val="00000024"/>
    <w:multiLevelType w:val="singleLevel"/>
    <w:tmpl w:val="AA96CF4A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 w:val="0"/>
        <w:i w:val="0"/>
      </w:rPr>
    </w:lvl>
  </w:abstractNum>
  <w:abstractNum w:abstractNumId="37" w15:restartNumberingAfterBreak="0">
    <w:nsid w:val="07592394"/>
    <w:multiLevelType w:val="hybridMultilevel"/>
    <w:tmpl w:val="35DC8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5B1E06"/>
    <w:multiLevelType w:val="hybridMultilevel"/>
    <w:tmpl w:val="E28CA77A"/>
    <w:lvl w:ilvl="0" w:tplc="00000012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12">
      <w:start w:val="1"/>
      <w:numFmt w:val="bullet"/>
      <w:lvlText w:val=""/>
      <w:lvlJc w:val="left"/>
      <w:pPr>
        <w:ind w:left="2160" w:hanging="360"/>
      </w:pPr>
      <w:rPr>
        <w:rFonts w:ascii="Symbol" w:hAnsi="Symbol" w:cs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4769A3"/>
    <w:multiLevelType w:val="hybridMultilevel"/>
    <w:tmpl w:val="B2307422"/>
    <w:lvl w:ilvl="0" w:tplc="00000012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93830D6"/>
    <w:multiLevelType w:val="hybridMultilevel"/>
    <w:tmpl w:val="126CFFBC"/>
    <w:lvl w:ilvl="0" w:tplc="779E78F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071365C"/>
    <w:multiLevelType w:val="hybridMultilevel"/>
    <w:tmpl w:val="41525CAA"/>
    <w:lvl w:ilvl="0" w:tplc="0000001E">
      <w:start w:val="1"/>
      <w:numFmt w:val="bullet"/>
      <w:lvlText w:val=""/>
      <w:lvlJc w:val="left"/>
      <w:pPr>
        <w:ind w:left="360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9431CB1"/>
    <w:multiLevelType w:val="hybridMultilevel"/>
    <w:tmpl w:val="EA86DEDA"/>
    <w:lvl w:ilvl="0" w:tplc="00000003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DC17A50"/>
    <w:multiLevelType w:val="hybridMultilevel"/>
    <w:tmpl w:val="3C5ABEAE"/>
    <w:lvl w:ilvl="0" w:tplc="00000007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A8F5260"/>
    <w:multiLevelType w:val="hybridMultilevel"/>
    <w:tmpl w:val="57E676F4"/>
    <w:lvl w:ilvl="0" w:tplc="E1D09A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475220"/>
    <w:multiLevelType w:val="hybridMultilevel"/>
    <w:tmpl w:val="F58A4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4F7723"/>
    <w:multiLevelType w:val="hybridMultilevel"/>
    <w:tmpl w:val="B12697EA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63A87F98"/>
    <w:multiLevelType w:val="hybridMultilevel"/>
    <w:tmpl w:val="7368C7E6"/>
    <w:lvl w:ilvl="0" w:tplc="0000001E">
      <w:start w:val="1"/>
      <w:numFmt w:val="bullet"/>
      <w:lvlText w:val=""/>
      <w:lvlJc w:val="left"/>
      <w:pPr>
        <w:ind w:left="1080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7643418"/>
    <w:multiLevelType w:val="hybridMultilevel"/>
    <w:tmpl w:val="F0B27084"/>
    <w:lvl w:ilvl="0" w:tplc="0415000F">
      <w:start w:val="1"/>
      <w:numFmt w:val="decimal"/>
      <w:lvlText w:val="%1."/>
      <w:lvlJc w:val="left"/>
      <w:pPr>
        <w:ind w:left="374" w:hanging="360"/>
      </w:p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9" w15:restartNumberingAfterBreak="0">
    <w:nsid w:val="67882C44"/>
    <w:multiLevelType w:val="hybridMultilevel"/>
    <w:tmpl w:val="8F8EB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607159"/>
    <w:multiLevelType w:val="hybridMultilevel"/>
    <w:tmpl w:val="75F25A60"/>
    <w:lvl w:ilvl="0" w:tplc="0000001E">
      <w:start w:val="1"/>
      <w:numFmt w:val="bullet"/>
      <w:lvlText w:val=""/>
      <w:lvlJc w:val="left"/>
      <w:pPr>
        <w:ind w:left="971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51" w15:restartNumberingAfterBreak="0">
    <w:nsid w:val="74676FCF"/>
    <w:multiLevelType w:val="multilevel"/>
    <w:tmpl w:val="4894DE0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bullet"/>
      <w:lvlText w:val="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2" w15:restartNumberingAfterBreak="0">
    <w:nsid w:val="792D165B"/>
    <w:multiLevelType w:val="multilevel"/>
    <w:tmpl w:val="C25AAAF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  <w:lang w:val="pl-PL" w:eastAsia="pl-PL"/>
      </w:rPr>
    </w:lvl>
    <w:lvl w:ilvl="1">
      <w:start w:val="1"/>
      <w:numFmt w:val="bullet"/>
      <w:lvlText w:val="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  <w:b w:val="0"/>
        <w:i w:val="0"/>
        <w:sz w:val="18"/>
        <w:szCs w:val="18"/>
        <w:lang w:val="pl-PL" w:eastAsia="pl-PL"/>
      </w:rPr>
    </w:lvl>
    <w:lvl w:ilvl="2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hAnsi="Symbol" w:cs="Arial"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trike w:val="0"/>
        <w:dstrike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1"/>
  </w:num>
  <w:num w:numId="10">
    <w:abstractNumId w:val="12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27"/>
  </w:num>
  <w:num w:numId="23">
    <w:abstractNumId w:val="28"/>
  </w:num>
  <w:num w:numId="24">
    <w:abstractNumId w:val="29"/>
  </w:num>
  <w:num w:numId="25">
    <w:abstractNumId w:val="30"/>
  </w:num>
  <w:num w:numId="26">
    <w:abstractNumId w:val="31"/>
  </w:num>
  <w:num w:numId="27">
    <w:abstractNumId w:val="33"/>
  </w:num>
  <w:num w:numId="28">
    <w:abstractNumId w:val="34"/>
  </w:num>
  <w:num w:numId="29">
    <w:abstractNumId w:val="35"/>
  </w:num>
  <w:num w:numId="30">
    <w:abstractNumId w:val="52"/>
  </w:num>
  <w:num w:numId="31">
    <w:abstractNumId w:val="39"/>
  </w:num>
  <w:num w:numId="32">
    <w:abstractNumId w:val="38"/>
  </w:num>
  <w:num w:numId="33">
    <w:abstractNumId w:val="50"/>
  </w:num>
  <w:num w:numId="34">
    <w:abstractNumId w:val="47"/>
  </w:num>
  <w:num w:numId="35">
    <w:abstractNumId w:val="41"/>
  </w:num>
  <w:num w:numId="36">
    <w:abstractNumId w:val="40"/>
  </w:num>
  <w:num w:numId="37">
    <w:abstractNumId w:val="42"/>
  </w:num>
  <w:num w:numId="38">
    <w:abstractNumId w:val="51"/>
  </w:num>
  <w:num w:numId="39">
    <w:abstractNumId w:val="43"/>
  </w:num>
  <w:num w:numId="40">
    <w:abstractNumId w:val="44"/>
  </w:num>
  <w:num w:numId="41">
    <w:abstractNumId w:val="45"/>
  </w:num>
  <w:num w:numId="42">
    <w:abstractNumId w:val="46"/>
  </w:num>
  <w:num w:numId="43">
    <w:abstractNumId w:val="49"/>
  </w:num>
  <w:num w:numId="44">
    <w:abstractNumId w:val="48"/>
  </w:num>
  <w:num w:numId="45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E2"/>
    <w:rsid w:val="00022211"/>
    <w:rsid w:val="00046DFE"/>
    <w:rsid w:val="00047D10"/>
    <w:rsid w:val="00061C86"/>
    <w:rsid w:val="00062B47"/>
    <w:rsid w:val="00065BE2"/>
    <w:rsid w:val="000761F0"/>
    <w:rsid w:val="00081D2E"/>
    <w:rsid w:val="0008403B"/>
    <w:rsid w:val="000A2581"/>
    <w:rsid w:val="000A33AD"/>
    <w:rsid w:val="000A4B25"/>
    <w:rsid w:val="000C1616"/>
    <w:rsid w:val="000C438E"/>
    <w:rsid w:val="000C4E14"/>
    <w:rsid w:val="000D25AB"/>
    <w:rsid w:val="000D2BB7"/>
    <w:rsid w:val="000F0F3B"/>
    <w:rsid w:val="001034A0"/>
    <w:rsid w:val="001034CB"/>
    <w:rsid w:val="00104363"/>
    <w:rsid w:val="00117F21"/>
    <w:rsid w:val="001259FD"/>
    <w:rsid w:val="00132355"/>
    <w:rsid w:val="00134471"/>
    <w:rsid w:val="00136676"/>
    <w:rsid w:val="00140319"/>
    <w:rsid w:val="00140BF3"/>
    <w:rsid w:val="0014478B"/>
    <w:rsid w:val="001452A5"/>
    <w:rsid w:val="0014674C"/>
    <w:rsid w:val="001540BE"/>
    <w:rsid w:val="00155062"/>
    <w:rsid w:val="00163A8E"/>
    <w:rsid w:val="001707E9"/>
    <w:rsid w:val="00173D3D"/>
    <w:rsid w:val="00185D51"/>
    <w:rsid w:val="001932DC"/>
    <w:rsid w:val="001A1C0B"/>
    <w:rsid w:val="001A1F41"/>
    <w:rsid w:val="001A20B0"/>
    <w:rsid w:val="001A252E"/>
    <w:rsid w:val="001E5308"/>
    <w:rsid w:val="001E6846"/>
    <w:rsid w:val="001F3E99"/>
    <w:rsid w:val="001F4FAF"/>
    <w:rsid w:val="0020381E"/>
    <w:rsid w:val="0020459A"/>
    <w:rsid w:val="00205F05"/>
    <w:rsid w:val="00207C34"/>
    <w:rsid w:val="00210C12"/>
    <w:rsid w:val="00211B81"/>
    <w:rsid w:val="00212301"/>
    <w:rsid w:val="0022536F"/>
    <w:rsid w:val="00232CAA"/>
    <w:rsid w:val="00235BA3"/>
    <w:rsid w:val="00240D74"/>
    <w:rsid w:val="00246092"/>
    <w:rsid w:val="00255E01"/>
    <w:rsid w:val="0027149C"/>
    <w:rsid w:val="0029291C"/>
    <w:rsid w:val="002A0BFD"/>
    <w:rsid w:val="002B1E73"/>
    <w:rsid w:val="002B3C59"/>
    <w:rsid w:val="002B7254"/>
    <w:rsid w:val="002D01F2"/>
    <w:rsid w:val="002E5737"/>
    <w:rsid w:val="002E7D28"/>
    <w:rsid w:val="002F0127"/>
    <w:rsid w:val="002F1492"/>
    <w:rsid w:val="002F5952"/>
    <w:rsid w:val="002F60B2"/>
    <w:rsid w:val="00301FBA"/>
    <w:rsid w:val="003051E3"/>
    <w:rsid w:val="003065A7"/>
    <w:rsid w:val="00320787"/>
    <w:rsid w:val="00346BC3"/>
    <w:rsid w:val="00365385"/>
    <w:rsid w:val="00371427"/>
    <w:rsid w:val="00374AF5"/>
    <w:rsid w:val="003774FF"/>
    <w:rsid w:val="00385012"/>
    <w:rsid w:val="0038785B"/>
    <w:rsid w:val="00387F62"/>
    <w:rsid w:val="003A201B"/>
    <w:rsid w:val="003A5F3B"/>
    <w:rsid w:val="003A6653"/>
    <w:rsid w:val="003B6D9D"/>
    <w:rsid w:val="003C1756"/>
    <w:rsid w:val="003D0706"/>
    <w:rsid w:val="003D5DD6"/>
    <w:rsid w:val="003F4006"/>
    <w:rsid w:val="003F7848"/>
    <w:rsid w:val="00416E14"/>
    <w:rsid w:val="004264F3"/>
    <w:rsid w:val="00432152"/>
    <w:rsid w:val="004327D9"/>
    <w:rsid w:val="004368B4"/>
    <w:rsid w:val="00440696"/>
    <w:rsid w:val="00465FBF"/>
    <w:rsid w:val="004722CC"/>
    <w:rsid w:val="004769A0"/>
    <w:rsid w:val="0048748C"/>
    <w:rsid w:val="004A1081"/>
    <w:rsid w:val="004B2405"/>
    <w:rsid w:val="004B4CBE"/>
    <w:rsid w:val="004C07F1"/>
    <w:rsid w:val="004C3C12"/>
    <w:rsid w:val="004D0BCA"/>
    <w:rsid w:val="004E6C12"/>
    <w:rsid w:val="004E7E2E"/>
    <w:rsid w:val="004F35D2"/>
    <w:rsid w:val="004F5B66"/>
    <w:rsid w:val="00500069"/>
    <w:rsid w:val="00502670"/>
    <w:rsid w:val="00517381"/>
    <w:rsid w:val="005279E0"/>
    <w:rsid w:val="005575BC"/>
    <w:rsid w:val="005603B7"/>
    <w:rsid w:val="0056369A"/>
    <w:rsid w:val="005642CE"/>
    <w:rsid w:val="00573DA9"/>
    <w:rsid w:val="00576A46"/>
    <w:rsid w:val="00590E96"/>
    <w:rsid w:val="00595862"/>
    <w:rsid w:val="005A0888"/>
    <w:rsid w:val="005A7C20"/>
    <w:rsid w:val="005B1CD0"/>
    <w:rsid w:val="005B3852"/>
    <w:rsid w:val="005B44AF"/>
    <w:rsid w:val="005C788F"/>
    <w:rsid w:val="005C7B13"/>
    <w:rsid w:val="005D4EF6"/>
    <w:rsid w:val="005E0F54"/>
    <w:rsid w:val="005E5EC2"/>
    <w:rsid w:val="005F145A"/>
    <w:rsid w:val="00605A43"/>
    <w:rsid w:val="0061780E"/>
    <w:rsid w:val="006209B1"/>
    <w:rsid w:val="00630933"/>
    <w:rsid w:val="00631CEB"/>
    <w:rsid w:val="006340A9"/>
    <w:rsid w:val="00635490"/>
    <w:rsid w:val="006368AA"/>
    <w:rsid w:val="006372ED"/>
    <w:rsid w:val="00643015"/>
    <w:rsid w:val="006539D1"/>
    <w:rsid w:val="00655C3F"/>
    <w:rsid w:val="00660A51"/>
    <w:rsid w:val="00660CF1"/>
    <w:rsid w:val="00660DC2"/>
    <w:rsid w:val="00673503"/>
    <w:rsid w:val="006743BF"/>
    <w:rsid w:val="006816D4"/>
    <w:rsid w:val="0069329B"/>
    <w:rsid w:val="006A219A"/>
    <w:rsid w:val="006B06CA"/>
    <w:rsid w:val="006B7B5E"/>
    <w:rsid w:val="006C5AAE"/>
    <w:rsid w:val="006D716E"/>
    <w:rsid w:val="006E5256"/>
    <w:rsid w:val="006F30E3"/>
    <w:rsid w:val="00704959"/>
    <w:rsid w:val="00704F46"/>
    <w:rsid w:val="00707F7A"/>
    <w:rsid w:val="0075351B"/>
    <w:rsid w:val="00760E5F"/>
    <w:rsid w:val="007617CD"/>
    <w:rsid w:val="00784346"/>
    <w:rsid w:val="007A07E8"/>
    <w:rsid w:val="007A1462"/>
    <w:rsid w:val="007A464F"/>
    <w:rsid w:val="007B0CA9"/>
    <w:rsid w:val="007C06BE"/>
    <w:rsid w:val="007C2A9C"/>
    <w:rsid w:val="007C5147"/>
    <w:rsid w:val="007C5BF6"/>
    <w:rsid w:val="007C7D6C"/>
    <w:rsid w:val="007D4ABF"/>
    <w:rsid w:val="007E5922"/>
    <w:rsid w:val="007F258A"/>
    <w:rsid w:val="007F326E"/>
    <w:rsid w:val="00801583"/>
    <w:rsid w:val="008912A3"/>
    <w:rsid w:val="008918EF"/>
    <w:rsid w:val="00891DDF"/>
    <w:rsid w:val="008969D5"/>
    <w:rsid w:val="008A0E9E"/>
    <w:rsid w:val="008B13DC"/>
    <w:rsid w:val="008C06BC"/>
    <w:rsid w:val="008D23CB"/>
    <w:rsid w:val="008D3505"/>
    <w:rsid w:val="008D4880"/>
    <w:rsid w:val="008D4E02"/>
    <w:rsid w:val="008D6CCE"/>
    <w:rsid w:val="008E469F"/>
    <w:rsid w:val="008E715A"/>
    <w:rsid w:val="008F1523"/>
    <w:rsid w:val="008F7031"/>
    <w:rsid w:val="00904300"/>
    <w:rsid w:val="0090591B"/>
    <w:rsid w:val="009061FD"/>
    <w:rsid w:val="009111C1"/>
    <w:rsid w:val="0091558B"/>
    <w:rsid w:val="009225F5"/>
    <w:rsid w:val="009419F8"/>
    <w:rsid w:val="00943E42"/>
    <w:rsid w:val="00944F98"/>
    <w:rsid w:val="00946BCE"/>
    <w:rsid w:val="009470BB"/>
    <w:rsid w:val="00956E17"/>
    <w:rsid w:val="00960E9B"/>
    <w:rsid w:val="00984C02"/>
    <w:rsid w:val="00985FDC"/>
    <w:rsid w:val="009A2FBA"/>
    <w:rsid w:val="009C59A9"/>
    <w:rsid w:val="009E74A1"/>
    <w:rsid w:val="009F10D9"/>
    <w:rsid w:val="00A03DF9"/>
    <w:rsid w:val="00A145F2"/>
    <w:rsid w:val="00A30490"/>
    <w:rsid w:val="00A347DE"/>
    <w:rsid w:val="00A43B88"/>
    <w:rsid w:val="00A8097C"/>
    <w:rsid w:val="00A863CD"/>
    <w:rsid w:val="00A91E15"/>
    <w:rsid w:val="00AA3948"/>
    <w:rsid w:val="00AC1206"/>
    <w:rsid w:val="00AE5481"/>
    <w:rsid w:val="00AE5AB8"/>
    <w:rsid w:val="00B01435"/>
    <w:rsid w:val="00B01871"/>
    <w:rsid w:val="00B018A6"/>
    <w:rsid w:val="00B07C80"/>
    <w:rsid w:val="00B147A6"/>
    <w:rsid w:val="00B30990"/>
    <w:rsid w:val="00B31B4C"/>
    <w:rsid w:val="00B3395C"/>
    <w:rsid w:val="00B44B5A"/>
    <w:rsid w:val="00B52423"/>
    <w:rsid w:val="00B547D6"/>
    <w:rsid w:val="00B56952"/>
    <w:rsid w:val="00B87C88"/>
    <w:rsid w:val="00B928D8"/>
    <w:rsid w:val="00B950F4"/>
    <w:rsid w:val="00BB4608"/>
    <w:rsid w:val="00BB4942"/>
    <w:rsid w:val="00BC1CA7"/>
    <w:rsid w:val="00BC555C"/>
    <w:rsid w:val="00BE5BBE"/>
    <w:rsid w:val="00BF0A22"/>
    <w:rsid w:val="00BF2369"/>
    <w:rsid w:val="00C02783"/>
    <w:rsid w:val="00C12B5D"/>
    <w:rsid w:val="00C12C2B"/>
    <w:rsid w:val="00C13472"/>
    <w:rsid w:val="00C27F34"/>
    <w:rsid w:val="00C35319"/>
    <w:rsid w:val="00C40879"/>
    <w:rsid w:val="00C44061"/>
    <w:rsid w:val="00C4758A"/>
    <w:rsid w:val="00C523BC"/>
    <w:rsid w:val="00C5769C"/>
    <w:rsid w:val="00C716F6"/>
    <w:rsid w:val="00C72C1A"/>
    <w:rsid w:val="00C734AD"/>
    <w:rsid w:val="00C81E64"/>
    <w:rsid w:val="00C94168"/>
    <w:rsid w:val="00CB1E5F"/>
    <w:rsid w:val="00CB6A44"/>
    <w:rsid w:val="00CC00A0"/>
    <w:rsid w:val="00CC4A50"/>
    <w:rsid w:val="00CE2053"/>
    <w:rsid w:val="00CF13F2"/>
    <w:rsid w:val="00D068DB"/>
    <w:rsid w:val="00D123E0"/>
    <w:rsid w:val="00D31423"/>
    <w:rsid w:val="00D434F1"/>
    <w:rsid w:val="00D7220A"/>
    <w:rsid w:val="00D827DF"/>
    <w:rsid w:val="00D91975"/>
    <w:rsid w:val="00DA0ACF"/>
    <w:rsid w:val="00DA4BF9"/>
    <w:rsid w:val="00DA72B5"/>
    <w:rsid w:val="00DB02D4"/>
    <w:rsid w:val="00DB6CAC"/>
    <w:rsid w:val="00DC2D90"/>
    <w:rsid w:val="00DC3D5D"/>
    <w:rsid w:val="00DC4D13"/>
    <w:rsid w:val="00DC5443"/>
    <w:rsid w:val="00DD4294"/>
    <w:rsid w:val="00DD7CFA"/>
    <w:rsid w:val="00DE0719"/>
    <w:rsid w:val="00DE4B83"/>
    <w:rsid w:val="00DE7C82"/>
    <w:rsid w:val="00E1105B"/>
    <w:rsid w:val="00E26335"/>
    <w:rsid w:val="00E3271F"/>
    <w:rsid w:val="00E5354A"/>
    <w:rsid w:val="00E5541C"/>
    <w:rsid w:val="00E61D51"/>
    <w:rsid w:val="00E750C2"/>
    <w:rsid w:val="00E86CAB"/>
    <w:rsid w:val="00EC04D1"/>
    <w:rsid w:val="00ED03FE"/>
    <w:rsid w:val="00ED64BF"/>
    <w:rsid w:val="00EE33A2"/>
    <w:rsid w:val="00EE3737"/>
    <w:rsid w:val="00EF10EB"/>
    <w:rsid w:val="00EF5027"/>
    <w:rsid w:val="00EF5929"/>
    <w:rsid w:val="00F02B2D"/>
    <w:rsid w:val="00F20A7A"/>
    <w:rsid w:val="00F41861"/>
    <w:rsid w:val="00F41DF8"/>
    <w:rsid w:val="00F44F6F"/>
    <w:rsid w:val="00F57A87"/>
    <w:rsid w:val="00F65CAD"/>
    <w:rsid w:val="00F678C7"/>
    <w:rsid w:val="00F7108E"/>
    <w:rsid w:val="00F75806"/>
    <w:rsid w:val="00F82BA6"/>
    <w:rsid w:val="00F86140"/>
    <w:rsid w:val="00F90BCF"/>
    <w:rsid w:val="00F9548E"/>
    <w:rsid w:val="00FA2A40"/>
    <w:rsid w:val="00FD489D"/>
    <w:rsid w:val="00FD7877"/>
    <w:rsid w:val="00FF5A17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ABA56E"/>
  <w15:docId w15:val="{29A131DF-6019-4FEC-8E41-CA617AFA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214"/>
      <w:outlineLvl w:val="1"/>
    </w:pPr>
    <w:rPr>
      <w:rFonts w:ascii="Arial" w:hAnsi="Arial" w:cs="Arial"/>
      <w:b/>
      <w:color w:val="FF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i w:val="0"/>
    </w:rPr>
  </w:style>
  <w:style w:type="character" w:customStyle="1" w:styleId="WW8Num2z1">
    <w:name w:val="WW8Num2z1"/>
    <w:rPr>
      <w:rFonts w:ascii="Symbol" w:hAnsi="Symbol" w:cs="Symbol" w:hint="default"/>
      <w:i w:val="0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14"/>
      <w:szCs w:val="14"/>
    </w:rPr>
  </w:style>
  <w:style w:type="character" w:customStyle="1" w:styleId="WW8Num4z0">
    <w:name w:val="WW8Num4z0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5z0">
    <w:name w:val="WW8Num5z0"/>
    <w:rPr>
      <w:rFonts w:cs="Tahoma" w:hint="default"/>
    </w:rPr>
  </w:style>
  <w:style w:type="character" w:customStyle="1" w:styleId="WW8Num5z1">
    <w:name w:val="WW8Num5z1"/>
    <w:rPr>
      <w:rFonts w:ascii="Arial" w:hAnsi="Arial" w:cs="Arial" w:hint="default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7z0">
    <w:name w:val="WW8Num7z0"/>
    <w:rPr>
      <w:rFonts w:ascii="Symbol" w:hAnsi="Symbol" w:cs="Symbol" w:hint="default"/>
      <w:sz w:val="18"/>
      <w:szCs w:val="18"/>
    </w:rPr>
  </w:style>
  <w:style w:type="character" w:customStyle="1" w:styleId="WW8Num8z0">
    <w:name w:val="WW8Num8z0"/>
    <w:rPr>
      <w:rFonts w:ascii="Arial" w:eastAsia="Times New Roman" w:hAnsi="Arial" w:cs="Arial"/>
      <w:sz w:val="18"/>
      <w:szCs w:val="18"/>
    </w:rPr>
  </w:style>
  <w:style w:type="character" w:customStyle="1" w:styleId="WW8Num9z0">
    <w:name w:val="WW8Num9z0"/>
    <w:rPr>
      <w:rFonts w:ascii="Symbol" w:hAnsi="Symbol" w:cs="Symbol" w:hint="default"/>
      <w:i w:val="0"/>
    </w:rPr>
  </w:style>
  <w:style w:type="character" w:customStyle="1" w:styleId="WW8Num10z0">
    <w:name w:val="WW8Num10z0"/>
    <w:rPr>
      <w:rFonts w:ascii="Arial" w:hAnsi="Arial" w:cs="Arial" w:hint="default"/>
      <w:b w:val="0"/>
      <w:i w:val="0"/>
      <w:sz w:val="18"/>
      <w:szCs w:val="18"/>
      <w:lang w:val="pl-PL" w:eastAsia="pl-PL"/>
    </w:rPr>
  </w:style>
  <w:style w:type="character" w:customStyle="1" w:styleId="WW8Num10z1">
    <w:name w:val="WW8Num10z1"/>
    <w:rPr>
      <w:rFonts w:ascii="Symbol" w:hAnsi="Symbol" w:cs="Symbol" w:hint="default"/>
      <w:b w:val="0"/>
      <w:i w:val="0"/>
      <w:sz w:val="18"/>
      <w:szCs w:val="18"/>
      <w:lang w:val="pl-PL" w:eastAsia="pl-PL"/>
    </w:rPr>
  </w:style>
  <w:style w:type="character" w:customStyle="1" w:styleId="WW8Num10z2">
    <w:name w:val="WW8Num10z2"/>
    <w:rPr>
      <w:rFonts w:ascii="Symbol" w:hAnsi="Symbol" w:cs="Arial" w:hint="default"/>
      <w:b w:val="0"/>
      <w:i w:val="0"/>
    </w:rPr>
  </w:style>
  <w:style w:type="character" w:customStyle="1" w:styleId="WW8Num10z3">
    <w:name w:val="WW8Num10z3"/>
    <w:rPr>
      <w:rFonts w:ascii="Arial" w:hAnsi="Arial" w:cs="Arial" w:hint="default"/>
      <w:strike w:val="0"/>
      <w:dstrike w:val="0"/>
      <w:sz w:val="18"/>
      <w:szCs w:val="18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18"/>
      <w:szCs w:val="18"/>
    </w:rPr>
  </w:style>
  <w:style w:type="character" w:customStyle="1" w:styleId="WW8Num12z0">
    <w:name w:val="WW8Num12z0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  <w:rPr>
      <w:rFonts w:ascii="Symbol" w:hAnsi="Symbol" w:cs="Symbol" w:hint="default"/>
      <w:i w:val="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sz w:val="18"/>
      <w:szCs w:val="18"/>
    </w:rPr>
  </w:style>
  <w:style w:type="character" w:customStyle="1" w:styleId="WW8Num15z0">
    <w:name w:val="WW8Num15z0"/>
    <w:rPr>
      <w:rFonts w:ascii="Arial" w:hAnsi="Arial" w:cs="Arial"/>
      <w:i w:val="0"/>
      <w:sz w:val="18"/>
      <w:szCs w:val="18"/>
    </w:rPr>
  </w:style>
  <w:style w:type="character" w:customStyle="1" w:styleId="WW8Num16z0">
    <w:name w:val="WW8Num16z0"/>
    <w:rPr>
      <w:rFonts w:ascii="Arial" w:hAnsi="Arial" w:cs="Arial"/>
      <w:i w:val="0"/>
      <w:sz w:val="18"/>
      <w:szCs w:val="18"/>
    </w:rPr>
  </w:style>
  <w:style w:type="character" w:customStyle="1" w:styleId="WW8Num16z1">
    <w:name w:val="WW8Num16z1"/>
    <w:rPr>
      <w:rFonts w:ascii="Symbol" w:hAnsi="Symbol" w:cs="Symbol" w:hint="default"/>
      <w:sz w:val="18"/>
      <w:szCs w:val="18"/>
    </w:rPr>
  </w:style>
  <w:style w:type="character" w:customStyle="1" w:styleId="WW8Num16z2">
    <w:name w:val="WW8Num16z2"/>
    <w:rPr>
      <w:rFonts w:ascii="Symbol" w:hAnsi="Symbol" w:cs="Symbol" w:hint="default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i/>
      <w:sz w:val="14"/>
      <w:szCs w:val="14"/>
    </w:rPr>
  </w:style>
  <w:style w:type="character" w:customStyle="1" w:styleId="WW8Num18z0">
    <w:name w:val="WW8Num18z0"/>
    <w:rPr>
      <w:rFonts w:ascii="Symbol" w:hAnsi="Symbol" w:cs="Symbol" w:hint="default"/>
      <w:color w:val="auto"/>
    </w:rPr>
  </w:style>
  <w:style w:type="character" w:customStyle="1" w:styleId="WW8Num19z0">
    <w:name w:val="WW8Num19z0"/>
    <w:rPr>
      <w:rFonts w:ascii="Arial" w:hAnsi="Arial" w:cs="Arial"/>
      <w:sz w:val="18"/>
      <w:szCs w:val="18"/>
    </w:rPr>
  </w:style>
  <w:style w:type="character" w:customStyle="1" w:styleId="WW8Num20z0">
    <w:name w:val="WW8Num20z0"/>
    <w:rPr>
      <w:rFonts w:ascii="Arial" w:hAnsi="Arial" w:cs="Arial" w:hint="default"/>
      <w:i w:val="0"/>
      <w:strike w:val="0"/>
      <w:dstrike w:val="0"/>
      <w:sz w:val="18"/>
      <w:szCs w:val="18"/>
    </w:rPr>
  </w:style>
  <w:style w:type="character" w:customStyle="1" w:styleId="WW8Num20z2">
    <w:name w:val="WW8Num20z2"/>
    <w:rPr>
      <w:rFonts w:ascii="Symbol" w:hAnsi="Symbol" w:cs="Symbol" w:hint="default"/>
      <w:i w:val="0"/>
      <w:sz w:val="18"/>
      <w:szCs w:val="18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/>
      <w:i w:val="0"/>
      <w:sz w:val="18"/>
      <w:szCs w:val="18"/>
    </w:rPr>
  </w:style>
  <w:style w:type="character" w:customStyle="1" w:styleId="WW8Num22z0">
    <w:name w:val="WW8Num22z0"/>
    <w:rPr>
      <w:i w:val="0"/>
    </w:rPr>
  </w:style>
  <w:style w:type="character" w:customStyle="1" w:styleId="WW8Num22z1">
    <w:name w:val="WW8Num22z1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2z2">
    <w:name w:val="WW8Num22z2"/>
    <w:rPr>
      <w:rFonts w:ascii="Arial" w:hAnsi="Arial" w:cs="Arial"/>
      <w:sz w:val="18"/>
      <w:szCs w:val="18"/>
    </w:rPr>
  </w:style>
  <w:style w:type="character" w:customStyle="1" w:styleId="WW8Num22z3">
    <w:name w:val="WW8Num22z3"/>
    <w:rPr>
      <w:rFonts w:ascii="Symbol" w:hAnsi="Symbol" w:cs="Symbol" w:hint="default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  <w:sz w:val="18"/>
      <w:szCs w:val="18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/>
      <w:i w:val="0"/>
      <w:sz w:val="18"/>
      <w:szCs w:val="18"/>
    </w:rPr>
  </w:style>
  <w:style w:type="character" w:customStyle="1" w:styleId="WW8Num25z0">
    <w:name w:val="WW8Num25z0"/>
    <w:rPr>
      <w:rFonts w:ascii="Symbol" w:hAnsi="Symbol" w:cs="Symbol" w:hint="default"/>
      <w:sz w:val="18"/>
      <w:szCs w:val="18"/>
    </w:rPr>
  </w:style>
  <w:style w:type="character" w:customStyle="1" w:styleId="WW8Num26z0">
    <w:name w:val="WW8Num26z0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7z0">
    <w:name w:val="WW8Num27z0"/>
    <w:rPr>
      <w:rFonts w:ascii="Arial" w:hAnsi="Arial" w:cs="Arial"/>
      <w:sz w:val="18"/>
      <w:szCs w:val="18"/>
    </w:rPr>
  </w:style>
  <w:style w:type="character" w:customStyle="1" w:styleId="WW8Num28z0">
    <w:name w:val="WW8Num28z0"/>
    <w:rPr>
      <w:rFonts w:ascii="Arial" w:hAnsi="Arial" w:cs="Arial"/>
      <w:sz w:val="18"/>
      <w:szCs w:val="18"/>
    </w:rPr>
  </w:style>
  <w:style w:type="character" w:customStyle="1" w:styleId="WW8Num29z0">
    <w:name w:val="WW8Num29z0"/>
    <w:rPr>
      <w:rFonts w:ascii="Arial" w:eastAsia="Times New Roman" w:hAnsi="Arial" w:cs="Arial"/>
      <w:sz w:val="18"/>
      <w:szCs w:val="18"/>
    </w:rPr>
  </w:style>
  <w:style w:type="character" w:customStyle="1" w:styleId="WW8Num30z0">
    <w:name w:val="WW8Num30z0"/>
    <w:rPr>
      <w:rFonts w:ascii="Symbol" w:hAnsi="Symbol" w:cs="Symbol" w:hint="default"/>
      <w:i w:val="0"/>
    </w:rPr>
  </w:style>
  <w:style w:type="character" w:customStyle="1" w:styleId="WW8Num31z0">
    <w:name w:val="WW8Num31z0"/>
    <w:rPr>
      <w:rFonts w:ascii="Arial" w:hAnsi="Arial" w:cs="Arial"/>
      <w:i w:val="0"/>
      <w:sz w:val="18"/>
      <w:szCs w:val="18"/>
    </w:rPr>
  </w:style>
  <w:style w:type="character" w:customStyle="1" w:styleId="WW8Num31z1">
    <w:name w:val="WW8Num31z1"/>
    <w:rPr>
      <w:rFonts w:ascii="Symbol" w:hAnsi="Symbol" w:cs="Symbol" w:hint="default"/>
      <w:i w:val="0"/>
      <w:sz w:val="18"/>
      <w:szCs w:val="18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/>
      <w:sz w:val="18"/>
      <w:szCs w:val="18"/>
    </w:rPr>
  </w:style>
  <w:style w:type="character" w:customStyle="1" w:styleId="WW8Num33z0">
    <w:name w:val="WW8Num33z0"/>
    <w:rPr>
      <w:rFonts w:ascii="Arial" w:hAnsi="Arial" w:cs="Arial" w:hint="default"/>
      <w:sz w:val="18"/>
      <w:szCs w:val="18"/>
    </w:rPr>
  </w:style>
  <w:style w:type="character" w:customStyle="1" w:styleId="WW8Num34z0">
    <w:name w:val="WW8Num34z0"/>
    <w:rPr>
      <w:rFonts w:ascii="Arial" w:hAnsi="Arial" w:cs="Arial"/>
      <w:sz w:val="18"/>
      <w:szCs w:val="18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6z0">
    <w:name w:val="WW8Num36z0"/>
  </w:style>
  <w:style w:type="character" w:customStyle="1" w:styleId="WW8Num37z0">
    <w:name w:val="WW8Num37z0"/>
    <w:rPr>
      <w:rFonts w:ascii="Symbol" w:hAnsi="Symbol" w:cs="Symbol" w:hint="default"/>
      <w:b w:val="0"/>
      <w:i w:val="0"/>
    </w:rPr>
  </w:style>
  <w:style w:type="character" w:customStyle="1" w:styleId="WW8Num3z1">
    <w:name w:val="WW8Num3z1"/>
    <w:rPr>
      <w:rFonts w:ascii="Symbol" w:hAnsi="Symbol" w:cs="Symbol" w:hint="default"/>
      <w:i w:val="0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6z1">
    <w:name w:val="WW8Num6z1"/>
    <w:rPr>
      <w:rFonts w:ascii="Arial" w:hAnsi="Arial" w:cs="Arial" w:hint="default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Symbol" w:hAnsi="Symbol" w:cs="Symbol" w:hint="default"/>
      <w:b w:val="0"/>
      <w:i w:val="0"/>
      <w:sz w:val="18"/>
      <w:szCs w:val="18"/>
      <w:lang w:val="pl-PL" w:eastAsia="pl-PL"/>
    </w:rPr>
  </w:style>
  <w:style w:type="character" w:customStyle="1" w:styleId="WW8Num12z2">
    <w:name w:val="WW8Num12z2"/>
    <w:rPr>
      <w:rFonts w:ascii="Symbol" w:eastAsia="Times New Roman" w:hAnsi="Symbol" w:cs="Arial" w:hint="default"/>
      <w:b w:val="0"/>
      <w:i w:val="0"/>
    </w:rPr>
  </w:style>
  <w:style w:type="character" w:customStyle="1" w:styleId="WW8Num12z3">
    <w:name w:val="WW8Num12z3"/>
    <w:rPr>
      <w:rFonts w:ascii="Arial" w:hAnsi="Arial" w:cs="Arial" w:hint="default"/>
      <w:strike w:val="0"/>
      <w:dstrike w:val="0"/>
      <w:sz w:val="18"/>
      <w:szCs w:val="18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Symbol" w:hAnsi="Symbol" w:cs="Symbol" w:hint="default"/>
      <w:sz w:val="18"/>
      <w:szCs w:val="18"/>
    </w:rPr>
  </w:style>
  <w:style w:type="character" w:customStyle="1" w:styleId="WW8Num19z2">
    <w:name w:val="WW8Num19z2"/>
    <w:rPr>
      <w:rFonts w:ascii="Symbol" w:hAnsi="Symbol" w:cs="Symbol" w:hint="default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Arial" w:hAnsi="Arial" w:cs="Arial" w:hint="default"/>
      <w:i w:val="0"/>
      <w:strike w:val="0"/>
      <w:dstrike w:val="0"/>
      <w:sz w:val="18"/>
      <w:szCs w:val="18"/>
    </w:rPr>
  </w:style>
  <w:style w:type="character" w:customStyle="1" w:styleId="WW8Num26z2">
    <w:name w:val="WW8Num26z2"/>
    <w:rPr>
      <w:rFonts w:ascii="Symbol" w:hAnsi="Symbol" w:cs="Symbol" w:hint="default"/>
      <w:i w:val="0"/>
      <w:sz w:val="18"/>
      <w:szCs w:val="18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  <w:rPr>
      <w:rFonts w:ascii="Symbol" w:hAnsi="Symbol" w:cs="Symbol" w:hint="default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8z2">
    <w:name w:val="WW8Num28z2"/>
    <w:rPr>
      <w:rFonts w:ascii="Arial" w:hAnsi="Arial" w:cs="Arial"/>
      <w:sz w:val="18"/>
      <w:szCs w:val="18"/>
    </w:rPr>
  </w:style>
  <w:style w:type="character" w:customStyle="1" w:styleId="WW8Num28z3">
    <w:name w:val="WW8Num28z3"/>
    <w:rPr>
      <w:rFonts w:ascii="Symbol" w:hAnsi="Symbol" w:cs="Symbol" w:hint="default"/>
      <w:sz w:val="18"/>
      <w:szCs w:val="18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color w:val="FF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 w:hint="default"/>
      <w:i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ascii="Arial" w:hAnsi="Arial" w:cs="Arial"/>
      <w:i w:val="0"/>
      <w:sz w:val="18"/>
      <w:szCs w:val="18"/>
    </w:rPr>
  </w:style>
  <w:style w:type="character" w:customStyle="1" w:styleId="WW8Num40z1">
    <w:name w:val="WW8Num40z1"/>
    <w:rPr>
      <w:rFonts w:ascii="Symbol" w:hAnsi="Symbol" w:cs="Symbol" w:hint="default"/>
      <w:i w:val="0"/>
      <w:sz w:val="18"/>
      <w:szCs w:val="18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z w:val="18"/>
      <w:szCs w:val="18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 w:hint="default"/>
      <w:sz w:val="18"/>
      <w:szCs w:val="18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hAnsi="Arial" w:cs="Arial"/>
      <w:sz w:val="18"/>
      <w:szCs w:val="18"/>
    </w:rPr>
  </w:style>
  <w:style w:type="character" w:customStyle="1" w:styleId="WW8Num43z1">
    <w:name w:val="WW8Num43z1"/>
    <w:rPr>
      <w:rFonts w:ascii="Symbol" w:hAnsi="Symbol" w:cs="Symbol" w:hint="default"/>
      <w:i w:val="0"/>
    </w:rPr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</w:style>
  <w:style w:type="character" w:customStyle="1" w:styleId="WW8Num45z1">
    <w:name w:val="WW8Num45z1"/>
    <w:rPr>
      <w:rFonts w:ascii="Symbol" w:hAnsi="Symbol" w:cs="Symbol" w:hint="default"/>
      <w:color w:val="auto"/>
    </w:rPr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Symbol" w:hAnsi="Symbol" w:cs="Symbol" w:hint="default"/>
      <w:b w:val="0"/>
      <w:i w:val="0"/>
    </w:rPr>
  </w:style>
  <w:style w:type="character" w:customStyle="1" w:styleId="WW8Num46z1">
    <w:name w:val="WW8Num46z1"/>
    <w:rPr>
      <w:rFonts w:ascii="Courier New" w:hAnsi="Courier New" w:cs="Courier New" w:hint="default"/>
    </w:rPr>
  </w:style>
  <w:style w:type="character" w:customStyle="1" w:styleId="WW8Num46z2">
    <w:name w:val="WW8Num46z2"/>
    <w:rPr>
      <w:rFonts w:ascii="Wingdings" w:hAnsi="Wingdings" w:cs="Wingdings" w:hint="default"/>
    </w:rPr>
  </w:style>
  <w:style w:type="character" w:customStyle="1" w:styleId="WW8Num46z3">
    <w:name w:val="WW8Num46z3"/>
    <w:rPr>
      <w:rFonts w:ascii="Symbol" w:hAnsi="Symbol" w:cs="Symbol" w:hint="default"/>
    </w:rPr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Nagwek1Znak">
    <w:name w:val="Nagłówek 1 Znak"/>
    <w:rPr>
      <w:rFonts w:ascii="Arial" w:hAnsi="Arial" w:cs="Arial"/>
      <w:b/>
    </w:rPr>
  </w:style>
  <w:style w:type="character" w:customStyle="1" w:styleId="TekstkomentarzaZnak">
    <w:name w:val="Tekst komentarza Znak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Znak">
    <w:name w:val="Nagłówek Znak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jc w:val="both"/>
    </w:pPr>
    <w:rPr>
      <w:rFonts w:ascii="Tahoma" w:hAnsi="Tahoma" w:cs="Tahoma"/>
    </w:rPr>
  </w:style>
  <w:style w:type="paragraph" w:customStyle="1" w:styleId="Tekstpodstawowywcity21">
    <w:name w:val="Tekst podstawowy wcięty 21"/>
    <w:basedOn w:val="Normalny"/>
    <w:pPr>
      <w:ind w:left="5664" w:firstLine="6"/>
    </w:pPr>
    <w:rPr>
      <w:rFonts w:ascii="Tahoma" w:hAnsi="Tahoma" w:cs="Tahoma"/>
      <w:i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1,List Paragraph,Bullet Lis"/>
    <w:basedOn w:val="Normalny"/>
    <w:link w:val="AkapitzlistZnak"/>
    <w:uiPriority w:val="34"/>
    <w:qFormat/>
    <w:pPr>
      <w:ind w:left="708"/>
    </w:pPr>
  </w:style>
  <w:style w:type="paragraph" w:styleId="Poprawka">
    <w:name w:val="Revision"/>
    <w:pPr>
      <w:suppressAutoHyphens/>
    </w:pPr>
    <w:rPr>
      <w:lang w:eastAsia="zh-CN"/>
    </w:rPr>
  </w:style>
  <w:style w:type="paragraph" w:styleId="Tekstprzypisukocowego">
    <w:name w:val="endnote text"/>
    <w:basedOn w:val="Normalny"/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065BE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65BE2"/>
  </w:style>
  <w:style w:type="character" w:customStyle="1" w:styleId="TekstkomentarzaZnak1">
    <w:name w:val="Tekst komentarza Znak1"/>
    <w:link w:val="Tekstkomentarza"/>
    <w:uiPriority w:val="99"/>
    <w:semiHidden/>
    <w:rsid w:val="00065BE2"/>
    <w:rPr>
      <w:lang w:eastAsia="zh-CN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5603B7"/>
    <w:rPr>
      <w:lang w:eastAsia="zh-CN"/>
    </w:rPr>
  </w:style>
  <w:style w:type="character" w:customStyle="1" w:styleId="Nagwek2Znak">
    <w:name w:val="Nagłówek 2 Znak"/>
    <w:basedOn w:val="Domylnaczcionkaakapitu"/>
    <w:link w:val="Nagwek2"/>
    <w:rsid w:val="005603B7"/>
    <w:rPr>
      <w:rFonts w:ascii="Arial" w:hAnsi="Arial" w:cs="Arial"/>
      <w:b/>
      <w:color w:val="FF0000"/>
      <w:lang w:eastAsia="zh-CN"/>
    </w:rPr>
  </w:style>
  <w:style w:type="paragraph" w:customStyle="1" w:styleId="Default">
    <w:name w:val="Default"/>
    <w:qFormat/>
    <w:rsid w:val="008C06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F9EBE-F1EC-41D1-A8CE-529F2E61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10</Pages>
  <Words>3370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rozporządzenia Prezesa Rady Ministrów z dnia…………………………………</vt:lpstr>
    </vt:vector>
  </TitlesOfParts>
  <Company>UZP</Company>
  <LinksUpToDate>false</LinksUpToDate>
  <CharactersWithSpaces>23545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 Prezesa Rady Ministrów z dnia…………………………………</dc:title>
  <dc:creator>psieradz</dc:creator>
  <cp:lastModifiedBy>Dariusz Duda</cp:lastModifiedBy>
  <cp:revision>36</cp:revision>
  <cp:lastPrinted>2023-08-02T07:30:00Z</cp:lastPrinted>
  <dcterms:created xsi:type="dcterms:W3CDTF">2023-05-26T10:47:00Z</dcterms:created>
  <dcterms:modified xsi:type="dcterms:W3CDTF">2023-08-02T07:32:00Z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883949940</vt:i4>
  </property>
</Properties>
</file>